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5440"/>
        <w:gridCol w:w="31"/>
      </w:tblGrid>
      <w:tr w:rsidR="0017132F" w:rsidRPr="007D78F9" w:rsidTr="007E54FD">
        <w:trPr>
          <w:gridAfter w:val="1"/>
          <w:wAfter w:w="31" w:type="dxa"/>
          <w:trHeight w:val="1134"/>
        </w:trPr>
        <w:tc>
          <w:tcPr>
            <w:tcW w:w="3261" w:type="dxa"/>
            <w:shd w:val="clear" w:color="auto" w:fill="FFFFFF"/>
          </w:tcPr>
          <w:p w:rsidR="0017132F" w:rsidRPr="007D78F9" w:rsidRDefault="000966B3" w:rsidP="00963561">
            <w:pPr>
              <w:snapToGrid w:val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3175</wp:posOffset>
                  </wp:positionV>
                  <wp:extent cx="1902460" cy="848360"/>
                  <wp:effectExtent l="0" t="0" r="0" b="0"/>
                  <wp:wrapTopAndBottom/>
                  <wp:docPr id="9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848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shd w:val="clear" w:color="auto" w:fill="FFFFFF"/>
          </w:tcPr>
          <w:p w:rsidR="0017132F" w:rsidRPr="007D78F9" w:rsidRDefault="0017132F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  <w:p w:rsidR="0017132F" w:rsidRPr="007D78F9" w:rsidRDefault="0017132F">
            <w:pPr>
              <w:jc w:val="center"/>
              <w:rPr>
                <w:rFonts w:ascii="Arial" w:hAnsi="Arial" w:cs="Arial"/>
                <w:b/>
                <w:bCs/>
                <w:color w:val="000000"/>
                <w:sz w:val="48"/>
                <w:szCs w:val="48"/>
              </w:rPr>
            </w:pPr>
          </w:p>
          <w:p w:rsidR="0017132F" w:rsidRPr="007D78F9" w:rsidRDefault="0017132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0" w:type="dxa"/>
            <w:shd w:val="clear" w:color="auto" w:fill="FFFFFF"/>
          </w:tcPr>
          <w:p w:rsidR="00F60FB0" w:rsidRPr="007D78F9" w:rsidRDefault="00F60FB0" w:rsidP="00F60FB0">
            <w:pPr>
              <w:jc w:val="right"/>
              <w:rPr>
                <w:color w:val="000000"/>
                <w:w w:val="95"/>
                <w:sz w:val="20"/>
                <w:szCs w:val="20"/>
              </w:rPr>
            </w:pPr>
          </w:p>
          <w:p w:rsidR="00F60FB0" w:rsidRPr="007D78F9" w:rsidRDefault="00F60FB0" w:rsidP="00F60FB0">
            <w:pPr>
              <w:jc w:val="right"/>
              <w:rPr>
                <w:color w:val="000000"/>
                <w:w w:val="95"/>
                <w:sz w:val="20"/>
                <w:szCs w:val="20"/>
              </w:rPr>
            </w:pPr>
          </w:p>
          <w:p w:rsidR="0017132F" w:rsidRPr="007D78F9" w:rsidRDefault="0017132F" w:rsidP="00B02EDF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12001" w:rsidRPr="007D78F9" w:rsidTr="00CF46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4253" w:type="dxa"/>
            <w:gridSpan w:val="2"/>
            <w:shd w:val="clear" w:color="auto" w:fill="D9D9D9"/>
          </w:tcPr>
          <w:p w:rsidR="00D12001" w:rsidRPr="007D78F9" w:rsidRDefault="001602B3" w:rsidP="00F37094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Data w</w:t>
            </w:r>
            <w:r w:rsidR="00D12001" w:rsidRPr="007D78F9">
              <w:rPr>
                <w:rFonts w:ascii="Arial" w:hAnsi="Arial" w:cs="Arial"/>
                <w:color w:val="000000"/>
                <w:sz w:val="20"/>
                <w:szCs w:val="20"/>
              </w:rPr>
              <w:t>pływ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D12001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wniosku</w:t>
            </w:r>
            <w:r w:rsidR="00F370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7094" w:rsidRPr="00F37094">
              <w:rPr>
                <w:rFonts w:ascii="Arial" w:hAnsi="Arial" w:cs="Arial"/>
                <w:color w:val="000000"/>
                <w:sz w:val="12"/>
                <w:szCs w:val="12"/>
              </w:rPr>
              <w:t>(wypełnia PUP)</w:t>
            </w:r>
          </w:p>
        </w:tc>
        <w:tc>
          <w:tcPr>
            <w:tcW w:w="5471" w:type="dxa"/>
            <w:gridSpan w:val="2"/>
            <w:vMerge w:val="restart"/>
            <w:shd w:val="clear" w:color="auto" w:fill="D9D9D9"/>
            <w:vAlign w:val="center"/>
          </w:tcPr>
          <w:p w:rsidR="00966862" w:rsidRDefault="00D12001" w:rsidP="00D12001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Wyb%25252525252525252525252525C3%2525252"/>
            <w:bookmarkEnd w:id="0"/>
            <w:r w:rsidRPr="007D78F9">
              <w:rPr>
                <w:rFonts w:ascii="Arial" w:hAnsi="Arial" w:cs="Arial"/>
                <w:color w:val="000000"/>
                <w:sz w:val="30"/>
                <w:szCs w:val="30"/>
                <w:vertAlign w:val="superscript"/>
              </w:rPr>
              <w:t>Nr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66862"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21" type="#_x0000_t75" style="width:228.75pt;height:24pt" o:ole="" o:preferrelative="f">
                  <v:imagedata r:id="rId9" o:title=""/>
                  <o:lock v:ext="edit" aspectratio="f"/>
                </v:shape>
                <w:control r:id="rId10" w:name="TextBox3" w:shapeid="_x0000_i1321"/>
              </w:object>
            </w:r>
          </w:p>
          <w:p w:rsidR="00F37094" w:rsidRPr="007D78F9" w:rsidRDefault="00F37094" w:rsidP="00F37094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         </w:t>
            </w:r>
            <w:r w:rsidRPr="00F37094">
              <w:rPr>
                <w:rFonts w:ascii="Arial" w:hAnsi="Arial" w:cs="Arial"/>
                <w:color w:val="000000"/>
                <w:sz w:val="12"/>
                <w:szCs w:val="12"/>
              </w:rPr>
              <w:t>(wypełnia PUP)</w:t>
            </w:r>
          </w:p>
        </w:tc>
      </w:tr>
      <w:tr w:rsidR="00D12001" w:rsidRPr="007D78F9" w:rsidTr="007E5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4253" w:type="dxa"/>
            <w:gridSpan w:val="2"/>
            <w:shd w:val="clear" w:color="auto" w:fill="auto"/>
          </w:tcPr>
          <w:p w:rsidR="00D12001" w:rsidRDefault="00D1200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Pr="007D78F9" w:rsidRDefault="00756C91" w:rsidP="00B72C47">
            <w:pPr>
              <w:snapToGrid w:val="0"/>
              <w:ind w:right="654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323" type="#_x0000_t75" style="width:11.25pt;height:15.75pt" o:ole="">
                  <v:imagedata r:id="rId11" o:title=""/>
                </v:shape>
                <w:control r:id="rId12" w:name="CheckBox31211113611" w:shapeid="_x0000_i1323"/>
              </w:object>
            </w:r>
            <w:r w:rsidRPr="007D78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vertAlign w:val="superscript"/>
                <w:lang w:eastAsia="pl-PL"/>
              </w:rPr>
              <w:t>KOREKTA</w:t>
            </w:r>
            <w:r w:rsidR="00B72C47">
              <w:rPr>
                <w:rFonts w:ascii="Arial" w:eastAsia="Times New Roman" w:hAnsi="Arial" w:cs="Arial"/>
                <w:b/>
                <w:color w:val="000000"/>
                <w:vertAlign w:val="superscript"/>
                <w:lang w:eastAsia="pl-PL"/>
              </w:rPr>
              <w:t xml:space="preserve"> </w:t>
            </w:r>
            <w:r w:rsidR="00B72C47" w:rsidRP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(wypełnia </w:t>
            </w:r>
            <w:r w:rsid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pracodawca</w:t>
            </w:r>
            <w:r w:rsidR="00B72C47" w:rsidRP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471" w:type="dxa"/>
            <w:gridSpan w:val="2"/>
            <w:vMerge/>
            <w:shd w:val="clear" w:color="auto" w:fill="auto"/>
          </w:tcPr>
          <w:p w:rsidR="00D12001" w:rsidRPr="007D78F9" w:rsidRDefault="00D12001" w:rsidP="00EE33D9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47AC" w:rsidRPr="007D78F9" w:rsidTr="00463357">
        <w:trPr>
          <w:gridAfter w:val="1"/>
          <w:wAfter w:w="31" w:type="dxa"/>
          <w:trHeight w:val="787"/>
        </w:trPr>
        <w:tc>
          <w:tcPr>
            <w:tcW w:w="9693" w:type="dxa"/>
            <w:gridSpan w:val="3"/>
            <w:shd w:val="clear" w:color="auto" w:fill="FFFFFF"/>
          </w:tcPr>
          <w:p w:rsidR="005947AC" w:rsidRPr="007D78F9" w:rsidRDefault="005947AC" w:rsidP="005947AC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</w:p>
          <w:p w:rsidR="005947AC" w:rsidRPr="007D78F9" w:rsidRDefault="005947AC" w:rsidP="005947AC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Wniosek </w:t>
            </w:r>
          </w:p>
          <w:p w:rsidR="005947AC" w:rsidRPr="007D78F9" w:rsidRDefault="005947AC" w:rsidP="00850BA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o przyznanie środków 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z limitu 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Krajowego Funduszu Szkoleniowego (KFS) na finansowanie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 lub współfinansowanie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działań na rzecz 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kształcenia ustawicznego pracowników i pracodawcy</w:t>
            </w:r>
          </w:p>
        </w:tc>
      </w:tr>
      <w:tr w:rsidR="005947AC" w:rsidRPr="007D78F9" w:rsidTr="00463357">
        <w:trPr>
          <w:gridAfter w:val="1"/>
          <w:wAfter w:w="31" w:type="dxa"/>
          <w:trHeight w:val="620"/>
        </w:trPr>
        <w:tc>
          <w:tcPr>
            <w:tcW w:w="9693" w:type="dxa"/>
            <w:gridSpan w:val="3"/>
            <w:shd w:val="clear" w:color="auto" w:fill="FFFFFF"/>
          </w:tcPr>
          <w:p w:rsidR="005947AC" w:rsidRPr="007D78F9" w:rsidRDefault="005947AC" w:rsidP="005947AC">
            <w:pPr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na zasadach określonych w art. 69a i 69b ustawy z dnia 20 kwietnia 2004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r. o promocji zatrudnienia i instytucjach rynku pracy oraz w rozporządzeniu Ministra Pracy i Polityki Społecznej z dnia 14 maja 2014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r. w sprawie przyznawania środków z Krajowego Funduszu Szkoleniowego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</w:tr>
    </w:tbl>
    <w:p w:rsidR="005947AC" w:rsidRPr="007E54FD" w:rsidRDefault="005947AC" w:rsidP="00810374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7E54FD">
        <w:rPr>
          <w:rFonts w:ascii="Arial" w:eastAsia="Times New Roman" w:hAnsi="Arial" w:cs="Arial"/>
          <w:color w:val="000000"/>
          <w:sz w:val="20"/>
          <w:szCs w:val="20"/>
        </w:rPr>
        <w:t xml:space="preserve">Wnioski </w:t>
      </w:r>
      <w:r w:rsidR="005B3C69" w:rsidRPr="007E54FD">
        <w:rPr>
          <w:rFonts w:ascii="Arial" w:eastAsia="Times New Roman" w:hAnsi="Arial" w:cs="Arial"/>
          <w:color w:val="000000"/>
          <w:sz w:val="20"/>
          <w:szCs w:val="20"/>
        </w:rPr>
        <w:t>n</w:t>
      </w:r>
      <w:r w:rsidRPr="007E54FD">
        <w:rPr>
          <w:rFonts w:ascii="Arial" w:hAnsi="Arial" w:cs="Arial"/>
          <w:color w:val="000000"/>
          <w:sz w:val="20"/>
          <w:szCs w:val="20"/>
        </w:rPr>
        <w:t>ie są rozpatrywane w trybie decyzji administracyjnej, stąd nie podlegają procedurze odwoławczej.</w:t>
      </w:r>
    </w:p>
    <w:p w:rsidR="005B3C69" w:rsidRDefault="005B3C69" w:rsidP="005B3C69">
      <w:pPr>
        <w:widowControl/>
        <w:rPr>
          <w:rFonts w:ascii="Arial" w:hAnsi="Arial" w:cs="Arial"/>
          <w:b/>
          <w:color w:val="000000"/>
          <w:sz w:val="20"/>
          <w:szCs w:val="20"/>
        </w:rPr>
      </w:pPr>
    </w:p>
    <w:p w:rsidR="005B3C69" w:rsidRPr="005B3C69" w:rsidRDefault="005B3C69" w:rsidP="005B3C69">
      <w:pPr>
        <w:widowControl/>
        <w:rPr>
          <w:rFonts w:ascii="Arial" w:hAnsi="Arial" w:cs="Arial"/>
          <w:b/>
          <w:color w:val="000000"/>
          <w:sz w:val="20"/>
          <w:szCs w:val="20"/>
        </w:rPr>
      </w:pPr>
      <w:r w:rsidRPr="005B3C69">
        <w:rPr>
          <w:rFonts w:ascii="Arial" w:hAnsi="Arial" w:cs="Arial"/>
          <w:b/>
          <w:color w:val="000000"/>
          <w:sz w:val="20"/>
          <w:szCs w:val="20"/>
        </w:rPr>
        <w:t xml:space="preserve">UWAGA!!! </w:t>
      </w:r>
    </w:p>
    <w:p w:rsidR="005B3C69" w:rsidRPr="00D448E3" w:rsidRDefault="005B3C69" w:rsidP="005B3C69">
      <w:pPr>
        <w:widowControl/>
        <w:rPr>
          <w:rFonts w:ascii="Arial" w:hAnsi="Arial" w:cs="Arial"/>
          <w:color w:val="000000"/>
          <w:sz w:val="20"/>
          <w:szCs w:val="20"/>
        </w:rPr>
      </w:pPr>
      <w:r w:rsidRPr="00D448E3">
        <w:rPr>
          <w:rFonts w:ascii="Arial" w:hAnsi="Arial" w:cs="Arial"/>
          <w:color w:val="000000"/>
          <w:sz w:val="20"/>
          <w:szCs w:val="20"/>
        </w:rPr>
        <w:t>Wniosek niekompletny, bez wszystkich wymaganych załączników, pozostaje bez rozpatrzenia zgodnie z § 6 ust. 3 pkt 2 rozporządzenia Ministra Pracy i Polityki Społecznej z</w:t>
      </w:r>
      <w:r w:rsidR="00D448E3">
        <w:rPr>
          <w:rFonts w:ascii="Arial" w:hAnsi="Arial" w:cs="Arial"/>
          <w:color w:val="000000"/>
          <w:sz w:val="20"/>
          <w:szCs w:val="20"/>
        </w:rPr>
        <w:t xml:space="preserve"> dnia 14 maja 2014 r. w sprawie </w:t>
      </w:r>
      <w:r w:rsidRPr="00D448E3">
        <w:rPr>
          <w:rFonts w:ascii="Arial" w:hAnsi="Arial" w:cs="Arial"/>
          <w:color w:val="000000"/>
          <w:sz w:val="20"/>
          <w:szCs w:val="20"/>
        </w:rPr>
        <w:t>przyznawania środków z Krajowego Funduszu Szkoleniowego</w:t>
      </w:r>
      <w:r w:rsidR="00C42116" w:rsidRPr="00D448E3">
        <w:rPr>
          <w:rFonts w:ascii="Arial" w:hAnsi="Arial" w:cs="Arial"/>
          <w:color w:val="000000"/>
          <w:sz w:val="20"/>
          <w:szCs w:val="20"/>
        </w:rPr>
        <w:t>.</w:t>
      </w:r>
      <w:r w:rsidRPr="00D448E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947AC" w:rsidRPr="00D448E3" w:rsidRDefault="005947AC">
      <w:pPr>
        <w:widowControl/>
        <w:rPr>
          <w:rFonts w:ascii="Arial" w:hAnsi="Arial" w:cs="Arial"/>
          <w:color w:val="000000"/>
          <w:sz w:val="20"/>
          <w:szCs w:val="20"/>
        </w:rPr>
      </w:pPr>
    </w:p>
    <w:p w:rsidR="0000063C" w:rsidRPr="007D78F9" w:rsidRDefault="0000063C">
      <w:pPr>
        <w:widowControl/>
        <w:rPr>
          <w:rFonts w:ascii="Arial" w:hAnsi="Arial" w:cs="Arial"/>
          <w:b/>
          <w:color w:val="000000"/>
          <w:sz w:val="20"/>
          <w:szCs w:val="20"/>
        </w:rPr>
      </w:pPr>
      <w:r w:rsidRPr="007D78F9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967DCF" w:rsidRPr="00D448E3" w:rsidRDefault="00247930" w:rsidP="006A45B5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C42116" w:rsidRPr="00D448E3">
        <w:rPr>
          <w:rFonts w:ascii="Arial" w:hAnsi="Arial" w:cs="Arial"/>
          <w:color w:val="000000"/>
          <w:sz w:val="20"/>
          <w:szCs w:val="20"/>
        </w:rPr>
        <w:t>bjaśnienia dotyczące</w:t>
      </w:r>
      <w:r w:rsidR="0000063C" w:rsidRPr="00D448E3">
        <w:rPr>
          <w:rFonts w:ascii="Arial" w:hAnsi="Arial" w:cs="Arial"/>
          <w:color w:val="000000"/>
          <w:sz w:val="20"/>
          <w:szCs w:val="20"/>
        </w:rPr>
        <w:t xml:space="preserve"> wypełnienia wniosku zostały zgrupowane </w:t>
      </w:r>
      <w:r w:rsidR="00177DB5" w:rsidRPr="00D448E3">
        <w:rPr>
          <w:rFonts w:ascii="Arial" w:hAnsi="Arial" w:cs="Arial"/>
          <w:color w:val="000000"/>
          <w:sz w:val="20"/>
          <w:szCs w:val="20"/>
        </w:rPr>
        <w:t>w Części V</w:t>
      </w:r>
      <w:r w:rsidR="007E7417" w:rsidRPr="00D448E3">
        <w:rPr>
          <w:rFonts w:ascii="Arial" w:hAnsi="Arial" w:cs="Arial"/>
          <w:color w:val="000000"/>
          <w:sz w:val="20"/>
          <w:szCs w:val="20"/>
        </w:rPr>
        <w:t>I</w:t>
      </w:r>
      <w:r w:rsidR="00177DB5" w:rsidRPr="00D448E3">
        <w:rPr>
          <w:rFonts w:ascii="Arial" w:hAnsi="Arial" w:cs="Arial"/>
          <w:color w:val="000000"/>
          <w:sz w:val="20"/>
          <w:szCs w:val="20"/>
        </w:rPr>
        <w:t>II wniosku</w:t>
      </w:r>
    </w:p>
    <w:p w:rsidR="00967DCF" w:rsidRPr="007D78F9" w:rsidRDefault="00967DCF" w:rsidP="00336524">
      <w:pPr>
        <w:pStyle w:val="Stopka"/>
        <w:rPr>
          <w:rFonts w:ascii="Arial" w:hAnsi="Arial" w:cs="Arial"/>
          <w:i/>
          <w:color w:val="000000"/>
          <w:sz w:val="12"/>
          <w:szCs w:val="12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"/>
        <w:gridCol w:w="43"/>
        <w:gridCol w:w="493"/>
        <w:gridCol w:w="1699"/>
        <w:gridCol w:w="1136"/>
        <w:gridCol w:w="81"/>
        <w:gridCol w:w="911"/>
        <w:gridCol w:w="1743"/>
        <w:gridCol w:w="323"/>
        <w:gridCol w:w="2895"/>
      </w:tblGrid>
      <w:tr w:rsidR="0017132F" w:rsidRPr="007D78F9" w:rsidTr="00F0450B">
        <w:tc>
          <w:tcPr>
            <w:tcW w:w="9781" w:type="dxa"/>
            <w:gridSpan w:val="10"/>
            <w:shd w:val="clear" w:color="auto" w:fill="DCDCDC"/>
          </w:tcPr>
          <w:p w:rsidR="0017132F" w:rsidRPr="007D78F9" w:rsidRDefault="00C0551A">
            <w:pPr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t>C</w:t>
            </w:r>
            <w:r w:rsidR="00C42116">
              <w:rPr>
                <w:rFonts w:ascii="Arial" w:hAnsi="Arial" w:cs="Arial"/>
                <w:b/>
                <w:color w:val="000000"/>
              </w:rPr>
              <w:t>ZĘŚĆ 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17132F" w:rsidRPr="007D78F9">
              <w:rPr>
                <w:rFonts w:ascii="Arial" w:hAnsi="Arial" w:cs="Arial"/>
                <w:b/>
                <w:color w:val="000000"/>
              </w:rPr>
              <w:t>DANE DOTYCZĄCE WNIOSKODAWCY</w:t>
            </w:r>
          </w:p>
        </w:tc>
      </w:tr>
      <w:tr w:rsidR="00DA297B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7D78F9" w:rsidRDefault="009E5E9B">
            <w:pPr>
              <w:tabs>
                <w:tab w:val="left" w:pos="5040"/>
              </w:tabs>
              <w:snapToGrid w:val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PEŁNA </w:t>
            </w:r>
            <w:r w:rsidR="00C3594F" w:rsidRPr="007D78F9">
              <w:rPr>
                <w:rFonts w:ascii="Arial" w:hAnsi="Arial" w:cs="Arial"/>
                <w:color w:val="000000"/>
                <w:sz w:val="20"/>
                <w:szCs w:val="20"/>
              </w:rPr>
              <w:t>NAZWA PRACODAWCY</w:t>
            </w:r>
            <w:r w:rsidR="007E27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E27CB" w:rsidRPr="007D78F9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>zgodnie z dokumentem rejestrowym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DA297B" w:rsidRPr="007D78F9" w:rsidTr="00F0450B">
        <w:trPr>
          <w:trHeight w:val="590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17132F" w:rsidRPr="007D78F9" w:rsidRDefault="0017132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297B" w:rsidRPr="007D78F9" w:rsidTr="00F0450B">
        <w:trPr>
          <w:trHeight w:val="396"/>
        </w:trPr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7D78F9" w:rsidRDefault="00C3594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SIEDZIBY </w:t>
            </w:r>
          </w:p>
          <w:p w:rsidR="0017132F" w:rsidRPr="007E54FD" w:rsidRDefault="0017132F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miejscowość, kod pocztowy ulica, nr budynku i lokalu</w:t>
            </w:r>
            <w:r w:rsidR="00A94D79"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zgodnie z dokumentem rejestrowym</w:t>
            </w:r>
          </w:p>
        </w:tc>
      </w:tr>
      <w:tr w:rsidR="00DA297B" w:rsidRPr="007D78F9" w:rsidTr="00F0450B">
        <w:trPr>
          <w:trHeight w:val="172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297B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7E54FD" w:rsidRDefault="00C3594F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54FD">
              <w:rPr>
                <w:rFonts w:ascii="Arial" w:hAnsi="Arial" w:cs="Arial"/>
                <w:color w:val="000000"/>
                <w:sz w:val="20"/>
                <w:szCs w:val="20"/>
              </w:rPr>
              <w:t>MIEJSCE PROWADZENIA DZIAŁALNOŚCI</w:t>
            </w:r>
          </w:p>
          <w:p w:rsidR="0017132F" w:rsidRPr="007D78F9" w:rsidRDefault="00D865BF" w:rsidP="00D865BF">
            <w:pPr>
              <w:pStyle w:val="Zawartotabeli"/>
              <w:snapToGrid w:val="0"/>
              <w:jc w:val="both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miejscowość, kod pocztowy ulica, nr budynku i lokalu – </w:t>
            </w:r>
            <w:r w:rsidR="00A94D79"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zgodnie z dokumentem rejestrowym; </w:t>
            </w: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wypełnić, jeśli adres jest inny niż podany w pkt 2</w:t>
            </w:r>
          </w:p>
        </w:tc>
      </w:tr>
      <w:tr w:rsidR="00DA297B" w:rsidRPr="007D78F9" w:rsidTr="00F0450B">
        <w:trPr>
          <w:trHeight w:val="143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3448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7E54FD" w:rsidRDefault="00C3594F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DO KORESPONDENCJI </w:t>
            </w:r>
          </w:p>
          <w:p w:rsidR="0017132F" w:rsidRPr="007D78F9" w:rsidRDefault="00D865BF" w:rsidP="00D865BF">
            <w:pPr>
              <w:pStyle w:val="Zawartotabeli"/>
              <w:snapToGrid w:val="0"/>
              <w:jc w:val="both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miejscowość, kod pocztowy ulica, nr budynku i lokalu – wypełnić, jeśli adres jest inny niż podany w pkt 2</w:t>
            </w:r>
          </w:p>
        </w:tc>
      </w:tr>
      <w:tr w:rsidR="00DA297B" w:rsidRPr="007D78F9" w:rsidTr="00F0450B">
        <w:trPr>
          <w:trHeight w:val="82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65BF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D865BF" w:rsidRPr="007D78F9" w:rsidRDefault="00D865BF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D865BF" w:rsidRPr="007D78F9" w:rsidRDefault="00F177C2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identyfikacji podatkowej </w:t>
            </w:r>
            <w:r w:rsidR="00461594" w:rsidRPr="007D78F9">
              <w:rPr>
                <w:rFonts w:ascii="Arial" w:hAnsi="Arial"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35" w:type="dxa"/>
            <w:gridSpan w:val="3"/>
            <w:shd w:val="clear" w:color="auto" w:fill="DCDCDC"/>
            <w:vAlign w:val="center"/>
          </w:tcPr>
          <w:p w:rsidR="00D865BF" w:rsidRPr="007D78F9" w:rsidRDefault="00F177C2" w:rsidP="00EA1E1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Numer identyfikacyjny w krajowym rejestrze urzędowym podmiotów gospodarki narodowej</w:t>
            </w:r>
          </w:p>
          <w:p w:rsidR="00931595" w:rsidRPr="007D78F9" w:rsidRDefault="00461594" w:rsidP="00EA1E1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</w:rPr>
              <w:t>REGON</w:t>
            </w:r>
          </w:p>
        </w:tc>
        <w:tc>
          <w:tcPr>
            <w:tcW w:w="3218" w:type="dxa"/>
            <w:gridSpan w:val="2"/>
            <w:shd w:val="clear" w:color="auto" w:fill="DCDCDC"/>
            <w:vAlign w:val="center"/>
          </w:tcPr>
          <w:p w:rsidR="008B42AD" w:rsidRPr="007D78F9" w:rsidRDefault="00CE0A91" w:rsidP="00EA1E1E">
            <w:pPr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</w:t>
            </w:r>
            <w:r w:rsidR="00461594" w:rsidRPr="007D78F9">
              <w:rPr>
                <w:rFonts w:ascii="Arial" w:hAnsi="Arial" w:cs="Arial"/>
                <w:color w:val="000000"/>
                <w:sz w:val="20"/>
                <w:szCs w:val="20"/>
              </w:rPr>
              <w:t>KRS</w:t>
            </w:r>
          </w:p>
          <w:p w:rsidR="00D865BF" w:rsidRPr="007D78F9" w:rsidRDefault="008B42AD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>(w przypadku pracodawców</w:t>
            </w:r>
            <w:r w:rsidR="00C84045"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 wpisanych do KRS)</w:t>
            </w:r>
          </w:p>
        </w:tc>
      </w:tr>
      <w:tr w:rsidR="00D865BF" w:rsidRPr="007D78F9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D865BF" w:rsidRPr="007D78F9" w:rsidRDefault="00D865BF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9D9D9"/>
            <w:vAlign w:val="center"/>
          </w:tcPr>
          <w:p w:rsidR="00D35E33" w:rsidRPr="007D78F9" w:rsidRDefault="000D5A70" w:rsidP="00D35E33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25" type="#_x0000_t75" style="width:12pt;height:18.75pt" o:ole="">
                  <v:imagedata r:id="rId13" o:title=""/>
                </v:shape>
                <w:control r:id="rId14" w:name="TextBox45110275" w:shapeid="_x0000_i132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27" type="#_x0000_t75" style="width:12pt;height:18.75pt" o:ole="">
                  <v:imagedata r:id="rId13" o:title=""/>
                </v:shape>
                <w:control r:id="rId15" w:name="TextBox45110285" w:shapeid="_x0000_i132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29" type="#_x0000_t75" style="width:12pt;height:18.75pt" o:ole="">
                  <v:imagedata r:id="rId13" o:title=""/>
                </v:shape>
                <w:control r:id="rId16" w:name="TextBox45110295" w:shapeid="_x0000_i1329"/>
              </w:object>
            </w:r>
            <w:r w:rsidR="005F0D75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1" type="#_x0000_t75" style="width:12pt;height:18.75pt" o:ole="">
                  <v:imagedata r:id="rId13" o:title=""/>
                </v:shape>
                <w:control r:id="rId17" w:name="TextBox4511023" w:shapeid="_x0000_i1331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3" type="#_x0000_t75" style="width:12pt;height:18.75pt" o:ole="">
                  <v:imagedata r:id="rId13" o:title=""/>
                </v:shape>
                <w:control r:id="rId18" w:name="TextBox4511024" w:shapeid="_x0000_i1333"/>
              </w:object>
            </w:r>
            <w:r w:rsidR="00D35E33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5" type="#_x0000_t75" style="width:12pt;height:18.75pt" o:ole="">
                  <v:imagedata r:id="rId13" o:title=""/>
                </v:shape>
                <w:control r:id="rId19" w:name="TextBox4511025" w:shapeid="_x0000_i1335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7" type="#_x0000_t75" style="width:12pt;height:18.75pt" o:ole="">
                  <v:imagedata r:id="rId13" o:title=""/>
                </v:shape>
                <w:control r:id="rId20" w:name="TextBox4511026" w:shapeid="_x0000_i1337"/>
              </w:object>
            </w:r>
            <w:r w:rsidR="00D35E33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9" type="#_x0000_t75" style="width:12pt;height:18.75pt" o:ole="">
                  <v:imagedata r:id="rId13" o:title=""/>
                </v:shape>
                <w:control r:id="rId21" w:name="TextBox4511027" w:shapeid="_x0000_i1339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1" type="#_x0000_t75" style="width:12pt;height:18.75pt" o:ole="">
                  <v:imagedata r:id="rId13" o:title=""/>
                </v:shape>
                <w:control r:id="rId22" w:name="TextBox4511028" w:shapeid="_x0000_i1341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3" type="#_x0000_t75" style="width:12pt;height:18.75pt" o:ole="">
                  <v:imagedata r:id="rId13" o:title=""/>
                </v:shape>
                <w:control r:id="rId23" w:name="TextBox4511029" w:shapeid="_x0000_i1343"/>
              </w:object>
            </w:r>
          </w:p>
        </w:tc>
        <w:tc>
          <w:tcPr>
            <w:tcW w:w="2735" w:type="dxa"/>
            <w:gridSpan w:val="3"/>
            <w:shd w:val="clear" w:color="auto" w:fill="D9D9D9"/>
            <w:vAlign w:val="center"/>
          </w:tcPr>
          <w:p w:rsidR="00D865BF" w:rsidRPr="007D78F9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5" type="#_x0000_t75" style="width:12pt;height:18.75pt" o:ole="">
                  <v:imagedata r:id="rId13" o:title=""/>
                </v:shape>
                <w:control r:id="rId24" w:name="TextBox45110271" w:shapeid="_x0000_i134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7" type="#_x0000_t75" style="width:12pt;height:18.75pt" o:ole="">
                  <v:imagedata r:id="rId13" o:title=""/>
                </v:shape>
                <w:control r:id="rId25" w:name="TextBox45110281" w:shapeid="_x0000_i134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9" type="#_x0000_t75" style="width:12pt;height:18.75pt" o:ole="">
                  <v:imagedata r:id="rId13" o:title=""/>
                </v:shape>
                <w:control r:id="rId26" w:name="TextBox45110291" w:shapeid="_x0000_i134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1" type="#_x0000_t75" style="width:12pt;height:18.75pt" o:ole="">
                  <v:imagedata r:id="rId13" o:title=""/>
                </v:shape>
                <w:control r:id="rId27" w:name="TextBox45110272" w:shapeid="_x0000_i135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3" type="#_x0000_t75" style="width:12pt;height:18.75pt" o:ole="">
                  <v:imagedata r:id="rId13" o:title=""/>
                </v:shape>
                <w:control r:id="rId28" w:name="TextBox45110282" w:shapeid="_x0000_i135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5" type="#_x0000_t75" style="width:12pt;height:18.75pt" o:ole="">
                  <v:imagedata r:id="rId13" o:title=""/>
                </v:shape>
                <w:control r:id="rId29" w:name="TextBox45110292" w:shapeid="_x0000_i135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7" type="#_x0000_t75" style="width:12pt;height:18.75pt" o:ole="">
                  <v:imagedata r:id="rId13" o:title=""/>
                </v:shape>
                <w:control r:id="rId30" w:name="TextBox45110273" w:shapeid="_x0000_i135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9" type="#_x0000_t75" style="width:12pt;height:18.75pt" o:ole="">
                  <v:imagedata r:id="rId13" o:title=""/>
                </v:shape>
                <w:control r:id="rId31" w:name="TextBox45110283" w:shapeid="_x0000_i135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1" type="#_x0000_t75" style="width:12pt;height:18.75pt" o:ole="">
                  <v:imagedata r:id="rId13" o:title=""/>
                </v:shape>
                <w:control r:id="rId32" w:name="TextBox45110293" w:shapeid="_x0000_i1361"/>
              </w:object>
            </w:r>
          </w:p>
        </w:tc>
        <w:tc>
          <w:tcPr>
            <w:tcW w:w="3218" w:type="dxa"/>
            <w:gridSpan w:val="2"/>
            <w:shd w:val="clear" w:color="auto" w:fill="D9D9D9"/>
            <w:vAlign w:val="center"/>
          </w:tcPr>
          <w:p w:rsidR="00D865BF" w:rsidRPr="007D78F9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3" type="#_x0000_t75" style="width:12pt;height:18.75pt" o:ole="">
                  <v:imagedata r:id="rId13" o:title=""/>
                </v:shape>
                <w:control r:id="rId33" w:name="TextBox451102711" w:shapeid="_x0000_i136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5" type="#_x0000_t75" style="width:12pt;height:18.75pt" o:ole="">
                  <v:imagedata r:id="rId13" o:title=""/>
                </v:shape>
                <w:control r:id="rId34" w:name="TextBox451102811" w:shapeid="_x0000_i136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7" type="#_x0000_t75" style="width:12pt;height:18.75pt" o:ole="">
                  <v:imagedata r:id="rId13" o:title=""/>
                </v:shape>
                <w:control r:id="rId35" w:name="TextBox451102911" w:shapeid="_x0000_i136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9" type="#_x0000_t75" style="width:12pt;height:18.75pt" o:ole="">
                  <v:imagedata r:id="rId13" o:title=""/>
                </v:shape>
                <w:control r:id="rId36" w:name="TextBox451102721" w:shapeid="_x0000_i136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1" type="#_x0000_t75" style="width:12pt;height:18.75pt" o:ole="">
                  <v:imagedata r:id="rId13" o:title=""/>
                </v:shape>
                <w:control r:id="rId37" w:name="TextBox451102821" w:shapeid="_x0000_i137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3" type="#_x0000_t75" style="width:12pt;height:18.75pt" o:ole="">
                  <v:imagedata r:id="rId13" o:title=""/>
                </v:shape>
                <w:control r:id="rId38" w:name="TextBox451102921" w:shapeid="_x0000_i137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5" type="#_x0000_t75" style="width:12pt;height:18.75pt" o:ole="">
                  <v:imagedata r:id="rId13" o:title=""/>
                </v:shape>
                <w:control r:id="rId39" w:name="TextBox451102731" w:shapeid="_x0000_i137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7" type="#_x0000_t75" style="width:12pt;height:18.75pt" o:ole="">
                  <v:imagedata r:id="rId13" o:title=""/>
                </v:shape>
                <w:control r:id="rId40" w:name="TextBox451102831" w:shapeid="_x0000_i137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9" type="#_x0000_t75" style="width:12pt;height:18.75pt" o:ole="">
                  <v:imagedata r:id="rId13" o:title=""/>
                </v:shape>
                <w:control r:id="rId41" w:name="TextBox451102931" w:shapeid="_x0000_i1379"/>
              </w:object>
            </w:r>
            <w:r w:rsidR="001C5BDB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1" type="#_x0000_t75" style="width:12pt;height:18.75pt" o:ole="">
                  <v:imagedata r:id="rId13" o:title=""/>
                </v:shape>
                <w:control r:id="rId42" w:name="TextBox4511029311" w:shapeid="_x0000_i1381"/>
              </w:object>
            </w:r>
          </w:p>
        </w:tc>
      </w:tr>
      <w:tr w:rsidR="00C0551A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C0551A" w:rsidRPr="007D78F9" w:rsidRDefault="00C0551A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C0551A" w:rsidRPr="007D78F9" w:rsidRDefault="0065101A" w:rsidP="00916C7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OZNACZENIE PRZEWAŻAJĄCEGO RODZAJU PROWADZONEJ DZIAŁALNOŚCI GOSPODARCZEJ</w:t>
            </w:r>
          </w:p>
        </w:tc>
      </w:tr>
      <w:tr w:rsidR="002A4638" w:rsidRPr="007D78F9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A4638" w:rsidRPr="007D78F9" w:rsidRDefault="002A4638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81" w:type="dxa"/>
            <w:gridSpan w:val="8"/>
            <w:tcBorders>
              <w:top w:val="nil"/>
              <w:bottom w:val="nil"/>
            </w:tcBorders>
            <w:shd w:val="clear" w:color="auto" w:fill="DCDCDC"/>
          </w:tcPr>
          <w:p w:rsidR="002A4638" w:rsidRPr="007D78F9" w:rsidRDefault="002A4638" w:rsidP="00F0450B">
            <w:pPr>
              <w:pStyle w:val="Zawartotabeli"/>
              <w:snapToGrid w:val="0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PKD</w:t>
            </w:r>
            <w:r w:rsidR="008719A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0450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3" type="#_x0000_t75" style="width:18.75pt;height:18pt" o:ole="">
                  <v:imagedata r:id="rId43" o:title=""/>
                </v:shape>
                <w:control r:id="rId44" w:name="TextBox451101" w:shapeid="_x0000_i138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5" type="#_x0000_t75" style="width:18.75pt;height:18pt" o:ole="">
                  <v:imagedata r:id="rId43" o:title=""/>
                </v:shape>
                <w:control r:id="rId45" w:name="TextBox451111" w:shapeid="_x0000_i1385"/>
              </w:object>
            </w:r>
            <w:r w:rsidRPr="007D78F9">
              <w:rPr>
                <w:rFonts w:ascii="Bauhaus 93" w:hAnsi="Bauhaus 93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7" type="#_x0000_t75" style="width:18.75pt;height:18pt" o:ole="">
                  <v:imagedata r:id="rId43" o:title=""/>
                </v:shape>
                <w:control r:id="rId46" w:name="TextBox45110" w:shapeid="_x0000_i138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9" type="#_x0000_t75" style="width:18.75pt;height:18pt" o:ole="">
                  <v:imagedata r:id="rId43" o:title=""/>
                </v:shape>
                <w:control r:id="rId47" w:name="TextBox45111" w:shapeid="_x0000_i1389"/>
              </w:object>
            </w:r>
            <w:r w:rsidRPr="007D78F9">
              <w:rPr>
                <w:rFonts w:ascii="Bauhaus 93" w:hAnsi="Bauhaus 93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object w:dxaOrig="225" w:dyaOrig="225">
                <v:shape id="_x0000_i1391" type="#_x0000_t75" style="width:27pt;height:18pt" o:ole="">
                  <v:imagedata r:id="rId48" o:title=""/>
                </v:shape>
                <w:control r:id="rId49" w:name="TextBox45112" w:shapeid="_x0000_i1391"/>
              </w:object>
            </w:r>
          </w:p>
        </w:tc>
      </w:tr>
      <w:tr w:rsidR="008735E3" w:rsidRPr="007D78F9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735E3" w:rsidRPr="007D78F9" w:rsidRDefault="00F168E2" w:rsidP="008735E3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</w:t>
            </w:r>
            <w:r w:rsidR="008735E3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tcBorders>
              <w:bottom w:val="nil"/>
            </w:tcBorders>
            <w:shd w:val="clear" w:color="auto" w:fill="DCDCDC"/>
          </w:tcPr>
          <w:p w:rsidR="008735E3" w:rsidRPr="007D78F9" w:rsidRDefault="008735E3" w:rsidP="008735E3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0081">
              <w:rPr>
                <w:rFonts w:ascii="Arial" w:hAnsi="Arial" w:cs="Arial"/>
                <w:color w:val="000000"/>
                <w:sz w:val="20"/>
                <w:szCs w:val="20"/>
              </w:rPr>
              <w:t>NUMER RACHUNKU BANKOWEGO</w:t>
            </w:r>
            <w:r w:rsidR="00610081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WNIOSKODAWCY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10E1E"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  <w:p w:rsidR="00D55514" w:rsidRPr="007D78F9" w:rsidRDefault="00D55514" w:rsidP="007B62F4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  <w:p w:rsidR="00D55514" w:rsidRPr="007D78F9" w:rsidRDefault="00D55514" w:rsidP="00D55514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3" type="#_x0000_t75" style="width:15.75pt;height:18.75pt" o:ole="">
                  <v:imagedata r:id="rId50" o:title=""/>
                </v:shape>
                <w:control r:id="rId51" w:name="TextBox45110210" w:shapeid="_x0000_i139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5" type="#_x0000_t75" style="width:15.75pt;height:18.75pt" o:ole="">
                  <v:imagedata r:id="rId50" o:title=""/>
                </v:shape>
                <w:control r:id="rId52" w:name="TextBox45110211" w:shapeid="_x0000_i139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7" type="#_x0000_t75" style="width:15.75pt;height:18.75pt" o:ole="">
                  <v:imagedata r:id="rId50" o:title=""/>
                </v:shape>
                <w:control r:id="rId53" w:name="TextBox45110212" w:shapeid="_x0000_i139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9" type="#_x0000_t75" style="width:15.75pt;height:18.75pt" o:ole="">
                  <v:imagedata r:id="rId50" o:title=""/>
                </v:shape>
                <w:control r:id="rId54" w:name="TextBox45110213" w:shapeid="_x0000_i139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1" type="#_x0000_t75" style="width:15.75pt;height:18.75pt" o:ole="">
                  <v:imagedata r:id="rId50" o:title=""/>
                </v:shape>
                <w:control r:id="rId55" w:name="TextBox45110214" w:shapeid="_x0000_i140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3" type="#_x0000_t75" style="width:15.75pt;height:18.75pt" o:ole="">
                  <v:imagedata r:id="rId50" o:title=""/>
                </v:shape>
                <w:control r:id="rId56" w:name="TextBox45110215" w:shapeid="_x0000_i140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5" type="#_x0000_t75" style="width:15.75pt;height:18.75pt" o:ole="">
                  <v:imagedata r:id="rId50" o:title=""/>
                </v:shape>
                <w:control r:id="rId57" w:name="TextBox45110216" w:shapeid="_x0000_i140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7" type="#_x0000_t75" style="width:15.75pt;height:18.75pt" o:ole="">
                  <v:imagedata r:id="rId50" o:title=""/>
                </v:shape>
                <w:control r:id="rId58" w:name="TextBox45110217" w:shapeid="_x0000_i140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9" type="#_x0000_t75" style="width:15.75pt;height:18.75pt" o:ole="">
                  <v:imagedata r:id="rId50" o:title=""/>
                </v:shape>
                <w:control r:id="rId59" w:name="TextBox45110218" w:shapeid="_x0000_i140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1" type="#_x0000_t75" style="width:15.75pt;height:18.75pt" o:ole="">
                  <v:imagedata r:id="rId50" o:title=""/>
                </v:shape>
                <w:control r:id="rId60" w:name="TextBox45110219" w:shapeid="_x0000_i141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3" type="#_x0000_t75" style="width:15.75pt;height:18.75pt" o:ole="">
                  <v:imagedata r:id="rId50" o:title=""/>
                </v:shape>
                <w:control r:id="rId61" w:name="TextBox45110220" w:shapeid="_x0000_i141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5" type="#_x0000_t75" style="width:15.75pt;height:18.75pt" o:ole="">
                  <v:imagedata r:id="rId50" o:title=""/>
                </v:shape>
                <w:control r:id="rId62" w:name="TextBox45110221" w:shapeid="_x0000_i141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7" type="#_x0000_t75" style="width:15.75pt;height:18.75pt" o:ole="">
                  <v:imagedata r:id="rId50" o:title=""/>
                </v:shape>
                <w:control r:id="rId63" w:name="TextBox45110222" w:shapeid="_x0000_i141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9" type="#_x0000_t75" style="width:15.75pt;height:18.75pt" o:ole="">
                  <v:imagedata r:id="rId50" o:title=""/>
                </v:shape>
                <w:control r:id="rId64" w:name="TextBox45110223" w:shapeid="_x0000_i141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1" type="#_x0000_t75" style="width:15.75pt;height:18.75pt" o:ole="">
                  <v:imagedata r:id="rId50" o:title=""/>
                </v:shape>
                <w:control r:id="rId65" w:name="TextBox45110224" w:shapeid="_x0000_i142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3" type="#_x0000_t75" style="width:15.75pt;height:18.75pt" o:ole="">
                  <v:imagedata r:id="rId50" o:title=""/>
                </v:shape>
                <w:control r:id="rId66" w:name="TextBox45110225" w:shapeid="_x0000_i142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5" type="#_x0000_t75" style="width:15.75pt;height:18.75pt" o:ole="">
                  <v:imagedata r:id="rId50" o:title=""/>
                </v:shape>
                <w:control r:id="rId67" w:name="TextBox45110226" w:shapeid="_x0000_i142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7" type="#_x0000_t75" style="width:15.75pt;height:18.75pt" o:ole="">
                  <v:imagedata r:id="rId50" o:title=""/>
                </v:shape>
                <w:control r:id="rId68" w:name="TextBox45110227" w:shapeid="_x0000_i142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9" type="#_x0000_t75" style="width:15.75pt;height:18.75pt" o:ole="">
                  <v:imagedata r:id="rId50" o:title=""/>
                </v:shape>
                <w:control r:id="rId69" w:name="TextBox451102241" w:shapeid="_x0000_i142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1" type="#_x0000_t75" style="width:15.75pt;height:18.75pt" o:ole="">
                  <v:imagedata r:id="rId50" o:title=""/>
                </v:shape>
                <w:control r:id="rId70" w:name="TextBox451102251" w:shapeid="_x0000_i143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3" type="#_x0000_t75" style="width:15.75pt;height:18.75pt" o:ole="">
                  <v:imagedata r:id="rId50" o:title=""/>
                </v:shape>
                <w:control r:id="rId71" w:name="TextBox451102261" w:shapeid="_x0000_i143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5" type="#_x0000_t75" style="width:15.75pt;height:18.75pt" o:ole="">
                  <v:imagedata r:id="rId50" o:title=""/>
                </v:shape>
                <w:control r:id="rId72" w:name="TextBox451102271" w:shapeid="_x0000_i1435"/>
              </w:objec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7" type="#_x0000_t75" style="width:15.75pt;height:18.75pt" o:ole="">
                  <v:imagedata r:id="rId50" o:title=""/>
                </v:shape>
                <w:control r:id="rId73" w:name="TextBox451102242" w:shapeid="_x0000_i143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9" type="#_x0000_t75" style="width:15.75pt;height:18.75pt" o:ole="">
                  <v:imagedata r:id="rId50" o:title=""/>
                </v:shape>
                <w:control r:id="rId74" w:name="TextBox451102252" w:shapeid="_x0000_i143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1" type="#_x0000_t75" style="width:15.75pt;height:18.75pt" o:ole="">
                  <v:imagedata r:id="rId50" o:title=""/>
                </v:shape>
                <w:control r:id="rId75" w:name="TextBox451102262" w:shapeid="_x0000_i144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3" type="#_x0000_t75" style="width:15.75pt;height:18.75pt" o:ole="">
                  <v:imagedata r:id="rId50" o:title=""/>
                </v:shape>
                <w:control r:id="rId76" w:name="TextBox451102272" w:shapeid="_x0000_i1443"/>
              </w:object>
            </w:r>
          </w:p>
          <w:p w:rsidR="00956F36" w:rsidRPr="007D78F9" w:rsidRDefault="00956F36" w:rsidP="00610081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</w:tc>
      </w:tr>
      <w:tr w:rsidR="002D7A2A" w:rsidRPr="007D78F9" w:rsidTr="00673DCF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2D7A2A" w:rsidRPr="007D78F9" w:rsidRDefault="002D7A2A" w:rsidP="008735E3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3" w:type="dxa"/>
            <w:vMerge w:val="restart"/>
            <w:tcBorders>
              <w:right w:val="nil"/>
            </w:tcBorders>
            <w:shd w:val="clear" w:color="auto" w:fill="DCDCDC"/>
            <w:textDirection w:val="btLr"/>
            <w:vAlign w:val="center"/>
          </w:tcPr>
          <w:p w:rsidR="002D7A2A" w:rsidRPr="00C27A9B" w:rsidRDefault="002D7A2A" w:rsidP="00F16371">
            <w:pPr>
              <w:pStyle w:val="Zawartotabeli"/>
              <w:snapToGrid w:val="0"/>
              <w:ind w:left="113" w:right="113"/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  <w:vAlign w:val="center"/>
          </w:tcPr>
          <w:p w:rsidR="002D7A2A" w:rsidRPr="00CC0EED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i/>
                <w:color w:val="000000"/>
                <w:sz w:val="14"/>
                <w:szCs w:val="14"/>
              </w:rPr>
            </w:pP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ZATRUDNIONYCH PRACOWNIKÓW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9278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D7A2A" w:rsidRPr="00392785" w:rsidRDefault="002D7A2A" w:rsidP="00CC0EED">
            <w:pPr>
              <w:pStyle w:val="Zawartotabeli"/>
              <w:snapToGrid w:val="0"/>
              <w:ind w:left="370"/>
              <w:rPr>
                <w:color w:val="000000"/>
                <w:sz w:val="14"/>
                <w:szCs w:val="14"/>
              </w:rPr>
            </w:pPr>
            <w:r w:rsidRPr="00392785">
              <w:rPr>
                <w:rFonts w:ascii="Arial" w:hAnsi="Arial" w:cs="Arial"/>
                <w:color w:val="000000"/>
                <w:sz w:val="14"/>
                <w:szCs w:val="14"/>
              </w:rPr>
              <w:t>stan na dzień </w:t>
            </w:r>
            <w:r w:rsidR="00392785">
              <w:rPr>
                <w:rFonts w:ascii="Arial" w:hAnsi="Arial" w:cs="Arial"/>
                <w:color w:val="000000"/>
                <w:sz w:val="14"/>
                <w:szCs w:val="14"/>
              </w:rPr>
              <w:t>złożenia wniosku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8735E3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5" type="#_x0000_t75" style="width:47.25pt;height:18pt" o:ole="">
                  <v:imagedata r:id="rId77" o:title=""/>
                </v:shape>
                <w:control r:id="rId78" w:name="TextBox45172" w:shapeid="_x0000_i1445"/>
              </w:object>
            </w:r>
          </w:p>
        </w:tc>
      </w:tr>
      <w:tr w:rsidR="002D7A2A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Default="002D7A2A" w:rsidP="00B6598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</w:tcPr>
          <w:p w:rsidR="002D7A2A" w:rsidRPr="00CC0EED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 </w:t>
            </w: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PERSONELU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514B57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z uwzględnieniem przedsiębiorstw powiązanych</w:t>
            </w:r>
            <w:r w:rsidRPr="00514B57">
              <w:rPr>
                <w:rFonts w:ascii="Arial" w:hAnsi="Arial" w:cs="Arial"/>
                <w:color w:val="00B050"/>
                <w:sz w:val="22"/>
                <w:szCs w:val="22"/>
                <w:vertAlign w:val="superscript"/>
              </w:rPr>
              <w:t xml:space="preserve"> </w:t>
            </w:r>
            <w:r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392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0EE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</w:t>
            </w:r>
          </w:p>
          <w:p w:rsidR="002D7A2A" w:rsidRPr="00392785" w:rsidRDefault="002D7A2A" w:rsidP="00B6598C">
            <w:pPr>
              <w:pStyle w:val="Zawartotabeli"/>
              <w:snapToGrid w:val="0"/>
              <w:ind w:left="3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785">
              <w:rPr>
                <w:rFonts w:ascii="Arial" w:hAnsi="Arial" w:cs="Arial"/>
                <w:color w:val="000000"/>
                <w:sz w:val="14"/>
                <w:szCs w:val="14"/>
              </w:rPr>
              <w:t>stan na dzień ostatniego zamkniętego roku </w:t>
            </w:r>
            <w:r w:rsidR="00392785">
              <w:rPr>
                <w:rFonts w:ascii="Arial" w:hAnsi="Arial" w:cs="Arial"/>
                <w:color w:val="000000"/>
                <w:sz w:val="14"/>
                <w:szCs w:val="14"/>
              </w:rPr>
              <w:t>podatkowego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B6598C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7" type="#_x0000_t75" style="width:47.25pt;height:18pt" o:ole="">
                  <v:imagedata r:id="rId77" o:title=""/>
                </v:shape>
                <w:control r:id="rId79" w:name="TextBox451731" w:shapeid="_x0000_i1447"/>
              </w:object>
            </w:r>
          </w:p>
        </w:tc>
      </w:tr>
      <w:tr w:rsidR="002D7A2A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Default="002D7A2A" w:rsidP="00B6598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bottom w:val="nil"/>
              <w:right w:val="nil"/>
            </w:tcBorders>
            <w:shd w:val="clear" w:color="auto" w:fill="DCDCDC"/>
            <w:vAlign w:val="center"/>
          </w:tcPr>
          <w:p w:rsidR="002D7A2A" w:rsidRPr="00CA398A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ŁĄCZNA LICZBA </w:t>
            </w: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OSÓB ZAPLANOWANYCH DO OBJĘCIA DOFINANSOWANIEM KFS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B6598C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9" type="#_x0000_t75" style="width:47.25pt;height:18pt" o:ole="">
                  <v:imagedata r:id="rId77" o:title=""/>
                </v:shape>
                <w:control r:id="rId80" w:name="TextBox451721" w:shapeid="_x0000_i1449"/>
              </w:object>
            </w:r>
          </w:p>
        </w:tc>
      </w:tr>
      <w:tr w:rsidR="008D0895" w:rsidRPr="007D78F9" w:rsidTr="008D0895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8D0895" w:rsidRDefault="008D0895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8" w:type="dxa"/>
            <w:gridSpan w:val="7"/>
            <w:tcBorders>
              <w:left w:val="single" w:sz="4" w:space="0" w:color="auto"/>
            </w:tcBorders>
            <w:shd w:val="clear" w:color="auto" w:fill="DCDCDC"/>
            <w:vAlign w:val="center"/>
          </w:tcPr>
          <w:p w:rsidR="008D0895" w:rsidRPr="00673DCF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3DCF">
              <w:rPr>
                <w:rFonts w:ascii="Arial" w:hAnsi="Arial" w:cs="Arial"/>
                <w:color w:val="000000"/>
                <w:sz w:val="18"/>
                <w:szCs w:val="18"/>
              </w:rPr>
              <w:t>W TYM</w:t>
            </w: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18"/>
                <w:szCs w:val="18"/>
              </w:rPr>
            </w:pPr>
            <w:r w:rsidRPr="00673DCF">
              <w:rPr>
                <w:rFonts w:ascii="Arial" w:hAnsi="Arial" w:cs="Arial"/>
                <w:sz w:val="18"/>
                <w:szCs w:val="18"/>
              </w:rPr>
              <w:t>Wg grup wiekowych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673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673DCF" w:rsidP="00673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tym kobiet</w:t>
            </w: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15 - 24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25 - 34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35 - 44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 i więcej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D0895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WIELKOŚĆ</w:t>
            </w:r>
            <w:r w:rsid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PRZEDSIĘBIORSTWA</w:t>
            </w:r>
          </w:p>
        </w:tc>
      </w:tr>
      <w:tr w:rsidR="008D0895" w:rsidRPr="007D78F9" w:rsidTr="00673DCF">
        <w:trPr>
          <w:trHeight w:val="20"/>
        </w:trPr>
        <w:tc>
          <w:tcPr>
            <w:tcW w:w="6886" w:type="dxa"/>
            <w:gridSpan w:val="9"/>
            <w:shd w:val="clear" w:color="auto" w:fill="auto"/>
          </w:tcPr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1) Mikro przedsiębiorstwa definiuje się jako przedsiębiorstwa, które: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10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2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roczna suma bilansowa nie przekracza 2 milionów EURO**,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2) Małe przedsiębiorstwa definiuje się jako przedsiębiorstwa, które 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50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10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roczna suma bilansowa nie przekracza 10 milionów EURO**,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3) Średnie przedsiębiorstwa definiuje się jako przedsiębiorstwa, które: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250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50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 xml:space="preserve">  - roczna suma bilansowa nie przekracza 43 milionów EURO**.</w:t>
            </w:r>
          </w:p>
          <w:p w:rsidR="008D0895" w:rsidRPr="000C1FD2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>* średniorocznie</w:t>
            </w:r>
          </w:p>
          <w:p w:rsidR="008D0895" w:rsidRPr="000C1FD2" w:rsidRDefault="008D0895" w:rsidP="00965931">
            <w:pPr>
              <w:pStyle w:val="Zawartotabeli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>** netto</w:t>
            </w:r>
          </w:p>
          <w:p w:rsidR="006B6A58" w:rsidRPr="007D78F9" w:rsidRDefault="006B6A58" w:rsidP="00514B57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Strukturę wielkości przedsiębiorstwa określa załącznik </w:t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Nr 1 do rozporządzenia Komisji (UE)</w:t>
            </w:r>
            <w:r w:rsidR="00965931"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Nr 651/2014 z dnia 17 czerwca 2014r. uznające niektóre rodzaje pomocy za zgodne ze wspólnym rynkiem wewnętrznym w zastosowaniu art. 107 i 108 Traktatu</w:t>
            </w:r>
            <w:r w:rsidR="000C1FD2"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</w:t>
            </w:r>
            <w:r w:rsidR="000C1FD2">
              <w:rPr>
                <w:rFonts w:ascii="Arial" w:hAnsi="Arial" w:cs="Arial"/>
                <w:color w:val="000000"/>
                <w:sz w:val="16"/>
                <w:szCs w:val="16"/>
              </w:rPr>
              <w:t>załącznik</w:t>
            </w:r>
            <w:r w:rsidR="000C1FD2"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 nr I do rozporządzenia Komisji (WE) nr 800/2008 z dnia 6 sierpnia 2008 r. </w:t>
            </w:r>
            <w:r w:rsidR="000C1FD2"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uznającego niektóre rodzaje pomocy za zgodne ze wspólnym rynkiem w zastosowaniu art. 87 i 88 Traktatu (ogólne rozporządzenie w sprawie wyłączeń blokowych</w:t>
            </w:r>
          </w:p>
        </w:tc>
        <w:tc>
          <w:tcPr>
            <w:tcW w:w="2895" w:type="dxa"/>
            <w:shd w:val="clear" w:color="auto" w:fill="auto"/>
          </w:tcPr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51" type="#_x0000_t75" style="width:11.25pt;height:15.75pt" o:ole="">
                  <v:imagedata r:id="rId81" o:title=""/>
                </v:shape>
                <w:control r:id="rId82" w:name="CheckBox312111113131" w:shapeid="_x0000_i1451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MIKRO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53" type="#_x0000_t75" style="width:11.25pt;height:15.75pt" o:ole="">
                  <v:imagedata r:id="rId81" o:title=""/>
                </v:shape>
                <w:control r:id="rId83" w:name="CheckBox312111113141" w:shapeid="_x0000_i1453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MAŁE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55" type="#_x0000_t75" style="width:11.25pt;height:15.75pt" o:ole="">
                  <v:imagedata r:id="rId81" o:title=""/>
                </v:shape>
                <w:control r:id="rId84" w:name="CheckBox312111113151" w:shapeid="_x0000_i1455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ŚREDNIE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57" type="#_x0000_t75" style="width:11.25pt;height:15.75pt" o:ole="">
                  <v:imagedata r:id="rId81" o:title=""/>
                </v:shape>
                <w:control r:id="rId85" w:name="CheckBox312111113162" w:shapeid="_x0000_i1457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143EE7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- </w:t>
            </w:r>
            <w:r w:rsidR="006B6A58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DUZE</w:t>
            </w:r>
          </w:p>
          <w:p w:rsidR="008D0895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0895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0895" w:rsidRPr="00144288" w:rsidRDefault="008D0895" w:rsidP="008D0895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1442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59" type="#_x0000_t75" style="width:11.25pt;height:15.75pt" o:ole="">
                  <v:imagedata r:id="rId81" o:title=""/>
                </v:shape>
                <w:control r:id="rId86" w:name="CheckBox3121111131621" w:shapeid="_x0000_i1459"/>
              </w:object>
            </w:r>
            <w:r w:rsidRPr="00144288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NIE DOTYCZY</w:t>
            </w:r>
          </w:p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OSOBA/Y UPRAWNIONA/E DO REPREZENTACJI I PODPISANIA UMOWY</w:t>
            </w:r>
          </w:p>
          <w:p w:rsidR="008D0895" w:rsidRPr="00514B57" w:rsidRDefault="008D0895" w:rsidP="008D0895">
            <w:pPr>
              <w:pStyle w:val="Zawartotabeli"/>
              <w:snapToGrid w:val="0"/>
              <w:rPr>
                <w:color w:val="000000"/>
                <w:sz w:val="14"/>
                <w:szCs w:val="14"/>
              </w:rPr>
            </w:pPr>
            <w:r w:rsidRPr="00514B57">
              <w:rPr>
                <w:rFonts w:ascii="Arial" w:hAnsi="Arial" w:cs="Arial"/>
                <w:color w:val="000000"/>
                <w:sz w:val="14"/>
                <w:szCs w:val="14"/>
              </w:rPr>
              <w:t>zgodnie z dokumentem rejestrowym</w:t>
            </w:r>
            <w:r w:rsidR="00514B57" w:rsidRPr="00514B57">
              <w:rPr>
                <w:rFonts w:ascii="Arial" w:hAnsi="Arial" w:cs="Arial"/>
                <w:color w:val="000000"/>
                <w:sz w:val="14"/>
                <w:szCs w:val="14"/>
              </w:rPr>
              <w:t xml:space="preserve"> lub załączonym pełnomocnictwem</w:t>
            </w:r>
          </w:p>
        </w:tc>
      </w:tr>
      <w:tr w:rsidR="008D0895" w:rsidRPr="007D78F9" w:rsidTr="00673DCF">
        <w:trPr>
          <w:trHeight w:val="261"/>
        </w:trPr>
        <w:tc>
          <w:tcPr>
            <w:tcW w:w="500" w:type="dxa"/>
            <w:gridSpan w:val="2"/>
            <w:vMerge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895" w:type="dxa"/>
            <w:shd w:val="clear" w:color="auto" w:fill="D9D9D9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DANE OSOBY UPOWAŻNIONEJ DO KONTAKTU Z URZĘDEM</w:t>
            </w:r>
          </w:p>
        </w:tc>
      </w:tr>
      <w:tr w:rsidR="008D0895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gridSpan w:val="2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066" w:type="dxa"/>
            <w:gridSpan w:val="2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895" w:type="dxa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7D78F9" w:rsidTr="00673DCF">
        <w:trPr>
          <w:trHeight w:val="63"/>
        </w:trPr>
        <w:tc>
          <w:tcPr>
            <w:tcW w:w="500" w:type="dxa"/>
            <w:gridSpan w:val="2"/>
            <w:vMerge/>
            <w:shd w:val="clear" w:color="auto" w:fill="E7E6E6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auto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shd w:val="clear" w:color="auto" w:fill="FFFFFF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329"/>
        </w:trPr>
        <w:tc>
          <w:tcPr>
            <w:tcW w:w="9781" w:type="dxa"/>
            <w:gridSpan w:val="10"/>
            <w:shd w:val="clear" w:color="auto" w:fill="DCDCDC"/>
          </w:tcPr>
          <w:p w:rsidR="008D0895" w:rsidRPr="007D78F9" w:rsidRDefault="00C42116" w:rsidP="008D0895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</w:rPr>
              <w:t>CZĘŚĆ II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8D0895" w:rsidRPr="007D78F9">
              <w:rPr>
                <w:rFonts w:ascii="Arial" w:hAnsi="Arial" w:cs="Arial"/>
                <w:b/>
                <w:color w:val="000000"/>
              </w:rPr>
              <w:t>KOSZTY PLANOWANYCH DZIAŁAŃ KSZTAŁCENIA USTAWICZNEGO</w:t>
            </w:r>
          </w:p>
        </w:tc>
      </w:tr>
      <w:tr w:rsidR="008D0895" w:rsidRPr="007D78F9" w:rsidTr="00F0450B"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CAŁKOWITA WYSOKOŚĆ WYDATKÓW NA KSZTAŁCENIE USTAWICZNE PRACOWNIKÓW I PRACODAWCY</w:t>
            </w:r>
          </w:p>
        </w:tc>
      </w:tr>
      <w:tr w:rsidR="008D0895" w:rsidRPr="007D78F9" w:rsidTr="00F0450B">
        <w:trPr>
          <w:trHeight w:val="25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256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61" type="#_x0000_t75" style="width:98.25pt;height:18pt" o:ole="">
                  <v:imagedata r:id="rId87" o:title=""/>
                </v:shape>
                <w:control r:id="rId88" w:name="TextBox2111" w:shapeid="_x0000_i1461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235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WYSOKOŚĆ WKŁADU WŁASNEGO WNOSZONEGO PRZEZ PRACODAWCĘ</w:t>
            </w:r>
          </w:p>
        </w:tc>
      </w:tr>
      <w:tr w:rsidR="008D0895" w:rsidRPr="007D78F9" w:rsidTr="00F0450B">
        <w:trPr>
          <w:trHeight w:val="140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301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63" type="#_x0000_t75" style="width:98.25pt;height:18pt" o:ole="">
                  <v:imagedata r:id="rId87" o:title=""/>
                </v:shape>
                <w:control r:id="rId89" w:name="TextBox21111" w:shapeid="_x0000_i1463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53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WNIOSKOWANA WYSOKOŚĆ ŚRODKÓW Z KFS</w:t>
            </w:r>
          </w:p>
        </w:tc>
      </w:tr>
      <w:tr w:rsidR="008D0895" w:rsidRPr="007D78F9" w:rsidTr="00F0450B">
        <w:tc>
          <w:tcPr>
            <w:tcW w:w="457" w:type="dxa"/>
            <w:vMerge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316"/>
        </w:trPr>
        <w:tc>
          <w:tcPr>
            <w:tcW w:w="457" w:type="dxa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65" type="#_x0000_t75" style="width:98.25pt;height:18pt" o:ole="">
                  <v:imagedata r:id="rId87" o:title=""/>
                </v:shape>
                <w:control r:id="rId90" w:name="TextBox21112" w:shapeid="_x0000_i1465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FFFFFF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9781" w:type="dxa"/>
            <w:gridSpan w:val="10"/>
            <w:shd w:val="clear" w:color="auto" w:fill="FFFFFF"/>
          </w:tcPr>
          <w:p w:rsidR="008D0895" w:rsidRPr="007D78F9" w:rsidRDefault="008D0895" w:rsidP="008D0895">
            <w:pPr>
              <w:pStyle w:val="Tekstprzypisudolnego"/>
              <w:spacing w:line="276" w:lineRule="auto"/>
              <w:ind w:left="0" w:firstLine="0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Powiatowy Urząd Pracy może przyznać środki KFS na sfinansowanie kosztów kształcenia ustawicznego pracowników i pracodawcy nie więcej niż do wysokości określonej w ogłoszeniu o naborze wniosków, przy czym dofinansowanie środków KFS może wynieść:</w:t>
            </w:r>
          </w:p>
          <w:p w:rsidR="008D0895" w:rsidRPr="007D78F9" w:rsidRDefault="008D0895" w:rsidP="008D0895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ab/>
              <w:t xml:space="preserve">-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80% kosztów</w:t>
            </w:r>
            <w:r w:rsidR="00577DB7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kształcenia ustawicznego,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pozostałe 20% pracod</w:t>
            </w:r>
            <w:r w:rsidR="00577DB7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awca pokryje z własnych środków</w:t>
            </w:r>
          </w:p>
          <w:p w:rsidR="008D0895" w:rsidRPr="006B6A58" w:rsidRDefault="008D0895" w:rsidP="006B6A58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ab/>
              <w:t xml:space="preserve">- </w:t>
            </w:r>
            <w:r w:rsidRPr="00B226F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100% kosztów</w:t>
            </w:r>
            <w:r w:rsidRPr="00B226F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kształcenia ustawicznego, jeżeli pracodawca należy do grupy mikroprzedsiębiorstw.</w:t>
            </w:r>
          </w:p>
        </w:tc>
      </w:tr>
      <w:tr w:rsidR="008D0895" w:rsidRPr="007D78F9" w:rsidTr="00F0450B">
        <w:tc>
          <w:tcPr>
            <w:tcW w:w="9781" w:type="dxa"/>
            <w:gridSpan w:val="10"/>
            <w:shd w:val="clear" w:color="auto" w:fill="DCDCDC"/>
          </w:tcPr>
          <w:p w:rsidR="008D0895" w:rsidRPr="007D78F9" w:rsidRDefault="00C42116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CZĘŚĆ III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8D0895" w:rsidRPr="007D78F9">
              <w:rPr>
                <w:rFonts w:ascii="Arial" w:hAnsi="Arial" w:cs="Arial"/>
                <w:b/>
                <w:color w:val="000000"/>
              </w:rPr>
              <w:t>TERMIN</w:t>
            </w:r>
          </w:p>
        </w:tc>
      </w:tr>
      <w:tr w:rsidR="008D0895" w:rsidRPr="007D78F9" w:rsidTr="00F0450B">
        <w:trPr>
          <w:trHeight w:val="913"/>
        </w:trPr>
        <w:tc>
          <w:tcPr>
            <w:tcW w:w="9781" w:type="dxa"/>
            <w:gridSpan w:val="10"/>
            <w:shd w:val="clear" w:color="auto" w:fill="DCDCDC"/>
            <w:vAlign w:val="center"/>
          </w:tcPr>
          <w:p w:rsidR="008D0895" w:rsidRPr="007D78F9" w:rsidRDefault="008D0895" w:rsidP="00E257DB">
            <w:pPr>
              <w:numPr>
                <w:ilvl w:val="0"/>
                <w:numId w:val="6"/>
              </w:numPr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PROGNOZOWANY OKRES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REALIZACJI WSKAZANYCH DZIAŁAŃ </w:t>
            </w:r>
          </w:p>
          <w:p w:rsidR="008D0895" w:rsidRPr="007D78F9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67" type="#_x0000_t75" style="width:21.75pt;height:18pt" o:ole="">
                  <v:imagedata r:id="rId91" o:title=""/>
                </v:shape>
                <w:control r:id="rId92" w:name="TextBox41211" w:shapeid="_x0000_i1467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69" type="#_x0000_t75" style="width:21.75pt;height:18pt" o:ole="">
                  <v:imagedata r:id="rId91" o:title=""/>
                </v:shape>
                <w:control r:id="rId93" w:name="TextBox4122" w:shapeid="_x0000_i1469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1" type="#_x0000_t75" style="width:38.25pt;height:18pt" o:ole="">
                  <v:imagedata r:id="rId94" o:title=""/>
                </v:shape>
                <w:control r:id="rId95" w:name="TextBox421" w:shapeid="_x0000_i1471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r.                         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3" type="#_x0000_t75" style="width:21.75pt;height:18pt" o:ole="">
                  <v:imagedata r:id="rId91" o:title=""/>
                </v:shape>
                <w:control r:id="rId96" w:name="TextBox4121" w:shapeid="_x0000_i1473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5" type="#_x0000_t75" style="width:21.75pt;height:18pt" o:ole="">
                  <v:imagedata r:id="rId91" o:title=""/>
                </v:shape>
                <w:control r:id="rId97" w:name="TextBox412" w:shapeid="_x0000_i1475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7" type="#_x0000_t75" style="width:38.25pt;height:18pt" o:ole="">
                  <v:imagedata r:id="rId94" o:title=""/>
                </v:shape>
                <w:control r:id="rId98" w:name="TextBox422" w:shapeid="_x0000_i1477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  <w:p w:rsidR="008D0895" w:rsidRPr="00577DB7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DB7">
              <w:rPr>
                <w:rFonts w:ascii="Arial" w:hAnsi="Arial" w:cs="Arial"/>
                <w:color w:val="000000"/>
                <w:sz w:val="14"/>
                <w:szCs w:val="14"/>
              </w:rPr>
              <w:t>należy wskazać skrajne daty tj. datę rozpoczęcia pierwszego oraz datę zakończenia o</w:t>
            </w:r>
            <w:r w:rsidR="00577DB7" w:rsidRPr="00577DB7">
              <w:rPr>
                <w:rFonts w:ascii="Arial" w:hAnsi="Arial" w:cs="Arial"/>
                <w:color w:val="000000"/>
                <w:sz w:val="14"/>
                <w:szCs w:val="14"/>
              </w:rPr>
              <w:t>statniego z planowanych działań</w:t>
            </w:r>
          </w:p>
        </w:tc>
      </w:tr>
    </w:tbl>
    <w:p w:rsidR="000C0DFF" w:rsidRPr="007D78F9" w:rsidRDefault="000C0DFF">
      <w:pPr>
        <w:rPr>
          <w:color w:val="000000"/>
          <w:sz w:val="20"/>
          <w:szCs w:val="20"/>
        </w:rPr>
        <w:sectPr w:rsidR="000C0DFF" w:rsidRPr="007D78F9" w:rsidSect="000A64FB">
          <w:endnotePr>
            <w:numFmt w:val="decimal"/>
          </w:endnotePr>
          <w:pgSz w:w="11906" w:h="16838"/>
          <w:pgMar w:top="555" w:right="1134" w:bottom="764" w:left="1134" w:header="708" w:footer="708" w:gutter="0"/>
          <w:cols w:space="708"/>
          <w:docGrid w:linePitch="600" w:charSpace="32768"/>
        </w:sectPr>
      </w:pPr>
    </w:p>
    <w:p w:rsidR="00323B52" w:rsidRPr="007D78F9" w:rsidRDefault="00323B52" w:rsidP="00323B52">
      <w:pPr>
        <w:jc w:val="right"/>
        <w:rPr>
          <w:rFonts w:ascii="Arial" w:hAnsi="Arial" w:cs="Arial"/>
          <w:color w:val="000000"/>
          <w:sz w:val="14"/>
          <w:szCs w:val="14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19"/>
      </w:tblGrid>
      <w:tr w:rsidR="007F6E92" w:rsidRPr="007D78F9" w:rsidTr="006A5C07">
        <w:trPr>
          <w:trHeight w:val="475"/>
        </w:trPr>
        <w:tc>
          <w:tcPr>
            <w:tcW w:w="16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</w:tcPr>
          <w:p w:rsidR="007F6E92" w:rsidRPr="007D78F9" w:rsidRDefault="00C42116" w:rsidP="00920FC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</w:rPr>
              <w:t>CZĘŚĆ IV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7F6E92" w:rsidRPr="007D78F9">
              <w:rPr>
                <w:rFonts w:ascii="Arial" w:hAnsi="Arial" w:cs="Arial"/>
                <w:b/>
                <w:color w:val="000000"/>
              </w:rPr>
              <w:t>SZCZEGÓŁOWE INFORMACJE DOTYCZĄCE REALIZACJI DZIAŁAŃ KSZTAŁCENIA USTAWICZNEGO</w:t>
            </w:r>
          </w:p>
          <w:p w:rsidR="007F6E92" w:rsidRPr="00827459" w:rsidRDefault="007F6E92" w:rsidP="00C9309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7459"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  <w:t>UWAGA!</w:t>
            </w:r>
            <w:r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</w:t>
            </w:r>
            <w:r w:rsidR="00C9309B"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Część IV n</w:t>
            </w:r>
            <w:r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ależy sporządzić odrębnie, w odniesieniu do każdego pracownika/pracodawcy</w:t>
            </w:r>
            <w:r w:rsidRPr="0082745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</w:tc>
      </w:tr>
    </w:tbl>
    <w:p w:rsidR="00323B52" w:rsidRPr="007D78F9" w:rsidRDefault="00323B52" w:rsidP="00323B52">
      <w:pPr>
        <w:jc w:val="both"/>
        <w:rPr>
          <w:rFonts w:ascii="Arial" w:hAnsi="Arial" w:cs="Arial"/>
          <w:b/>
          <w:bCs/>
          <w:color w:val="000000"/>
          <w:sz w:val="2"/>
          <w:szCs w:val="2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90"/>
        <w:gridCol w:w="1144"/>
        <w:gridCol w:w="39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2835"/>
        <w:gridCol w:w="1560"/>
        <w:gridCol w:w="1559"/>
      </w:tblGrid>
      <w:tr w:rsidR="00890FD2" w:rsidRPr="007D78F9" w:rsidTr="003F1586">
        <w:trPr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890FD2" w:rsidRPr="007D78F9" w:rsidRDefault="00890FD2" w:rsidP="00A26CB3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bottom"/>
          </w:tcPr>
          <w:p w:rsidR="00890FD2" w:rsidRPr="007D78F9" w:rsidRDefault="00890FD2" w:rsidP="00457B75">
            <w:pPr>
              <w:pStyle w:val="Zawartotabeli"/>
              <w:snapToGrid w:val="0"/>
              <w:ind w:left="87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vertAlign w:val="superscript"/>
              </w:rPr>
              <w:t xml:space="preserve">DANE DOTYCZĄCE UCZESTNIKA PLANOWANEGO DO OBJĘCIA WSPARCIEM </w:t>
            </w:r>
          </w:p>
        </w:tc>
      </w:tr>
      <w:tr w:rsidR="000177C1" w:rsidRPr="007D78F9" w:rsidTr="003F1586">
        <w:trPr>
          <w:trHeight w:val="263"/>
        </w:trPr>
        <w:tc>
          <w:tcPr>
            <w:tcW w:w="160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0177C1" w:rsidRPr="007D78F9" w:rsidRDefault="000177C1" w:rsidP="000966B3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311822">
              <w:rPr>
                <w:rFonts w:ascii="Arial" w:hAnsi="Arial" w:cs="Arial"/>
                <w:color w:val="000000"/>
                <w:vertAlign w:val="superscript"/>
              </w:rPr>
              <w:t>Nr porządkowy uczestnika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966B3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9" type="#_x0000_t75" style="width:30pt;height:15.75pt" o:ole="">
                  <v:imagedata r:id="rId99" o:title=""/>
                </v:shape>
                <w:control r:id="rId100" w:name="TextBox2121" w:shapeid="_x0000_i1479"/>
              </w:object>
            </w:r>
          </w:p>
        </w:tc>
      </w:tr>
      <w:tr w:rsidR="007D7D17" w:rsidRPr="007D78F9" w:rsidTr="00DE173C">
        <w:trPr>
          <w:trHeight w:val="343"/>
        </w:trPr>
        <w:tc>
          <w:tcPr>
            <w:tcW w:w="3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Zajmowane stanowisko pracy </w:t>
            </w: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 xml:space="preserve">(wg podstawy zatrudnienia, </w:t>
            </w:r>
          </w:p>
          <w:p w:rsidR="007D7D17" w:rsidRPr="007D78F9" w:rsidRDefault="007D7D17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wymienionej w kol. 1</w:t>
            </w:r>
            <w:r w:rsidR="008A6DDA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6</w:t>
            </w: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Wiek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Poziom wykształcenia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65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Płeć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Osoba wykonuje pracę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0B1FB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Podstawa zatrudnienia </w:t>
            </w:r>
            <w:r w:rsidRPr="003927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4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D7D17" w:rsidRPr="007D78F9" w:rsidRDefault="007D7D17" w:rsidP="003F5A4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(wg kodeksu pracy)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7D7D17" w:rsidRPr="007D78F9" w:rsidRDefault="007D7D17" w:rsidP="0063546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oraz okres zatrudnienia</w:t>
            </w:r>
          </w:p>
          <w:p w:rsidR="007D7D17" w:rsidRPr="007D78F9" w:rsidRDefault="007D7D17" w:rsidP="00940D19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135E52" w:rsidRDefault="007D7D17" w:rsidP="0087106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35E52">
              <w:rPr>
                <w:rFonts w:ascii="Arial" w:hAnsi="Arial" w:cs="Arial"/>
                <w:color w:val="000000"/>
                <w:sz w:val="12"/>
                <w:szCs w:val="12"/>
              </w:rPr>
              <w:t>należy odnieść się do aktualnej umowy</w:t>
            </w:r>
            <w:r w:rsidRPr="00135E52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463357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Wnioskodawca złożył wniosek o dofinansowanie kształcenia ze środków KFS w innym urzędzie pracy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Wysokość przyznanego</w:t>
            </w:r>
          </w:p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br. dofinansowania</w:t>
            </w:r>
          </w:p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ramach KFS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927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5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D7D17" w:rsidRPr="00135E52" w:rsidRDefault="001C4311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color w:val="000000"/>
                <w:sz w:val="12"/>
                <w:szCs w:val="12"/>
              </w:rPr>
              <w:t>w zł</w:t>
            </w:r>
          </w:p>
          <w:p w:rsidR="007D7D17" w:rsidRPr="00135E52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D7D17" w:rsidRPr="00463357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135E52">
              <w:rPr>
                <w:rFonts w:ascii="Arial" w:hAnsi="Arial" w:cs="Arial"/>
                <w:color w:val="000000"/>
                <w:sz w:val="12"/>
                <w:szCs w:val="12"/>
              </w:rPr>
              <w:t>niezależnie od PUP, który udzielił dofinansowania</w:t>
            </w:r>
          </w:p>
        </w:tc>
      </w:tr>
      <w:tr w:rsidR="007D7D17" w:rsidRPr="007D78F9" w:rsidTr="00DE173C">
        <w:trPr>
          <w:trHeight w:val="2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5" w:type="dxa"/>
            <w:gridSpan w:val="14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7D7D17" w:rsidRPr="007D78F9" w:rsidRDefault="007D7D17" w:rsidP="00A9633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zaznacz, według stanu na dzień złożenia wniosku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0B1FB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A4408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7D78F9" w:rsidRDefault="007D7D17" w:rsidP="007226D7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7D17" w:rsidRPr="007D78F9" w:rsidTr="00DE173C">
        <w:trPr>
          <w:cantSplit/>
          <w:trHeight w:val="95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15-24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25-34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35-44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45 lat i więcej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06383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gimnazjalne i poniżej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zasadnicze zawodowe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średnie ogólnokształcące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202F2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średnie zaw.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BB5F2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policealne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wyższe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kobieta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mężczyzna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E1102">
            <w:pPr>
              <w:pStyle w:val="Zawartotabeli"/>
              <w:snapToGrid w:val="0"/>
              <w:ind w:left="113" w:right="113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w warunkach szczególnych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</w:tcPr>
          <w:p w:rsidR="007D7D17" w:rsidRPr="007D78F9" w:rsidRDefault="007D7D17" w:rsidP="00342B52">
            <w:pPr>
              <w:pStyle w:val="Zawartotabeli"/>
              <w:snapToGrid w:val="0"/>
              <w:ind w:left="113" w:right="113"/>
              <w:jc w:val="center"/>
              <w:rPr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o szczególnym charakterze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6DDA" w:rsidRPr="007D78F9" w:rsidTr="00DE173C">
        <w:trPr>
          <w:trHeight w:val="23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</w:tr>
      <w:tr w:rsidR="007D7D17" w:rsidRPr="007D78F9" w:rsidTr="00DE173C">
        <w:trPr>
          <w:trHeight w:val="1225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1" type="#_x0000_t75" style="width:11.25pt;height:15.75pt" o:ole="">
                  <v:imagedata r:id="rId81" o:title=""/>
                </v:shape>
                <w:control r:id="rId101" w:name="CheckBox3" w:shapeid="_x0000_i148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3" type="#_x0000_t75" style="width:11.25pt;height:15.75pt" o:ole="">
                  <v:imagedata r:id="rId81" o:title=""/>
                </v:shape>
                <w:control r:id="rId102" w:name="CheckBox31" w:shapeid="_x0000_i148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5" type="#_x0000_t75" style="width:11.25pt;height:15.75pt" o:ole="">
                  <v:imagedata r:id="rId81" o:title=""/>
                </v:shape>
                <w:control r:id="rId103" w:name="CheckBox32" w:shapeid="_x0000_i148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7" type="#_x0000_t75" style="width:11.25pt;height:15.75pt" o:ole="">
                  <v:imagedata r:id="rId81" o:title=""/>
                </v:shape>
                <w:control r:id="rId104" w:name="CheckBox33" w:shapeid="_x0000_i1487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9" type="#_x0000_t75" style="width:11.25pt;height:15.75pt" o:ole="">
                  <v:imagedata r:id="rId81" o:title=""/>
                </v:shape>
                <w:control r:id="rId105" w:name="CheckBox34" w:shapeid="_x0000_i148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1" type="#_x0000_t75" style="width:11.25pt;height:15.75pt" o:ole="">
                  <v:imagedata r:id="rId81" o:title=""/>
                </v:shape>
                <w:control r:id="rId106" w:name="CheckBox351" w:shapeid="_x0000_i149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3" type="#_x0000_t75" style="width:11.25pt;height:15.75pt" o:ole="">
                  <v:imagedata r:id="rId81" o:title=""/>
                </v:shape>
                <w:control r:id="rId107" w:name="CheckBox361" w:shapeid="_x0000_i149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A676C4">
            <w:pPr>
              <w:snapToGrid w:val="0"/>
              <w:ind w:left="-55" w:right="-55" w:hanging="55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5" type="#_x0000_t75" style="width:11.25pt;height:15.75pt" o:ole="">
                  <v:imagedata r:id="rId81" o:title=""/>
                </v:shape>
                <w:control r:id="rId108" w:name="CheckBox35" w:shapeid="_x0000_i1495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7" type="#_x0000_t75" style="width:11.25pt;height:15.75pt" o:ole="">
                  <v:imagedata r:id="rId81" o:title=""/>
                </v:shape>
                <w:control r:id="rId109" w:name="CheckBox36" w:shapeid="_x0000_i149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9" type="#_x0000_t75" style="width:11.25pt;height:15.75pt" o:ole="">
                  <v:imagedata r:id="rId81" o:title=""/>
                </v:shape>
                <w:control r:id="rId110" w:name="CheckBox38" w:shapeid="_x0000_i149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1" type="#_x0000_t75" style="width:11.25pt;height:15.75pt" o:ole="">
                  <v:imagedata r:id="rId81" o:title=""/>
                </v:shape>
                <w:control r:id="rId111" w:name="CheckBox39" w:shapeid="_x0000_i150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3" type="#_x0000_t75" style="width:11.25pt;height:15.75pt" o:ole="">
                  <v:imagedata r:id="rId81" o:title=""/>
                </v:shape>
                <w:control r:id="rId112" w:name="CheckBox310" w:shapeid="_x0000_i1503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5" type="#_x0000_t75" style="width:11.25pt;height:15.75pt" o:ole="">
                  <v:imagedata r:id="rId81" o:title=""/>
                </v:shape>
                <w:control r:id="rId113" w:name="CheckBox311" w:shapeid="_x0000_i1505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7" type="#_x0000_t75" style="width:11.25pt;height:15.75pt" o:ole="">
                  <v:imagedata r:id="rId81" o:title=""/>
                </v:shape>
                <w:control r:id="rId114" w:name="CheckBox312" w:shapeid="_x0000_i1507"/>
              </w:objec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09" type="#_x0000_t75" style="width:11.25pt;height:15.75pt" o:ole="">
                  <v:imagedata r:id="rId81" o:title=""/>
                </v:shape>
                <w:control r:id="rId115" w:name="CheckBox31211111312" w:shapeid="_x0000_i1509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powołanie    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1" type="#_x0000_t75" style="width:11.25pt;height:15.75pt" o:ole="">
                  <v:imagedata r:id="rId81" o:title=""/>
                </v:shape>
                <w:control r:id="rId116" w:name="CheckBox31211111313" w:shapeid="_x0000_i151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mianowanie </w:t>
            </w:r>
          </w:p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3" type="#_x0000_t75" style="width:11.25pt;height:15.75pt" o:ole="">
                  <v:imagedata r:id="rId81" o:title=""/>
                </v:shape>
                <w:control r:id="rId117" w:name="CheckBox31211111314" w:shapeid="_x0000_i151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wybór    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 xml:space="preserve"> 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 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5" type="#_x0000_t75" style="width:11.25pt;height:15.75pt" o:ole="">
                  <v:imagedata r:id="rId81" o:title=""/>
                </v:shape>
                <w:control r:id="rId118" w:name="CheckBox31211111315" w:shapeid="_x0000_i151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umowa o pracę</w:t>
            </w:r>
          </w:p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7" type="#_x0000_t75" style="width:11.25pt;height:15.75pt" o:ole="">
                  <v:imagedata r:id="rId81" o:title=""/>
                </v:shape>
                <w:control r:id="rId119" w:name="CheckBox31211111316" w:shapeid="_x0000_i151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spółdzielcza umowa o pracę</w:t>
            </w:r>
          </w:p>
          <w:p w:rsidR="007D7D17" w:rsidRPr="007D78F9" w:rsidRDefault="007D7D17" w:rsidP="00710D98">
            <w:pPr>
              <w:snapToGrid w:val="0"/>
              <w:spacing w:line="276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od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19" type="#_x0000_t75" style="width:110.25pt;height:18pt" o:ole="">
                  <v:imagedata r:id="rId120" o:title=""/>
                </v:shape>
                <w:control r:id="rId121" w:name="TextBox431" w:shapeid="_x0000_i1519"/>
              </w:object>
            </w:r>
          </w:p>
          <w:p w:rsidR="007D7D17" w:rsidRPr="007D78F9" w:rsidRDefault="007D7D17" w:rsidP="00710D98">
            <w:pPr>
              <w:snapToGrid w:val="0"/>
              <w:spacing w:line="276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21" type="#_x0000_t75" style="width:110.25pt;height:18pt" o:ole="">
                  <v:imagedata r:id="rId120" o:title=""/>
                </v:shape>
                <w:control r:id="rId122" w:name="TextBox43112" w:shapeid="_x0000_i1521"/>
              </w:object>
            </w:r>
          </w:p>
          <w:p w:rsidR="007D7D17" w:rsidRPr="007D78F9" w:rsidRDefault="007D7D17" w:rsidP="003A4E1C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3" type="#_x0000_t75" style="width:11.25pt;height:15.75pt" o:ole="">
                  <v:imagedata r:id="rId81" o:title=""/>
                </v:shape>
                <w:control r:id="rId123" w:name="CheckBox312111113161" w:shapeid="_x0000_i152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PRACODAWCA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25" type="#_x0000_t75" style="width:11.25pt;height:15.75pt" o:ole="">
                  <v:imagedata r:id="rId81" o:title=""/>
                </v:shape>
                <w:control r:id="rId124" w:name="CheckBox3121111131" w:shapeid="_x0000_i152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nie</w:t>
            </w:r>
          </w:p>
          <w:p w:rsidR="007D7D17" w:rsidRPr="007D78F9" w:rsidRDefault="007D7D17" w:rsidP="008F04A2">
            <w:pPr>
              <w:pStyle w:val="Zawartotabeli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7D7D17" w:rsidRPr="007D78F9" w:rsidRDefault="007D7D17" w:rsidP="008F04A2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27" type="#_x0000_t75" style="width:11.25pt;height:15.75pt" o:ole="">
                  <v:imagedata r:id="rId81" o:title=""/>
                </v:shape>
                <w:control r:id="rId125" w:name="CheckBox31211111311" w:shapeid="_x0000_i152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tak, na kwotę</w:t>
            </w:r>
          </w:p>
          <w:p w:rsidR="007D7D17" w:rsidRPr="007D78F9" w:rsidRDefault="007D7D17" w:rsidP="00B243D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29" type="#_x0000_t75" style="width:55.5pt;height:18pt" o:ole="">
                  <v:imagedata r:id="rId126" o:title=""/>
                </v:shape>
                <w:control r:id="rId127" w:name="TextBox2" w:shapeid="_x0000_i1529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31" type="#_x0000_t75" style="width:54pt;height:18pt" o:ole="">
                  <v:imagedata r:id="rId128" o:title=""/>
                </v:shape>
                <w:control r:id="rId129" w:name="TextBox21" w:shapeid="_x0000_i1531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  <w:p w:rsidR="007D7D17" w:rsidRPr="007D78F9" w:rsidRDefault="007D7D17" w:rsidP="008C23D5">
            <w:pPr>
              <w:pStyle w:val="Zawartotabeli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5067E0" w:rsidRPr="007D78F9" w:rsidTr="00182424">
        <w:trPr>
          <w:trHeight w:val="393"/>
        </w:trPr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1E1E1"/>
            <w:vAlign w:val="center"/>
          </w:tcPr>
          <w:p w:rsidR="005067E0" w:rsidRPr="003D52DF" w:rsidRDefault="005067E0" w:rsidP="0018242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D52D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Miejscowość wykonywania pracy</w:t>
            </w:r>
          </w:p>
          <w:p w:rsidR="005067E0" w:rsidRPr="003D52DF" w:rsidRDefault="005067E0" w:rsidP="0018242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D52DF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33" type="#_x0000_t75" style="width:129pt;height:26.25pt" o:ole="">
                  <v:imagedata r:id="rId130" o:title=""/>
                </v:shape>
                <w:control r:id="rId131" w:name="TextBox213" w:shapeid="_x0000_i1533"/>
              </w:object>
            </w:r>
          </w:p>
        </w:tc>
        <w:tc>
          <w:tcPr>
            <w:tcW w:w="73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4A54FE" w:rsidRDefault="005067E0" w:rsidP="00B26074">
            <w:pPr>
              <w:pStyle w:val="Zawartotabeli"/>
              <w:snapToGrid w:val="0"/>
              <w:ind w:left="87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A54FE">
              <w:rPr>
                <w:rFonts w:ascii="Arial" w:hAnsi="Arial" w:cs="Arial"/>
                <w:b/>
                <w:i/>
                <w:color w:val="000000"/>
                <w:sz w:val="22"/>
                <w:szCs w:val="22"/>
                <w:vertAlign w:val="superscript"/>
              </w:rPr>
              <w:t>Uczestnik objęty kształceniem</w:t>
            </w:r>
            <w:r w:rsidR="004A54FE">
              <w:rPr>
                <w:rFonts w:ascii="Arial" w:hAnsi="Arial" w:cs="Arial"/>
                <w:b/>
                <w:i/>
                <w:color w:val="000000"/>
                <w:sz w:val="22"/>
                <w:szCs w:val="22"/>
                <w:vertAlign w:val="superscript"/>
              </w:rPr>
              <w:t xml:space="preserve"> ustawicznym:</w:t>
            </w:r>
            <w:r w:rsidRPr="004A54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:rsidR="005067E0" w:rsidRDefault="005067E0" w:rsidP="001A365B">
            <w:pPr>
              <w:pStyle w:val="Zawartotabeli"/>
              <w:snapToGrid w:val="0"/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</w:pP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35" type="#_x0000_t75" style="width:11.25pt;height:15.75pt" o:ole="">
                  <v:imagedata r:id="rId81" o:title=""/>
                </v:shape>
                <w:control r:id="rId132" w:name="CheckBox31211111317" w:shapeid="_x0000_i1535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5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JEST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37" type="#_x0000_t75" style="width:11.25pt;height:15.75pt" o:ole="">
                  <v:imagedata r:id="rId81" o:title=""/>
                </v:shape>
                <w:control r:id="rId133" w:name="CheckBox312111113171" w:shapeid="_x0000_i1537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5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NIE JEST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OSOBĄ WSPÓŁPRACUJĄCĄ</w:t>
            </w:r>
            <w:r w:rsidR="00C4664E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7D7D17">
              <w:rPr>
                <w:rFonts w:ascii="Arial" w:hAnsi="Arial" w:cs="Arial"/>
                <w:bCs/>
                <w:color w:val="00B050"/>
                <w:sz w:val="22"/>
                <w:szCs w:val="22"/>
                <w:vertAlign w:val="superscript"/>
              </w:rPr>
              <w:t>6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(zgodnie</w:t>
            </w:r>
            <w:r w:rsidRPr="005067E0">
              <w:rPr>
                <w:rFonts w:ascii="Arial" w:hAnsi="Arial" w:cs="Arial"/>
                <w:i/>
                <w:color w:val="000000"/>
                <w:spacing w:val="-8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z</w:t>
            </w:r>
            <w:r w:rsidRPr="005067E0">
              <w:rPr>
                <w:rFonts w:ascii="Arial" w:hAnsi="Arial" w:cs="Arial"/>
                <w:i/>
                <w:color w:val="000000"/>
                <w:spacing w:val="-9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art.</w:t>
            </w:r>
            <w:r w:rsidRPr="005067E0">
              <w:rPr>
                <w:rFonts w:ascii="Arial" w:hAnsi="Arial" w:cs="Arial"/>
                <w:i/>
                <w:color w:val="000000"/>
                <w:spacing w:val="-9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8</w:t>
            </w:r>
            <w:r w:rsidRPr="005067E0">
              <w:rPr>
                <w:rFonts w:ascii="Arial" w:hAnsi="Arial" w:cs="Arial"/>
                <w:i/>
                <w:color w:val="000000"/>
                <w:spacing w:val="-9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ust.</w:t>
            </w:r>
            <w:r w:rsidRPr="005067E0">
              <w:rPr>
                <w:rFonts w:ascii="Arial" w:hAnsi="Arial" w:cs="Arial"/>
                <w:i/>
                <w:color w:val="000000"/>
                <w:spacing w:val="-9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11</w:t>
            </w:r>
            <w:r w:rsidRPr="005067E0">
              <w:rPr>
                <w:rFonts w:ascii="Arial" w:hAnsi="Arial" w:cs="Arial"/>
                <w:i/>
                <w:color w:val="000000"/>
                <w:spacing w:val="-7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ustawy</w:t>
            </w:r>
            <w:r w:rsidRPr="005067E0">
              <w:rPr>
                <w:rFonts w:ascii="Arial" w:hAnsi="Arial" w:cs="Arial"/>
                <w:i/>
                <w:color w:val="000000"/>
                <w:spacing w:val="-10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o</w:t>
            </w:r>
            <w:r w:rsidRPr="005067E0">
              <w:rPr>
                <w:rFonts w:ascii="Arial" w:hAnsi="Arial" w:cs="Arial"/>
                <w:i/>
                <w:color w:val="000000"/>
                <w:spacing w:val="-7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systemie ubezpieczeń</w:t>
            </w:r>
            <w:r w:rsidRPr="005067E0">
              <w:rPr>
                <w:rFonts w:ascii="Arial" w:hAnsi="Arial" w:cs="Arial"/>
                <w:i/>
                <w:color w:val="000000"/>
                <w:spacing w:val="-10"/>
                <w:sz w:val="18"/>
                <w:szCs w:val="18"/>
                <w:vertAlign w:val="superscript"/>
              </w:rPr>
              <w:t xml:space="preserve"> </w:t>
            </w:r>
            <w:r w:rsidRPr="005067E0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społecznych)</w:t>
            </w:r>
          </w:p>
          <w:p w:rsidR="005067E0" w:rsidRPr="00991A43" w:rsidRDefault="005067E0" w:rsidP="00920E80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39" type="#_x0000_t75" style="width:11.25pt;height:15.75pt" o:ole="">
                  <v:imagedata r:id="rId81" o:title=""/>
                </v:shape>
                <w:control r:id="rId134" w:name="CheckBox312111113172" w:shapeid="_x0000_i1539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06FDD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będzie miał ko</w:t>
            </w:r>
            <w:r w:rsidR="00920E8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ntynuowane zatrudnienie co najmniej do dnia zakończenia kształcenia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5067E0" w:rsidRPr="007D78F9" w:rsidRDefault="005067E0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7D78F9" w:rsidRDefault="005067E0" w:rsidP="008F04A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5067E0" w:rsidRPr="007D78F9" w:rsidRDefault="005067E0" w:rsidP="008F04A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23B52" w:rsidRPr="007D78F9" w:rsidRDefault="00323B52" w:rsidP="00323B52">
      <w:pPr>
        <w:jc w:val="both"/>
        <w:rPr>
          <w:rFonts w:ascii="Arial" w:hAnsi="Arial" w:cs="Arial"/>
          <w:color w:val="000000"/>
          <w:sz w:val="2"/>
          <w:szCs w:val="2"/>
        </w:rPr>
      </w:pPr>
    </w:p>
    <w:tbl>
      <w:tblPr>
        <w:tblW w:w="16032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426"/>
        <w:gridCol w:w="426"/>
        <w:gridCol w:w="2126"/>
        <w:gridCol w:w="4347"/>
        <w:gridCol w:w="331"/>
        <w:gridCol w:w="283"/>
        <w:gridCol w:w="3260"/>
        <w:gridCol w:w="426"/>
        <w:gridCol w:w="850"/>
        <w:gridCol w:w="1701"/>
        <w:gridCol w:w="1843"/>
        <w:gridCol w:w="6"/>
      </w:tblGrid>
      <w:tr w:rsidR="0050762F" w:rsidRPr="007D78F9" w:rsidTr="00F4391F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E3E1E1"/>
          </w:tcPr>
          <w:p w:rsidR="0050762F" w:rsidRPr="007D78F9" w:rsidRDefault="0050762F" w:rsidP="00C96C8E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2</w:t>
            </w:r>
            <w:r w:rsidR="00CA398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3" w:type="dxa"/>
            <w:gridSpan w:val="10"/>
            <w:tcBorders>
              <w:top w:val="thickThinLargeGap" w:sz="2" w:space="0" w:color="auto"/>
            </w:tcBorders>
            <w:shd w:val="clear" w:color="auto" w:fill="DCDCDC"/>
            <w:vAlign w:val="center"/>
          </w:tcPr>
          <w:p w:rsidR="0050762F" w:rsidRDefault="0050762F" w:rsidP="00C96C8E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INFORMACJA O PLANACH DOTYCZĄCYCH</w:t>
            </w:r>
            <w:r w:rsidR="00172B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DALSZEGO ZATRUDNIENIA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UCZESTNIKA KSZTAŁCENIA </w:t>
            </w:r>
          </w:p>
          <w:p w:rsidR="0050762F" w:rsidRDefault="0050762F" w:rsidP="00052AD1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</w:pPr>
          </w:p>
          <w:p w:rsidR="0050762F" w:rsidRPr="00052AD1" w:rsidRDefault="0050762F" w:rsidP="007F26E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>UWAGA:</w:t>
            </w:r>
            <w:r w:rsidRPr="00052AD1">
              <w:rPr>
                <w:rStyle w:val="Hipercze"/>
                <w:rFonts w:ascii="Arial" w:hAnsi="Arial" w:cs="Arial"/>
                <w:i/>
                <w:color w:val="000000"/>
                <w:sz w:val="20"/>
                <w:szCs w:val="20"/>
                <w:u w:val="none"/>
              </w:rPr>
              <w:t xml:space="preserve"> 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 xml:space="preserve">ppkt 1) </w:t>
            </w:r>
            <w:r w:rsidRPr="00052AD1">
              <w:rPr>
                <w:rStyle w:val="Hipercze"/>
                <w:rFonts w:ascii="Arial" w:hAnsi="Arial" w:cs="Arial"/>
                <w:color w:val="000000"/>
                <w:sz w:val="19"/>
                <w:szCs w:val="19"/>
                <w:u w:val="none"/>
              </w:rPr>
              <w:t xml:space="preserve">wypełnić wyłącznie dla PRACOWNIKA objętego kształceniem, natomiast 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 xml:space="preserve">ppkt </w:t>
            </w:r>
            <w:r w:rsidR="007F26E5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>2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>)</w:t>
            </w:r>
            <w:r w:rsidRPr="00052AD1">
              <w:rPr>
                <w:rStyle w:val="Hipercze"/>
                <w:rFonts w:ascii="Arial" w:hAnsi="Arial" w:cs="Arial"/>
                <w:color w:val="000000"/>
                <w:sz w:val="19"/>
                <w:szCs w:val="19"/>
                <w:u w:val="none"/>
              </w:rPr>
              <w:t xml:space="preserve"> uzupełnić wyłącznie dla PRACODAWCY biorącego udział w kształceniu</w:t>
            </w:r>
            <w:r w:rsidRPr="00052AD1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50762F" w:rsidRPr="007D78F9" w:rsidTr="003F1586">
        <w:trPr>
          <w:gridAfter w:val="1"/>
          <w:wAfter w:w="6" w:type="dxa"/>
          <w:trHeight w:val="1578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50762F" w:rsidRPr="007D78F9" w:rsidRDefault="0050762F" w:rsidP="006F0AA8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50762F" w:rsidRPr="00C96C8E" w:rsidRDefault="0050762F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zakresie rozwoju zawodowego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C96C8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pracownika</w:t>
            </w:r>
          </w:p>
        </w:tc>
        <w:tc>
          <w:tcPr>
            <w:tcW w:w="4678" w:type="dxa"/>
            <w:gridSpan w:val="2"/>
            <w:shd w:val="clear" w:color="auto" w:fill="E1E1E1"/>
            <w:vAlign w:val="center"/>
          </w:tcPr>
          <w:p w:rsidR="001C4150" w:rsidRDefault="0050762F" w:rsidP="001C415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41" type="#_x0000_t75" style="width:15.75pt;height:15.75pt" o:ole="">
                  <v:imagedata r:id="rId135" o:title=""/>
                </v:shape>
                <w:control r:id="rId136" w:name="CheckBox31511231111" w:shapeid="_x0000_i1541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awans zawodowy</w:t>
            </w:r>
            <w:r w:rsidR="003970B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i/lub finansowy</w:t>
            </w:r>
          </w:p>
          <w:p w:rsidR="0050762F" w:rsidRPr="000513E0" w:rsidRDefault="001C4150" w:rsidP="001C415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43" type="#_x0000_t75" style="width:15.75pt;height:15.75pt" o:ole="">
                  <v:imagedata r:id="rId135" o:title=""/>
                </v:shape>
                <w:control r:id="rId137" w:name="CheckBox3151123111112" w:shapeid="_x0000_i1543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zmiana stanowiska</w:t>
            </w:r>
          </w:p>
          <w:p w:rsidR="0050762F" w:rsidRPr="000513E0" w:rsidRDefault="0050762F" w:rsidP="000513E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45" type="#_x0000_t75" style="width:15.75pt;height:15.75pt" o:ole="">
                  <v:imagedata r:id="rId135" o:title=""/>
                </v:shape>
                <w:control r:id="rId138" w:name="CheckBox3151123111111" w:shapeid="_x0000_i1545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rozszerzenie obowiązków zawodowych</w:t>
            </w:r>
          </w:p>
          <w:p w:rsidR="001C4150" w:rsidRDefault="001C4150" w:rsidP="001C4150">
            <w:pPr>
              <w:snapToGrid w:val="0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47" type="#_x0000_t75" style="width:15.75pt;height:15.75pt" o:ole="">
                  <v:imagedata r:id="rId135" o:title=""/>
                </v:shape>
                <w:control r:id="rId139" w:name="CheckBox315112311111" w:shapeid="_x0000_i1547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uzupełnienie / rozszerzenie / zmiana / aktualizacja </w:t>
            </w:r>
          </w:p>
          <w:p w:rsidR="001C4150" w:rsidRPr="000513E0" w:rsidRDefault="001C4150" w:rsidP="001C4150">
            <w:pPr>
              <w:snapToGrid w:val="0"/>
              <w:spacing w:line="276" w:lineRule="auto"/>
              <w:ind w:left="37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 kompetencji zawodowych</w:t>
            </w:r>
          </w:p>
        </w:tc>
        <w:tc>
          <w:tcPr>
            <w:tcW w:w="8363" w:type="dxa"/>
            <w:gridSpan w:val="6"/>
            <w:shd w:val="clear" w:color="auto" w:fill="E1E1E1"/>
            <w:vAlign w:val="center"/>
          </w:tcPr>
          <w:p w:rsidR="00A606AF" w:rsidRDefault="00A60FC5" w:rsidP="00DA6400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49" type="#_x0000_t75" style="width:15.75pt;height:15.75pt" o:ole="">
                  <v:imagedata r:id="rId135" o:title=""/>
                </v:shape>
                <w:control r:id="rId140" w:name="CheckBox31511231111121" w:shapeid="_x0000_i1549"/>
              </w:object>
            </w:r>
            <w:r w:rsidR="00785728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dalsze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zatrudnienie</w:t>
            </w:r>
            <w:r w:rsidR="000966B3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0966B3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po zakończeniu kształcenia ustawicznego</w:t>
            </w:r>
            <w:r w:rsidR="00BC2B61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50762F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1" type="#_x0000_t75" style="width:15.75pt;height:15.75pt" o:ole="">
                  <v:imagedata r:id="rId135" o:title=""/>
                </v:shape>
                <w:control r:id="rId141" w:name="CheckBox315112311112" w:shapeid="_x0000_i1551"/>
              </w:objec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miesi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ą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e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3" type="#_x0000_t75" style="width:15.75pt;height:15.75pt" o:ole="">
                  <v:imagedata r:id="rId135" o:title=""/>
                </v:shape>
                <w:control r:id="rId142" w:name="CheckBox3151123111122" w:shapeid="_x0000_i1553"/>
              </w:object>
            </w:r>
            <w:r w:rsidR="000966B3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6</w:t>
            </w:r>
            <w:r w:rsidR="000966B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miesięcy</w:t>
            </w:r>
            <w:r w:rsid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606AF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5" type="#_x0000_t75" style="width:15.75pt;height:15.75pt" o:ole="">
                  <v:imagedata r:id="rId135" o:title=""/>
                </v:shape>
                <w:control r:id="rId143" w:name="CheckBox31511231111231" w:shapeid="_x0000_i1555"/>
              </w:object>
            </w:r>
            <w:r w:rsid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1 rok</w:t>
            </w:r>
          </w:p>
          <w:p w:rsidR="000966B3" w:rsidRDefault="000966B3" w:rsidP="00DA6400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2B76C9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7" type="#_x0000_t75" style="width:15.75pt;height:15.75pt" o:ole="">
                  <v:imagedata r:id="rId135" o:title=""/>
                </v:shape>
                <w:control r:id="rId144" w:name="CheckBox3151123111123" w:shapeid="_x0000_i1557"/>
              </w:object>
            </w:r>
            <w:r w:rsidR="002B76C9" w:rsidRP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czas nieokreślony</w: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</w:t>
            </w:r>
            <w:r w:rsidRPr="008A7B5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59" type="#_x0000_t75" style="width:354.75pt;height:18pt" o:ole="">
                  <v:imagedata r:id="rId145" o:title=""/>
                </v:shape>
                <w:control r:id="rId146" w:name="TextBox25" w:shapeid="_x0000_i1559"/>
              </w:objec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61" type="#_x0000_t75" style="width:402pt;height:18pt" o:ole="">
                  <v:imagedata r:id="rId147" o:title=""/>
                </v:shape>
                <w:control r:id="rId148" w:name="TextBox26" w:shapeid="_x0000_i1561"/>
              </w:objec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50762F" w:rsidRDefault="0050762F" w:rsidP="00DA6400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63" type="#_x0000_t75" style="width:402pt;height:18pt" o:ole="">
                  <v:imagedata r:id="rId147" o:title=""/>
                </v:shape>
                <w:control r:id="rId149" w:name="TextBox27" w:shapeid="_x0000_i1563"/>
              </w:object>
            </w:r>
          </w:p>
          <w:p w:rsidR="0050762F" w:rsidRPr="00A606AF" w:rsidRDefault="00920E80" w:rsidP="008A7B58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65" type="#_x0000_t75" style="width:402pt;height:18pt" o:ole="">
                  <v:imagedata r:id="rId147" o:title=""/>
                </v:shape>
                <w:control r:id="rId150" w:name="TextBox271" w:shapeid="_x0000_i1565"/>
              </w:object>
            </w:r>
          </w:p>
        </w:tc>
      </w:tr>
      <w:tr w:rsidR="00DB685A" w:rsidRPr="007D78F9" w:rsidTr="00CE0698">
        <w:trPr>
          <w:gridAfter w:val="1"/>
          <w:wAfter w:w="6" w:type="dxa"/>
          <w:trHeight w:val="2487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DB685A" w:rsidRPr="007D78F9" w:rsidRDefault="00DB685A" w:rsidP="0008016C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DB685A" w:rsidRPr="007D78F9" w:rsidRDefault="00DB685A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kwestii rozwoju gospodarczego firmy w związku z kształceniem ustawicznym pracodawcy</w:t>
            </w:r>
          </w:p>
        </w:tc>
        <w:tc>
          <w:tcPr>
            <w:tcW w:w="4347" w:type="dxa"/>
            <w:shd w:val="clear" w:color="auto" w:fill="E1E1E1"/>
            <w:vAlign w:val="center"/>
          </w:tcPr>
          <w:p w:rsidR="00DB685A" w:rsidRDefault="00DB685A" w:rsidP="00CA5123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67" type="#_x0000_t75" style="width:11.25pt;height:15.75pt" o:ole="">
                  <v:imagedata r:id="rId81" o:title=""/>
                </v:shape>
                <w:control r:id="rId151" w:name="CheckBox31211113" w:shapeid="_x0000_i156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wdrożenie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nowych rozwiązań organizacyjnych w firmie, w tym w sferze kontaktów z klientami biznesowymi</w:t>
            </w:r>
          </w:p>
          <w:p w:rsidR="00DB685A" w:rsidRPr="00482F8F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69" type="#_x0000_t75" style="width:11.25pt;height:15.75pt" o:ole="">
                  <v:imagedata r:id="rId81" o:title=""/>
                </v:shape>
                <w:control r:id="rId152" w:name="CheckBox312111" w:shapeid="_x0000_i1569"/>
              </w:objec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wdrożenie i wykorzystanie nowych technologii i/lub narzędzi pracy, z których bezpośrednio będzie korzystał pracodawca oraz jego pracownicy</w:t>
            </w:r>
          </w:p>
          <w:p w:rsidR="00DB685A" w:rsidRPr="007D78F9" w:rsidRDefault="00DB685A" w:rsidP="003D3C35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1" type="#_x0000_t75" style="width:11.25pt;height:15.75pt" o:ole="">
                  <v:imagedata r:id="rId81" o:title=""/>
                </v:shape>
                <w:control r:id="rId153" w:name="CheckBox312111122" w:shapeid="_x0000_i1571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uzyskanie niezbędnych uprawnień, wiedzy i umiejętności, z których bezpośrednio będzie korzystał pracodawca w ramach realizowanych zadań bądź prowadzonego nadzoru</w:t>
            </w:r>
          </w:p>
        </w:tc>
        <w:tc>
          <w:tcPr>
            <w:tcW w:w="4300" w:type="dxa"/>
            <w:gridSpan w:val="4"/>
            <w:shd w:val="clear" w:color="auto" w:fill="E1E1E1"/>
            <w:vAlign w:val="center"/>
          </w:tcPr>
          <w:p w:rsidR="00DB685A" w:rsidRPr="007D78F9" w:rsidRDefault="00DB685A" w:rsidP="0008016C">
            <w:pPr>
              <w:pStyle w:val="Zawartotabeli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3" type="#_x0000_t75" style="width:11.25pt;height:15.75pt" o:ole="">
                  <v:imagedata r:id="rId81" o:title=""/>
                </v:shape>
                <w:control r:id="rId154" w:name="CheckBox31212" w:shapeid="_x0000_i1573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osiąganie przewagi rynkowej względem dla działań marketingowych dotyczących: produktu, usługi, ceny, promocji, dystrybucji, komunikacji</w:t>
            </w:r>
            <w:r w:rsidRPr="007D78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b/>
                <w:bCs/>
                <w:color w:val="000000"/>
                <w:sz w:val="10"/>
                <w:szCs w:val="10"/>
              </w:rPr>
            </w:pP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5" type="#_x0000_t75" style="width:11.25pt;height:15.75pt" o:ole="">
                  <v:imagedata r:id="rId81" o:title=""/>
                </v:shape>
                <w:control r:id="rId155" w:name="CheckBox3121111112" w:shapeid="_x0000_i1575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przeprowadzenie kompleksowego audytu, w celu ustalenia cech konkurencyjności firmy na lokalnym rynku pracy</w: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7" type="#_x0000_t75" style="width:11.25pt;height:15.75pt" o:ole="">
                  <v:imagedata r:id="rId81" o:title=""/>
                </v:shape>
                <w:control r:id="rId156" w:name="CheckBox3121111211" w:shapeid="_x0000_i1577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zmiana lub rozszerzenie profilu działalności gospodarczej</w:t>
            </w:r>
          </w:p>
          <w:p w:rsidR="00DB685A" w:rsidRPr="0067667D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Pr="007D78F9" w:rsidRDefault="00DB685A" w:rsidP="0008016C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4394" w:type="dxa"/>
            <w:gridSpan w:val="3"/>
            <w:shd w:val="clear" w:color="auto" w:fill="E1E1E1"/>
            <w:vAlign w:val="center"/>
          </w:tcPr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A15336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9" type="#_x0000_t75" style="width:11.25pt;height:15.75pt" o:ole="">
                  <v:imagedata r:id="rId81" o:title=""/>
                </v:shape>
                <w:control r:id="rId157" w:name="CheckBox312111111111" w:shapeid="_x0000_i1579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1" type="#_x0000_t75" style="width:164.25pt;height:18pt" o:ole="">
                  <v:imagedata r:id="rId158" o:title=""/>
                </v:shape>
                <w:control r:id="rId159" w:name="TextBox2523" w:shapeid="_x0000_i1581"/>
              </w:object>
            </w:r>
          </w:p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3" type="#_x0000_t75" style="width:206.25pt;height:18pt" o:ole="">
                  <v:imagedata r:id="rId160" o:title=""/>
                </v:shape>
                <w:control r:id="rId161" w:name="TextBox25213" w:shapeid="_x0000_i1583"/>
              </w:object>
            </w:r>
          </w:p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5" type="#_x0000_t75" style="width:206.25pt;height:18pt" o:ole="">
                  <v:imagedata r:id="rId160" o:title=""/>
                </v:shape>
                <w:control r:id="rId162" w:name="TextBox252112" w:shapeid="_x0000_i1585"/>
              </w:objec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7" type="#_x0000_t75" style="width:206.25pt;height:18pt" o:ole="">
                  <v:imagedata r:id="rId160" o:title=""/>
                </v:shape>
                <w:control r:id="rId163" w:name="TextBox2521111" w:shapeid="_x0000_i1587"/>
              </w:object>
            </w:r>
          </w:p>
          <w:p w:rsidR="00DB685A" w:rsidRPr="007D78F9" w:rsidRDefault="00DB685A" w:rsidP="0008016C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9" type="#_x0000_t75" style="width:206.25pt;height:18pt" o:ole="">
                  <v:imagedata r:id="rId160" o:title=""/>
                </v:shape>
                <w:control r:id="rId164" w:name="TextBox25211111" w:shapeid="_x0000_i1589"/>
              </w:objec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1" type="#_x0000_t75" style="width:206.25pt;height:18pt" o:ole="">
                  <v:imagedata r:id="rId160" o:title=""/>
                </v:shape>
                <w:control r:id="rId165" w:name="TextBox252111111" w:shapeid="_x0000_i1591"/>
              </w:object>
            </w:r>
          </w:p>
        </w:tc>
      </w:tr>
      <w:tr w:rsidR="0008016C" w:rsidRPr="007D78F9" w:rsidTr="000B676A">
        <w:trPr>
          <w:gridAfter w:val="1"/>
          <w:wAfter w:w="6" w:type="dxa"/>
          <w:trHeight w:val="92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08016C" w:rsidRPr="007D78F9" w:rsidRDefault="0008016C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3" w:type="dxa"/>
            <w:gridSpan w:val="10"/>
            <w:shd w:val="clear" w:color="auto" w:fill="D9D9D9"/>
            <w:vAlign w:val="center"/>
          </w:tcPr>
          <w:p w:rsidR="0008016C" w:rsidRPr="007D78F9" w:rsidRDefault="0008016C" w:rsidP="007D7D17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FORMY KSZTAŁCENIA USTAWICZNEGO - Szczegółowe informacje dotyczące planowanych działań z udziałem środków Krajowego Funduszu Szkoleniowego </w:t>
            </w:r>
            <w:r w:rsidR="007D7D17" w:rsidRPr="00AD507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7</w:t>
            </w:r>
          </w:p>
        </w:tc>
      </w:tr>
      <w:tr w:rsidR="00C16E5F" w:rsidRPr="007D78F9" w:rsidTr="005B4D8A">
        <w:trPr>
          <w:gridAfter w:val="1"/>
          <w:wAfter w:w="6" w:type="dxa"/>
          <w:trHeight w:val="7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Lp.</w:t>
            </w:r>
          </w:p>
        </w:tc>
        <w:tc>
          <w:tcPr>
            <w:tcW w:w="7513" w:type="dxa"/>
            <w:gridSpan w:val="5"/>
            <w:shd w:val="clear" w:color="auto" w:fill="D9D9D9"/>
            <w:vAlign w:val="center"/>
          </w:tcPr>
          <w:p w:rsidR="00C16E5F" w:rsidRPr="00F377EF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Pełna n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azwa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/zakres zaplanowanego działania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7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kształcenia</w:t>
            </w:r>
            <w:r w:rsidRPr="00F377EF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37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ustawicznego</w:t>
            </w:r>
          </w:p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C16E5F" w:rsidRPr="00005256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005256">
              <w:rPr>
                <w:rFonts w:ascii="Arial" w:hAnsi="Arial" w:cs="Arial"/>
                <w:bCs/>
                <w:color w:val="000000"/>
                <w:sz w:val="12"/>
                <w:szCs w:val="12"/>
              </w:rPr>
              <w:t>zgodna z częścią V.1, poz. B wniosku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Forma kształcenia ustawicznego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C16E5F" w:rsidRDefault="00C16E5F" w:rsidP="00AA2FE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Priorytet</w:t>
            </w:r>
            <w:r w:rsidRPr="001518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D7D17" w:rsidRPr="0015185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8</w:t>
            </w:r>
            <w:r w:rsidRPr="0015185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wydatkowania środków KFS</w:t>
            </w:r>
          </w:p>
          <w:p w:rsidR="00C16E5F" w:rsidRPr="00DF7123" w:rsidRDefault="00DF7123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  <w:r w:rsidRPr="00DF7123">
              <w:rPr>
                <w:rFonts w:ascii="Arial" w:hAnsi="Arial" w:cs="Arial"/>
                <w:bCs/>
                <w:color w:val="000000"/>
                <w:sz w:val="10"/>
                <w:szCs w:val="10"/>
              </w:rPr>
              <w:t>wpisać nr priorytetu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87022" w:rsidRDefault="00187022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NAZWA</w:t>
            </w:r>
            <w:r w:rsidR="00CB4554" w:rsidRPr="007D78F9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 ZAWODU DEFICYTOWEGO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ZGODNIE </w:t>
            </w:r>
          </w:p>
          <w:p w:rsidR="00CB4554" w:rsidRPr="007D78F9" w:rsidRDefault="00C50C28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Z BAROMETREM ZAWODÓW</w:t>
            </w:r>
            <w:r w:rsidR="00CB4554" w:rsidRPr="0015185E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7D7D17" w:rsidRPr="0015185E">
              <w:rPr>
                <w:rFonts w:ascii="Arial" w:hAnsi="Arial" w:cs="Arial"/>
                <w:sz w:val="18"/>
                <w:szCs w:val="18"/>
                <w:vertAlign w:val="superscript"/>
              </w:rPr>
              <w:t>9</w:t>
            </w:r>
          </w:p>
          <w:p w:rsidR="00C16E5F" w:rsidRPr="00DF7123" w:rsidRDefault="00DF7123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Cs/>
                <w:color w:val="000000"/>
                <w:sz w:val="10"/>
                <w:szCs w:val="10"/>
              </w:rPr>
            </w:pPr>
            <w:r w:rsidRPr="00DF7123">
              <w:rPr>
                <w:rFonts w:ascii="Arial" w:hAnsi="Arial" w:cs="Arial"/>
                <w:color w:val="000000"/>
                <w:sz w:val="10"/>
                <w:szCs w:val="10"/>
              </w:rPr>
              <w:t>o ile dotyczy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Koszt kształcenia ustawicznego </w:t>
            </w:r>
          </w:p>
          <w:p w:rsidR="00C16E5F" w:rsidRPr="00F377EF" w:rsidRDefault="00C16E5F" w:rsidP="00F377E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uczestnika</w:t>
            </w:r>
          </w:p>
        </w:tc>
      </w:tr>
      <w:tr w:rsidR="00C16E5F" w:rsidRPr="007D78F9" w:rsidTr="000A18B7">
        <w:trPr>
          <w:gridAfter w:val="1"/>
          <w:wAfter w:w="6" w:type="dxa"/>
          <w:trHeight w:val="23"/>
        </w:trPr>
        <w:tc>
          <w:tcPr>
            <w:tcW w:w="433" w:type="dxa"/>
            <w:gridSpan w:val="2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1</w:t>
            </w:r>
          </w:p>
        </w:tc>
        <w:tc>
          <w:tcPr>
            <w:tcW w:w="7513" w:type="dxa"/>
            <w:gridSpan w:val="5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4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16E5F" w:rsidRPr="007D78F9" w:rsidRDefault="00CB4554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6</w:t>
            </w:r>
          </w:p>
        </w:tc>
      </w:tr>
      <w:tr w:rsidR="00C16E5F" w:rsidRPr="007D78F9" w:rsidTr="00CE0698">
        <w:trPr>
          <w:gridAfter w:val="1"/>
          <w:wAfter w:w="6" w:type="dxa"/>
          <w:trHeight w:val="1063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1)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  <w:vAlign w:val="center"/>
          </w:tcPr>
          <w:p w:rsidR="00C16E5F" w:rsidRPr="007D78F9" w:rsidRDefault="00C16E5F" w:rsidP="00F539ED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593" type="#_x0000_t75" style="width:15pt;height:12.75pt" o:ole="">
                  <v:imagedata r:id="rId166" o:title=""/>
                </v:shape>
                <w:control r:id="rId167" w:name="CheckBox2" w:shapeid="_x0000_i159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595" type="#_x0000_t75" style="width:12pt;height:14.25pt" o:ole="">
                  <v:imagedata r:id="rId168" o:title=""/>
                </v:shape>
                <w:control r:id="rId169" w:name="CheckBox21" w:shapeid="_x0000_i1595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597" type="#_x0000_t75" style="width:12pt;height:14.25pt" o:ole="">
                  <v:imagedata r:id="rId168" o:title=""/>
                </v:shape>
                <w:control r:id="rId170" w:name="CheckBox211" w:shapeid="_x0000_i159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599" type="#_x0000_t75" style="width:12pt;height:14.25pt" o:ole="">
                  <v:imagedata r:id="rId168" o:title=""/>
                </v:shape>
                <w:control r:id="rId171" w:name="CheckBox212" w:shapeid="_x0000_i159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1" type="#_x0000_t75" style="width:12pt;height:14.25pt" o:ole="">
                  <v:imagedata r:id="rId168" o:title=""/>
                </v:shape>
                <w:control r:id="rId172" w:name="CheckBox213" w:shapeid="_x0000_i160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C16E5F" w:rsidRPr="00F77C32" w:rsidRDefault="00C16E5F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(należy zaznaczyć 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jedno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-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03" type="#_x0000_t75" style="width:25.5pt;height:18pt" o:ole="">
                  <v:imagedata r:id="rId173" o:title=""/>
                </v:shape>
                <w:control r:id="rId174" w:name="TextBox4521" w:shapeid="_x0000_i1603"/>
              </w:objec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16E5F" w:rsidRPr="005B4D8A" w:rsidRDefault="00187022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05" type="#_x0000_t75" style="width:74.25pt;height:18pt" o:ole="">
                  <v:imagedata r:id="rId175" o:title=""/>
                </v:shape>
                <w:control r:id="rId176" w:name="TextBox2112213" w:shapeid="_x0000_i1605"/>
              </w:objec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07" type="#_x0000_t75" style="width:74.25pt;height:18pt" o:ole="">
                  <v:imagedata r:id="rId175" o:title=""/>
                </v:shape>
                <w:control r:id="rId177" w:name="TextBox211221" w:shapeid="_x0000_i1607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CE0698">
        <w:trPr>
          <w:gridAfter w:val="1"/>
          <w:wAfter w:w="6" w:type="dxa"/>
          <w:trHeight w:val="1150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2)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</w:tcPr>
          <w:p w:rsidR="005B4D8A" w:rsidRPr="007D78F9" w:rsidRDefault="005B4D8A" w:rsidP="005B4D8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9" type="#_x0000_t75" style="width:15pt;height:12.75pt" o:ole="">
                  <v:imagedata r:id="rId166" o:title=""/>
                </v:shape>
                <w:control r:id="rId178" w:name="CheckBox22" w:shapeid="_x0000_i1609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1" type="#_x0000_t75" style="width:12pt;height:14.25pt" o:ole="">
                  <v:imagedata r:id="rId168" o:title=""/>
                </v:shape>
                <w:control r:id="rId179" w:name="CheckBox214" w:shapeid="_x0000_i161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3" type="#_x0000_t75" style="width:12pt;height:14.25pt" o:ole="">
                  <v:imagedata r:id="rId168" o:title=""/>
                </v:shape>
                <w:control r:id="rId180" w:name="CheckBox2111" w:shapeid="_x0000_i161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5" type="#_x0000_t75" style="width:12pt;height:14.25pt" o:ole="">
                  <v:imagedata r:id="rId168" o:title=""/>
                </v:shape>
                <w:control r:id="rId181" w:name="CheckBox2121" w:shapeid="_x0000_i1615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7" type="#_x0000_t75" style="width:12pt;height:14.25pt" o:ole="">
                  <v:imagedata r:id="rId168" o:title=""/>
                </v:shape>
                <w:control r:id="rId182" w:name="CheckBox2131" w:shapeid="_x0000_i161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5B4D8A" w:rsidRPr="00F77C32" w:rsidRDefault="005B4D8A" w:rsidP="005B4D8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5B4D8A" w:rsidRPr="00351727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(należy zaznaczyć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jedno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-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19" type="#_x0000_t75" style="width:25.5pt;height:18pt" o:ole="">
                  <v:imagedata r:id="rId173" o:title=""/>
                </v:shape>
                <w:control r:id="rId183" w:name="TextBox452111" w:shapeid="_x0000_i1619"/>
              </w:objec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B4D8A" w:rsidRPr="005B4D8A" w:rsidRDefault="00187022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187022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21" type="#_x0000_t75" style="width:74.25pt;height:18pt" o:ole="">
                  <v:imagedata r:id="rId175" o:title=""/>
                </v:shape>
                <w:control r:id="rId184" w:name="TextBox2112214" w:shapeid="_x0000_i1621"/>
              </w:objec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23" type="#_x0000_t75" style="width:74.25pt;height:18pt" o:ole="">
                  <v:imagedata r:id="rId175" o:title=""/>
                </v:shape>
                <w:control r:id="rId185" w:name="TextBox2112211" w:shapeid="_x0000_i162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CE0698">
        <w:trPr>
          <w:gridAfter w:val="1"/>
          <w:wAfter w:w="6" w:type="dxa"/>
          <w:trHeight w:val="115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3)</w:t>
            </w:r>
          </w:p>
        </w:tc>
        <w:tc>
          <w:tcPr>
            <w:tcW w:w="7513" w:type="dxa"/>
            <w:gridSpan w:val="5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DCDCDC"/>
          </w:tcPr>
          <w:p w:rsidR="005B4D8A" w:rsidRPr="007D78F9" w:rsidRDefault="005B4D8A" w:rsidP="005B4D8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5" type="#_x0000_t75" style="width:15pt;height:12.75pt" o:ole="">
                  <v:imagedata r:id="rId166" o:title=""/>
                </v:shape>
                <w:control r:id="rId186" w:name="CheckBox23" w:shapeid="_x0000_i162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7" type="#_x0000_t75" style="width:12pt;height:14.25pt" o:ole="">
                  <v:imagedata r:id="rId168" o:title=""/>
                </v:shape>
                <w:control r:id="rId187" w:name="CheckBox215" w:shapeid="_x0000_i162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9" type="#_x0000_t75" style="width:12pt;height:14.25pt" o:ole="">
                  <v:imagedata r:id="rId168" o:title=""/>
                </v:shape>
                <w:control r:id="rId188" w:name="CheckBox2112" w:shapeid="_x0000_i162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1" type="#_x0000_t75" style="width:12pt;height:14.25pt" o:ole="">
                  <v:imagedata r:id="rId168" o:title=""/>
                </v:shape>
                <w:control r:id="rId189" w:name="CheckBox2122" w:shapeid="_x0000_i163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3" type="#_x0000_t75" style="width:12pt;height:14.25pt" o:ole="">
                  <v:imagedata r:id="rId168" o:title=""/>
                </v:shape>
                <w:control r:id="rId190" w:name="CheckBox2132" w:shapeid="_x0000_i163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5B4D8A" w:rsidRPr="00F77C32" w:rsidRDefault="005B4D8A" w:rsidP="005B4D8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5B4D8A" w:rsidRPr="00351727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(należy zaznaczyć 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jedno -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35" type="#_x0000_t75" style="width:25.5pt;height:18pt" o:ole="">
                  <v:imagedata r:id="rId173" o:title=""/>
                </v:shape>
                <w:control r:id="rId191" w:name="TextBox452112" w:shapeid="_x0000_i1635"/>
              </w:objec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5B4D8A" w:rsidRDefault="00187022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187022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37" type="#_x0000_t75" style="width:74.25pt;height:18pt" o:ole="">
                  <v:imagedata r:id="rId175" o:title=""/>
                </v:shape>
                <w:control r:id="rId192" w:name="TextBox2112215" w:shapeid="_x0000_i1637"/>
              </w:objec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39" type="#_x0000_t75" style="width:74.25pt;height:18pt" o:ole="">
                  <v:imagedata r:id="rId175" o:title=""/>
                </v:shape>
                <w:control r:id="rId193" w:name="TextBox2112212" w:shapeid="_x0000_i1639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CB4554">
        <w:trPr>
          <w:gridAfter w:val="1"/>
          <w:wAfter w:w="6" w:type="dxa"/>
          <w:trHeight w:val="375"/>
        </w:trPr>
        <w:tc>
          <w:tcPr>
            <w:tcW w:w="433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750" w:type="dxa"/>
            <w:gridSpan w:val="9"/>
            <w:tcBorders>
              <w:top w:val="single" w:sz="12" w:space="0" w:color="auto"/>
            </w:tcBorders>
            <w:shd w:val="clear" w:color="auto" w:fill="D9D9D9"/>
          </w:tcPr>
          <w:p w:rsidR="005B4D8A" w:rsidRPr="007D78F9" w:rsidRDefault="005B4D8A" w:rsidP="005B4D8A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Całkowita wysokość wydatków na kształcenie ustawiczne pracownika / pracodawcy </w:t>
            </w:r>
          </w:p>
          <w:p w:rsidR="005B4D8A" w:rsidRPr="00005256" w:rsidRDefault="005B4D8A" w:rsidP="009B07E9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525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suma kosztów wykazanych w punkcie 3, kol. </w:t>
            </w:r>
            <w:r w:rsidR="009B07E9" w:rsidRPr="0000525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6 wniosku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1" type="#_x0000_t75" style="width:74.25pt;height:18pt" o:ole="">
                  <v:imagedata r:id="rId175" o:title=""/>
                </v:shape>
                <w:control r:id="rId194" w:name="TextBox2112212224" w:shapeid="_x0000_i1641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9B07E9">
        <w:trPr>
          <w:gridAfter w:val="1"/>
          <w:wAfter w:w="6" w:type="dxa"/>
          <w:trHeight w:val="269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5B4D8A" w:rsidRPr="009B07E9" w:rsidRDefault="005B4D8A" w:rsidP="009B07E9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Wysokość wkładu własnego wnoszonego przez pracodawcę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3" type="#_x0000_t75" style="width:74.25pt;height:18pt" o:ole="">
                  <v:imagedata r:id="rId175" o:title=""/>
                </v:shape>
                <w:control r:id="rId195" w:name="TextBox2112212223" w:shapeid="_x0000_i164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9B07E9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5B4D8A" w:rsidRPr="007D78F9" w:rsidRDefault="005B4D8A" w:rsidP="009B07E9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 KSZTAŁCENIA USTAWICZNEGO PRZYPADAJĄCY NA UCZESTNIKA FINANSOWANY ZE ŚRODKÓW KFS</w:t>
            </w:r>
            <w:r w:rsidRPr="007D78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5" type="#_x0000_t75" style="width:72.75pt;height:18pt" o:ole="">
                  <v:imagedata r:id="rId196" o:title=""/>
                </v:shape>
                <w:control r:id="rId197" w:name="TextBox2112212222" w:shapeid="_x0000_i1645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022EA3" w:rsidRPr="007D78F9" w:rsidTr="000B676A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D9D9D9"/>
          </w:tcPr>
          <w:p w:rsidR="00022EA3" w:rsidRPr="007D78F9" w:rsidRDefault="00022EA3" w:rsidP="005B4D8A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593" w:type="dxa"/>
            <w:gridSpan w:val="10"/>
            <w:shd w:val="clear" w:color="auto" w:fill="D9D9D9"/>
          </w:tcPr>
          <w:p w:rsidR="00022EA3" w:rsidRDefault="00022EA3" w:rsidP="007D1D7A">
            <w:pPr>
              <w:snapToGrid w:val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UZASADNIENIE POTRZEBY ODBYCIA KSZTAŁCENIA USTAWICZNEGO PRZY UWZGLĘDNIENIU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OBECNYCH LUB PRZYSZŁYCH PLANÓW WZGLĘDEM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OSOBY OBJĘTEJ KSZTAŁCENIEM USTAWICZNYM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ORAZ OBOWIĄZUJĄCYCH PRIORYTETÓW WYDATKOWANIA ŚRODKÓW KFS</w:t>
            </w:r>
          </w:p>
          <w:p w:rsidR="00022EA3" w:rsidRPr="00E35B4A" w:rsidRDefault="00F2603C" w:rsidP="00F2603C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022EA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opis</w:t>
            </w:r>
            <w:r w:rsidR="00022EA3" w:rsidRPr="007D1D7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022EA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pkt 7.1 </w:t>
            </w:r>
            <w:r w:rsidR="002D3EA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dotyczyć każdego działania zaplanowanego dl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a danego uczestnika kształcenia</w:t>
            </w:r>
          </w:p>
        </w:tc>
      </w:tr>
      <w:tr w:rsidR="00702C18" w:rsidRPr="007D78F9" w:rsidTr="00C63363">
        <w:trPr>
          <w:gridAfter w:val="1"/>
          <w:wAfter w:w="6" w:type="dxa"/>
          <w:trHeight w:val="1793"/>
        </w:trPr>
        <w:tc>
          <w:tcPr>
            <w:tcW w:w="433" w:type="dxa"/>
            <w:gridSpan w:val="2"/>
            <w:vMerge/>
            <w:shd w:val="clear" w:color="auto" w:fill="D9D9D9"/>
            <w:vAlign w:val="center"/>
          </w:tcPr>
          <w:p w:rsidR="00702C18" w:rsidRPr="007D78F9" w:rsidRDefault="00702C18" w:rsidP="005B4D8A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702C18" w:rsidRPr="007D78F9" w:rsidRDefault="00702C18" w:rsidP="005B4D8A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5167" w:type="dxa"/>
            <w:gridSpan w:val="9"/>
            <w:shd w:val="clear" w:color="auto" w:fill="auto"/>
            <w:vAlign w:val="center"/>
          </w:tcPr>
          <w:p w:rsidR="00702C18" w:rsidRPr="0021387A" w:rsidRDefault="00702C18" w:rsidP="00022EA3">
            <w:pPr>
              <w:pStyle w:val="Zawartotabeli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5B4D8A" w:rsidRPr="007D78F9" w:rsidTr="00B07A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" w:type="dxa"/>
          <w:trHeight w:val="401"/>
        </w:trPr>
        <w:tc>
          <w:tcPr>
            <w:tcW w:w="1602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color w:val="000000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 w:rsidR="00C42116">
              <w:rPr>
                <w:rFonts w:ascii="Arial" w:hAnsi="Arial" w:cs="Arial"/>
                <w:b/>
                <w:color w:val="000000"/>
              </w:rPr>
              <w:t xml:space="preserve">CZĘŚĆ V. 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7D78F9">
              <w:rPr>
                <w:rFonts w:ascii="Arial" w:hAnsi="Arial" w:cs="Arial"/>
                <w:b/>
                <w:color w:val="000000"/>
              </w:rPr>
              <w:t>PORÓWNANIE DOSTĘPNYCH OFERT RYNKOWYCH DOTYCZĄCYCH PLANOWANEGO KSZTAŁCENIA USTAWICZNEGO</w:t>
            </w:r>
          </w:p>
          <w:p w:rsidR="005B4D8A" w:rsidRPr="007D78F9" w:rsidRDefault="005B4D8A" w:rsidP="005B4D8A">
            <w:pPr>
              <w:pStyle w:val="Zawartotabeli"/>
              <w:shd w:val="clear" w:color="auto" w:fill="DCDCDC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i/>
                <w:color w:val="000000"/>
                <w:sz w:val="16"/>
                <w:szCs w:val="16"/>
                <w:u w:val="none"/>
              </w:rPr>
              <w:t>UWAGA</w:t>
            </w:r>
            <w:r w:rsidRPr="007D78F9"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t>!</w:t>
            </w:r>
          </w:p>
          <w:p w:rsidR="005B4D8A" w:rsidRPr="00E919A0" w:rsidRDefault="005B4D8A" w:rsidP="005B4D8A">
            <w:pPr>
              <w:shd w:val="clear" w:color="auto" w:fill="DCDCDC"/>
              <w:rPr>
                <w:rFonts w:cs="Mangal"/>
                <w:color w:val="000000"/>
              </w:rPr>
            </w:pPr>
            <w:r w:rsidRPr="00E919A0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Niniejszą tabelę należy rozpisać osobno zarówno dla każdego działania, jak i dla poszczególnych zakresów tematycznych finansowanych w ramach kształcenia ustawicznego ze środków KFS</w:t>
            </w:r>
          </w:p>
        </w:tc>
      </w:tr>
    </w:tbl>
    <w:p w:rsidR="001D439D" w:rsidRPr="007D78F9" w:rsidRDefault="001D439D">
      <w:pPr>
        <w:rPr>
          <w:color w:val="000000"/>
          <w:sz w:val="2"/>
          <w:szCs w:val="2"/>
        </w:rPr>
      </w:pPr>
    </w:p>
    <w:tbl>
      <w:tblPr>
        <w:tblW w:w="23981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3"/>
        <w:gridCol w:w="6936"/>
        <w:gridCol w:w="567"/>
        <w:gridCol w:w="1713"/>
        <w:gridCol w:w="142"/>
        <w:gridCol w:w="1829"/>
        <w:gridCol w:w="237"/>
        <w:gridCol w:w="343"/>
        <w:gridCol w:w="474"/>
        <w:gridCol w:w="80"/>
        <w:gridCol w:w="1289"/>
        <w:gridCol w:w="1263"/>
        <w:gridCol w:w="21"/>
        <w:gridCol w:w="7954"/>
      </w:tblGrid>
      <w:tr w:rsidR="00AF5E2B" w:rsidRPr="007D78F9" w:rsidTr="00022EA3">
        <w:trPr>
          <w:gridAfter w:val="1"/>
          <w:wAfter w:w="7954" w:type="dxa"/>
          <w:trHeight w:val="217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7D78F9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Poz.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5E2B" w:rsidRPr="007D78F9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WYSZCZEGÓLNIENIE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7D78F9" w:rsidRDefault="00AF5E2B" w:rsidP="00641825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OFERTA WYBRANA</w:t>
            </w:r>
          </w:p>
        </w:tc>
      </w:tr>
      <w:tr w:rsidR="00F12708" w:rsidRPr="007D78F9" w:rsidTr="00022EA3">
        <w:trPr>
          <w:gridAfter w:val="1"/>
          <w:wAfter w:w="7954" w:type="dxa"/>
          <w:trHeight w:val="20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A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7D78F9" w:rsidRDefault="00B3670F" w:rsidP="00B3670F">
            <w:pPr>
              <w:pStyle w:val="Zawartotabeli"/>
              <w:spacing w:line="276" w:lineRule="auto"/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REALIZATOR</w:t>
            </w:r>
            <w:r w:rsidR="00F12708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USŁUGI KSZTAŁCENIA USTAWICZNEGO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AE6FDC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NAZWA REALIZATORA KSZTAŁCENIA</w:t>
            </w:r>
          </w:p>
        </w:tc>
      </w:tr>
      <w:tr w:rsidR="00F12708" w:rsidRPr="007D78F9" w:rsidTr="009D2D6D">
        <w:trPr>
          <w:gridAfter w:val="1"/>
          <w:wAfter w:w="7954" w:type="dxa"/>
          <w:trHeight w:val="102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7D78F9" w:rsidRDefault="00F12708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12708" w:rsidRPr="007D78F9" w:rsidRDefault="00F12708" w:rsidP="00240036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500EF0" w:rsidRPr="007D78F9" w:rsidTr="00022EA3">
        <w:trPr>
          <w:gridAfter w:val="1"/>
          <w:wAfter w:w="7954" w:type="dxa"/>
          <w:trHeight w:val="13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7D78F9" w:rsidRDefault="00500EF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500EF0" w:rsidRPr="007D78F9" w:rsidRDefault="00500EF0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7D78F9" w:rsidRDefault="00500EF0" w:rsidP="00CB7591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  <w:t xml:space="preserve">ADRES </w:t>
            </w:r>
            <w:r w:rsidRPr="007D78F9"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  <w:t>SIEDZIBY FIRMY</w:t>
            </w:r>
          </w:p>
        </w:tc>
        <w:tc>
          <w:tcPr>
            <w:tcW w:w="5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EF0" w:rsidRPr="007D78F9" w:rsidRDefault="00500EF0" w:rsidP="00240036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</w:tr>
      <w:tr w:rsidR="00255705" w:rsidRPr="007D78F9" w:rsidTr="00022EA3">
        <w:trPr>
          <w:gridAfter w:val="1"/>
          <w:wAfter w:w="7954" w:type="dxa"/>
          <w:trHeight w:val="297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255705" w:rsidRPr="007D78F9" w:rsidRDefault="00255705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55705" w:rsidRPr="007D78F9" w:rsidRDefault="00255705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55705" w:rsidRPr="007D78F9" w:rsidRDefault="00500EF0" w:rsidP="00500EF0">
            <w:pPr>
              <w:pStyle w:val="Zawartotabeli"/>
              <w:snapToGrid w:val="0"/>
              <w:ind w:left="24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u w:val="none"/>
                <w:vertAlign w:val="superscript"/>
              </w:rPr>
              <w:t xml:space="preserve"> </w:t>
            </w:r>
            <w:r w:rsidR="00255705" w:rsidRPr="007D78F9">
              <w:rPr>
                <w:rStyle w:val="Hipercze"/>
                <w:rFonts w:ascii="Arial" w:hAnsi="Arial" w:cs="Arial"/>
                <w:color w:val="000000"/>
                <w:u w:val="none"/>
                <w:vertAlign w:val="superscript"/>
              </w:rPr>
              <w:t>REGON REALIZATORA KSZTAŁCENIA</w:t>
            </w:r>
            <w:r w:rsidR="008A00B6"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 xml:space="preserve">         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47" type="#_x0000_t75" style="width:12pt;height:18.75pt" o:ole="">
                  <v:imagedata r:id="rId13" o:title=""/>
                </v:shape>
                <w:control r:id="rId198" w:name="TextBox451102712" w:shapeid="_x0000_i164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49" type="#_x0000_t75" style="width:12pt;height:18.75pt" o:ole="">
                  <v:imagedata r:id="rId13" o:title=""/>
                </v:shape>
                <w:control r:id="rId199" w:name="TextBox451102812" w:shapeid="_x0000_i164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1" type="#_x0000_t75" style="width:12pt;height:18.75pt" o:ole="">
                  <v:imagedata r:id="rId13" o:title=""/>
                </v:shape>
                <w:control r:id="rId200" w:name="TextBox451102912" w:shapeid="_x0000_i165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3" type="#_x0000_t75" style="width:12pt;height:18.75pt" o:ole="">
                  <v:imagedata r:id="rId13" o:title=""/>
                </v:shape>
                <w:control r:id="rId201" w:name="TextBox451102722" w:shapeid="_x0000_i165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5" type="#_x0000_t75" style="width:12pt;height:18.75pt" o:ole="">
                  <v:imagedata r:id="rId13" o:title=""/>
                </v:shape>
                <w:control r:id="rId202" w:name="TextBox451102822" w:shapeid="_x0000_i165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7" type="#_x0000_t75" style="width:12pt;height:18.75pt" o:ole="">
                  <v:imagedata r:id="rId13" o:title=""/>
                </v:shape>
                <w:control r:id="rId203" w:name="TextBox451102922" w:shapeid="_x0000_i165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9" type="#_x0000_t75" style="width:12pt;height:18.75pt" o:ole="">
                  <v:imagedata r:id="rId13" o:title=""/>
                </v:shape>
                <w:control r:id="rId204" w:name="TextBox451102732" w:shapeid="_x0000_i165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1" type="#_x0000_t75" style="width:12pt;height:18.75pt" o:ole="">
                  <v:imagedata r:id="rId13" o:title=""/>
                </v:shape>
                <w:control r:id="rId205" w:name="TextBox451102832" w:shapeid="_x0000_i166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3" type="#_x0000_t75" style="width:12pt;height:18.75pt" o:ole="">
                  <v:imagedata r:id="rId13" o:title=""/>
                </v:shape>
                <w:control r:id="rId206" w:name="TextBox451102932" w:shapeid="_x0000_i1663"/>
              </w:object>
            </w:r>
          </w:p>
        </w:tc>
      </w:tr>
      <w:tr w:rsidR="00310D30" w:rsidRPr="007D78F9" w:rsidTr="00022EA3">
        <w:trPr>
          <w:gridAfter w:val="1"/>
          <w:wAfter w:w="7954" w:type="dxa"/>
          <w:trHeight w:val="178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310D30" w:rsidRPr="007D78F9" w:rsidRDefault="00310D3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B</w:t>
            </w:r>
          </w:p>
        </w:tc>
        <w:tc>
          <w:tcPr>
            <w:tcW w:w="6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310D30" w:rsidRPr="007D78F9" w:rsidRDefault="00365DA1" w:rsidP="00537F1B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</w:t>
            </w:r>
            <w:r w:rsidR="00310D30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37F1B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KSZTAŁCENIA USTAWICZNEGO</w:t>
            </w:r>
          </w:p>
          <w:p w:rsidR="00872610" w:rsidRPr="00305C39" w:rsidRDefault="00872610" w:rsidP="00537F1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872610" w:rsidRPr="00305C39" w:rsidRDefault="00872610" w:rsidP="00537F1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05C39">
              <w:rPr>
                <w:rFonts w:ascii="Arial" w:hAnsi="Arial" w:cs="Arial"/>
                <w:bCs/>
                <w:color w:val="000000"/>
                <w:sz w:val="14"/>
                <w:szCs w:val="14"/>
              </w:rPr>
              <w:t>* zaznaczyć jeden – właściwy</w:t>
            </w:r>
          </w:p>
          <w:p w:rsidR="00061548" w:rsidRPr="007D78F9" w:rsidRDefault="00310D30" w:rsidP="00C22E72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1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65" type="#_x0000_t75" style="width:11.25pt;height:15.75pt" o:ole="">
                  <v:imagedata r:id="rId81" o:title=""/>
                </v:shape>
                <w:control r:id="rId207" w:name="CheckBox316" w:shapeid="_x0000_i166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kurs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C22E72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2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67" type="#_x0000_t75" style="width:11.25pt;height:15.75pt" o:ole="">
                  <v:imagedata r:id="rId81" o:title=""/>
                </v:shape>
                <w:control r:id="rId208" w:name="CheckBox317" w:shapeid="_x0000_i166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studi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a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podyplomow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7D78F9" w:rsidRDefault="00310D30" w:rsidP="00395419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3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69" type="#_x0000_t75" style="width:11.25pt;height:15.75pt" o:ole="">
                  <v:imagedata r:id="rId81" o:title=""/>
                </v:shape>
                <w:control r:id="rId209" w:name="CheckBox318" w:shapeid="_x0000_i166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egzamin*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395419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4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71" type="#_x0000_t75" style="width:11.25pt;height:15.75pt" o:ole="">
                  <v:imagedata r:id="rId81" o:title=""/>
                </v:shape>
                <w:control r:id="rId210" w:name="CheckBox319" w:shapeid="_x0000_i167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bada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nia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7D78F9" w:rsidRDefault="00310D30" w:rsidP="00D87098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5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73" type="#_x0000_t75" style="width:11.25pt;height:15.75pt" o:ole="">
                  <v:imagedata r:id="rId81" o:title=""/>
                </v:shape>
                <w:control r:id="rId211" w:name="CheckBox320" w:shapeid="_x0000_i167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ubezpieczeni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0F7957">
            <w:pPr>
              <w:snapToGrid w:val="0"/>
              <w:rPr>
                <w:rStyle w:val="Hipercze"/>
                <w:rFonts w:ascii="Arial" w:hAnsi="Arial" w:cs="Arial"/>
                <w:bCs/>
                <w:color w:val="000000"/>
                <w:sz w:val="28"/>
                <w:szCs w:val="28"/>
                <w:u w:val="none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6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75" type="#_x0000_t75" style="width:11.25pt;height:15.75pt" o:ole="">
                  <v:imagedata r:id="rId81" o:title=""/>
                </v:shape>
                <w:control r:id="rId212" w:name="CheckBox321" w:shapeid="_x0000_i1675"/>
              </w:object>
            </w:r>
            <w:r w:rsidRPr="007D78F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7327C6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określeni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potrzeb szkoleniowych</w:t>
            </w:r>
            <w:r w:rsidRPr="007D78F9">
              <w:rPr>
                <w:rStyle w:val="Hipercz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  <w:vertAlign w:val="superscript"/>
              </w:rPr>
              <w:t>*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0D30" w:rsidRPr="007D78F9" w:rsidRDefault="00365DA1" w:rsidP="003F566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PEŁNA NAZWA/ZAKRES ZAPLANOWANEGO DZIAŁANIA KSZTAŁCENIA USTAWICZNEGO</w:t>
            </w:r>
            <w:r w:rsidR="00310D30"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:</w:t>
            </w:r>
          </w:p>
        </w:tc>
      </w:tr>
      <w:tr w:rsidR="007B4310" w:rsidRPr="007D78F9" w:rsidTr="00022EA3">
        <w:trPr>
          <w:gridAfter w:val="1"/>
          <w:wAfter w:w="7954" w:type="dxa"/>
          <w:trHeight w:val="2560"/>
        </w:trPr>
        <w:tc>
          <w:tcPr>
            <w:tcW w:w="11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7B4310" w:rsidRPr="007D78F9" w:rsidRDefault="007B431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7B4310" w:rsidRPr="007D78F9" w:rsidRDefault="007B4310" w:rsidP="00E257DB">
            <w:pPr>
              <w:pStyle w:val="Zawartotabeli"/>
              <w:numPr>
                <w:ilvl w:val="0"/>
                <w:numId w:val="7"/>
              </w:numPr>
              <w:snapToGrid w:val="0"/>
              <w:ind w:left="37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310" w:rsidRPr="007D78F9" w:rsidRDefault="007B4310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7D78F9" w:rsidTr="00567549">
        <w:trPr>
          <w:trHeight w:val="6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lastRenderedPageBreak/>
              <w:t>C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Standard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</w:rPr>
              <w:t xml:space="preserve">DOKUMENT POTWIERDZAJĄCY KOMPETENCJE NABYTE PRZEZ UCZESTNIKA KSZTAŁCENIA USTAWICZNEGO, WYSTAWIONY PRZEZ REALIZATORA USŁUGI </w:t>
            </w:r>
          </w:p>
          <w:p w:rsidR="00A00A4C" w:rsidRPr="00DB3B99" w:rsidRDefault="00A00A4C" w:rsidP="00606D64">
            <w:pPr>
              <w:pStyle w:val="Standard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00A4C" w:rsidRPr="007D78F9" w:rsidRDefault="00A00A4C" w:rsidP="00110F69">
            <w:pPr>
              <w:pStyle w:val="Standard"/>
              <w:snapToGrid w:val="0"/>
              <w:jc w:val="both"/>
              <w:rPr>
                <w:rStyle w:val="Hipercze"/>
                <w:rFonts w:ascii="Arial Narrow" w:hAnsi="Arial Narrow" w:cs="Arial"/>
                <w:bCs/>
                <w:color w:val="000000"/>
                <w:sz w:val="14"/>
                <w:szCs w:val="14"/>
                <w:u w:val="none"/>
              </w:rPr>
            </w:pPr>
            <w:r w:rsidRPr="00DB3B99">
              <w:rPr>
                <w:rStyle w:val="Hipercze"/>
                <w:rFonts w:ascii="Arial" w:hAnsi="Arial" w:cs="Arial"/>
                <w:bCs/>
                <w:color w:val="000000"/>
                <w:sz w:val="14"/>
                <w:szCs w:val="14"/>
                <w:u w:val="none"/>
              </w:rPr>
              <w:t>dotyczy wyłącznie kursów, s</w:t>
            </w:r>
            <w:r w:rsidR="00DB3B99" w:rsidRPr="00DB3B99">
              <w:rPr>
                <w:rStyle w:val="Hipercze"/>
                <w:rFonts w:ascii="Arial" w:hAnsi="Arial" w:cs="Arial"/>
                <w:bCs/>
                <w:color w:val="000000"/>
                <w:sz w:val="14"/>
                <w:szCs w:val="14"/>
                <w:u w:val="none"/>
              </w:rPr>
              <w:t>tudiów podyplomowych, egzaminów</w:t>
            </w:r>
          </w:p>
        </w:tc>
        <w:tc>
          <w:tcPr>
            <w:tcW w:w="795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Default="00A00A4C" w:rsidP="00191D5B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77" type="#_x0000_t75" style="width:11.25pt;height:15.75pt" o:ole="">
                  <v:imagedata r:id="rId81" o:title=""/>
                </v:shape>
                <w:control r:id="rId213" w:name="CheckBox31615" w:shapeid="_x0000_i1677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c</w:t>
            </w:r>
            <w:r w:rsidRPr="00A802E6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ertyfikat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79" type="#_x0000_t75" style="width:11.25pt;height:15.75pt" o:ole="">
                  <v:imagedata r:id="rId81" o:title=""/>
                </v:shape>
                <w:control r:id="rId214" w:name="CheckBox3161512" w:shapeid="_x0000_i1679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dyplom 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81" type="#_x0000_t75" style="width:11.25pt;height:15.75pt" o:ole="">
                  <v:imagedata r:id="rId81" o:title=""/>
                </v:shape>
                <w:control r:id="rId215" w:name="CheckBox316151" w:shapeid="_x0000_i1681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zaświadczenie 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83" type="#_x0000_t75" style="width:11.25pt;height:15.75pt" o:ole="">
                  <v:imagedata r:id="rId81" o:title=""/>
                </v:shape>
                <w:control r:id="rId216" w:name="CheckBox3161511" w:shapeid="_x0000_i1683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świadectwo </w:t>
            </w:r>
          </w:p>
          <w:p w:rsidR="00702C18" w:rsidRDefault="00702C18" w:rsidP="00191D5B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A00A4C" w:rsidRPr="007D78F9" w:rsidRDefault="00A00A4C" w:rsidP="00440125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85" type="#_x0000_t75" style="width:11.25pt;height:15.75pt" o:ole="">
                  <v:imagedata r:id="rId81" o:title=""/>
                </v:shape>
                <w:control r:id="rId217" w:name="CheckBox316152" w:shapeid="_x0000_i1685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A52E30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87" type="#_x0000_t75" style="width:233.25pt;height:18pt" o:ole="">
                  <v:imagedata r:id="rId218" o:title=""/>
                </v:shape>
                <w:control r:id="rId219" w:name="TextBox2522" w:shapeid="_x0000_i1687"/>
              </w:objec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    </w:t>
            </w:r>
          </w:p>
          <w:p w:rsidR="00A00A4C" w:rsidRDefault="00A00A4C" w:rsidP="00CF298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02C18" w:rsidRDefault="00702C18" w:rsidP="00CF298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D2D6D" w:rsidRDefault="00A00A4C" w:rsidP="00872658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CF298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 w14:anchorId="398B002F">
                <v:shape id="_x0000_i1689" type="#_x0000_t75" style="width:11.25pt;height:15.75pt" o:ole="">
                  <v:imagedata r:id="rId81" o:title=""/>
                </v:shape>
                <w:control r:id="rId220" w:name="CheckBox31211111318" w:shapeid="_x0000_i1689"/>
              </w:object>
            </w:r>
            <w:r w:rsidRPr="00CF2985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F3B73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BRAK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</w:p>
          <w:p w:rsidR="009D2D6D" w:rsidRDefault="009D2D6D" w:rsidP="00872658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</w:p>
          <w:p w:rsidR="00A00A4C" w:rsidRPr="00A52E30" w:rsidRDefault="00333353" w:rsidP="0087265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- </w:t>
            </w:r>
            <w:r w:rsidR="00A00A4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patrz część VII, pkt </w:t>
            </w:r>
            <w:r w:rsidR="00567549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II</w:t>
            </w:r>
            <w:r w:rsidR="00A00A4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, ppkt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. </w:t>
            </w:r>
            <w:r w:rsidR="000747E7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wniosku</w:t>
            </w:r>
          </w:p>
        </w:tc>
        <w:tc>
          <w:tcPr>
            <w:tcW w:w="7954" w:type="dxa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7D78F9" w:rsidTr="00702C18">
        <w:trPr>
          <w:trHeight w:val="102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756CC2">
            <w:pPr>
              <w:pStyle w:val="Standard"/>
              <w:snapToGri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9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CF2985" w:rsidRDefault="00A00A4C" w:rsidP="00872658">
            <w:pPr>
              <w:pStyle w:val="Zawartotabeli"/>
              <w:snapToGrid w:val="0"/>
              <w:rPr>
                <w:rStyle w:val="Hipercze"/>
                <w:rFonts w:ascii="Arial" w:hAnsi="Arial" w:cs="Arial"/>
                <w:bCs/>
                <w:color w:val="000000"/>
                <w:sz w:val="22"/>
                <w:szCs w:val="22"/>
                <w:u w:val="none"/>
                <w:vertAlign w:val="superscript"/>
              </w:rPr>
            </w:pPr>
          </w:p>
        </w:tc>
        <w:tc>
          <w:tcPr>
            <w:tcW w:w="7954" w:type="dxa"/>
          </w:tcPr>
          <w:p w:rsidR="00A00A4C" w:rsidRPr="007D78F9" w:rsidRDefault="00A00A4C" w:rsidP="00606D6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CE4CDA" w:rsidRPr="007D78F9" w:rsidTr="00A00A4C">
        <w:trPr>
          <w:trHeight w:val="23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5D61CA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br w:type="page"/>
            </w: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D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3607C" w:rsidRPr="007D78F9" w:rsidRDefault="00CE4CDA" w:rsidP="00D40844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DOKUMENT UPRAWNIAJĄCY DO PROWADZENIA POZASZKOLNYCH FORM KSZTAŁCENIA USTAWICZNEGO</w:t>
            </w:r>
          </w:p>
          <w:p w:rsidR="00C960C3" w:rsidRPr="00B7385D" w:rsidRDefault="00B7385D" w:rsidP="00C960C3">
            <w:pPr>
              <w:pStyle w:val="Zawartotabeli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 xml:space="preserve">- </w:t>
            </w:r>
            <w:r w:rsidR="00A3607C" w:rsidRPr="00B7385D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wypełnić wyłącznie dla kursów</w:t>
            </w:r>
          </w:p>
          <w:p w:rsidR="008F041C" w:rsidRPr="007D78F9" w:rsidRDefault="008F041C" w:rsidP="00C960C3">
            <w:pPr>
              <w:pStyle w:val="Zawartotabeli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7D78F9" w:rsidRDefault="00302B10" w:rsidP="00C960C3">
            <w:pPr>
              <w:pStyle w:val="Zawartotabeli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BE50A5" w:rsidRDefault="00302B10" w:rsidP="008E45B5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UWAGA!</w:t>
            </w:r>
          </w:p>
          <w:p w:rsidR="00302B10" w:rsidRPr="00BE50A5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jedną z trzech </w:t>
            </w:r>
            <w:r w:rsidR="008E45B5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kolumn </w:t>
            </w:r>
            <w:r w:rsidR="00E563B9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wskazanych </w:t>
            </w:r>
            <w:r w:rsidR="008E45B5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obok </w:t>
            </w:r>
            <w:r w:rsidR="00110A4C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(</w:t>
            </w:r>
            <w:r w:rsidR="00B57EEA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w kolumnach 1-3</w:t>
            </w:r>
            <w:r w:rsidR="00110A4C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)</w:t>
            </w:r>
            <w:r w:rsidR="00B57EEA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 </w:t>
            </w:r>
            <w:r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należy wypełnić obowiązkowo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;</w:t>
            </w:r>
          </w:p>
          <w:p w:rsidR="008E45B5" w:rsidRPr="00BE50A5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kod PKD wybrane</w:t>
            </w:r>
            <w:r w:rsidR="008F041C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go</w:t>
            </w: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realizatora kształcenia ustawicznego </w:t>
            </w:r>
            <w:r w:rsidR="008F041C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musi</w:t>
            </w: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</w:t>
            </w:r>
            <w:r w:rsidR="0062418F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potwierdzać 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prowadzenie </w:t>
            </w:r>
            <w:r w:rsidR="00B267C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przez firmę </w:t>
            </w:r>
            <w:r w:rsidR="00BA1272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szkoleniową 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działalności w sekcji edukacji</w:t>
            </w:r>
            <w:r w:rsidR="00B267C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;</w:t>
            </w:r>
          </w:p>
          <w:p w:rsidR="00B267CE" w:rsidRPr="007D78F9" w:rsidRDefault="00B267CE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informację o wpisie do </w:t>
            </w:r>
            <w:r w:rsidR="00BA1272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RIS wypełnia się </w:t>
            </w:r>
            <w:r w:rsidR="00A020D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dodatkowo </w:t>
            </w:r>
            <w:r w:rsidR="00902934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– o ile</w:t>
            </w:r>
            <w:r w:rsidR="00302B10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realizator kursu go posiada</w:t>
            </w:r>
            <w:r w:rsidR="00A020D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.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wpis do Rejestru Szkół i Placówek Niepublicznych (RSPO)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CEiDG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KRS</w:t>
            </w:r>
          </w:p>
        </w:tc>
        <w:tc>
          <w:tcPr>
            <w:tcW w:w="7954" w:type="dxa"/>
            <w:vMerge w:val="restart"/>
          </w:tcPr>
          <w:p w:rsidR="00CE4CDA" w:rsidRPr="007D78F9" w:rsidRDefault="00CE4CDA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A52692" w:rsidRPr="007D78F9" w:rsidTr="00A00A4C">
        <w:trPr>
          <w:trHeight w:val="2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7D78F9" w:rsidRDefault="00A52692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7D78F9" w:rsidRDefault="00A52692" w:rsidP="003F5109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1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2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3</w:t>
            </w:r>
          </w:p>
        </w:tc>
        <w:tc>
          <w:tcPr>
            <w:tcW w:w="7954" w:type="dxa"/>
            <w:vMerge/>
          </w:tcPr>
          <w:p w:rsidR="00A52692" w:rsidRPr="007D78F9" w:rsidRDefault="00A52692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A42F8E" w:rsidRPr="007D78F9" w:rsidTr="00A00A4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756CC2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CDCDC"/>
          </w:tcPr>
          <w:p w:rsidR="00A8341B" w:rsidRDefault="00A8341B" w:rsidP="00D45E3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</w:p>
          <w:p w:rsidR="00A42F8E" w:rsidRPr="007D78F9" w:rsidRDefault="00A42F8E" w:rsidP="00D45E3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RSPO</w:t>
            </w:r>
          </w:p>
          <w:p w:rsidR="00A42F8E" w:rsidRDefault="00884DEC" w:rsidP="00884DE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1" type="#_x0000_t75" style="width:12pt;height:18.75pt" o:ole="">
                  <v:imagedata r:id="rId13" o:title=""/>
                </v:shape>
                <w:control r:id="rId221" w:name="TextBox45110271112" w:shapeid="_x0000_i169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3" type="#_x0000_t75" style="width:12pt;height:18.75pt" o:ole="">
                  <v:imagedata r:id="rId13" o:title=""/>
                </v:shape>
                <w:control r:id="rId222" w:name="TextBox45110281112" w:shapeid="_x0000_i169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5" type="#_x0000_t75" style="width:12pt;height:18.75pt" o:ole="">
                  <v:imagedata r:id="rId13" o:title=""/>
                </v:shape>
                <w:control r:id="rId223" w:name="TextBox45110291112" w:shapeid="_x0000_i169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7" type="#_x0000_t75" style="width:12pt;height:18.75pt" o:ole="">
                  <v:imagedata r:id="rId13" o:title=""/>
                </v:shape>
                <w:control r:id="rId224" w:name="TextBox45110272112" w:shapeid="_x0000_i169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9" type="#_x0000_t75" style="width:12pt;height:18.75pt" o:ole="">
                  <v:imagedata r:id="rId13" o:title=""/>
                </v:shape>
                <w:control r:id="rId225" w:name="TextBox45110282112" w:shapeid="_x0000_i169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1" type="#_x0000_t75" style="width:12pt;height:18.75pt" o:ole="">
                  <v:imagedata r:id="rId13" o:title=""/>
                </v:shape>
                <w:control r:id="rId226" w:name="TextBox45110292111" w:shapeid="_x0000_i1701"/>
              </w:object>
            </w:r>
          </w:p>
          <w:p w:rsidR="009D4FC9" w:rsidRDefault="009D4FC9" w:rsidP="00884DEC">
            <w:pPr>
              <w:pStyle w:val="Zawartotabeli"/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  <w:p w:rsidR="00380F8F" w:rsidRPr="007D78F9" w:rsidRDefault="00380F8F" w:rsidP="00380F8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380F8F">
              <w:rPr>
                <w:rFonts w:ascii="Arial" w:hAnsi="Arial" w:cs="Arial"/>
                <w:color w:val="000000"/>
                <w:sz w:val="12"/>
                <w:szCs w:val="12"/>
              </w:rPr>
              <w:t>(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weryfikacja</w:t>
            </w:r>
            <w:r w:rsidRPr="00380F8F">
              <w:rPr>
                <w:rFonts w:ascii="Arial" w:hAnsi="Arial" w:cs="Arial"/>
                <w:color w:val="000000"/>
                <w:sz w:val="12"/>
                <w:szCs w:val="12"/>
              </w:rPr>
              <w:t xml:space="preserve">: </w:t>
            </w:r>
            <w:hyperlink r:id="rId227" w:history="1">
              <w:r w:rsidRPr="00380F8F">
                <w:rPr>
                  <w:rStyle w:val="Hipercze"/>
                  <w:rFonts w:ascii="Arial" w:hAnsi="Arial" w:cs="Arial"/>
                  <w:sz w:val="12"/>
                  <w:szCs w:val="12"/>
                </w:rPr>
                <w:t>https://rspo.men.gov.pl/</w:t>
              </w:r>
            </w:hyperlink>
            <w:r w:rsidRPr="00380F8F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8341B" w:rsidRDefault="00A8341B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</w:p>
          <w:p w:rsidR="00A42F8E" w:rsidRPr="007D78F9" w:rsidRDefault="00A42F8E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NIP</w:t>
            </w:r>
            <w:r w:rsidR="0055658A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(w przypadki spółki cywilnej NIP spółki)</w:t>
            </w:r>
          </w:p>
          <w:p w:rsidR="00A42F8E" w:rsidRPr="007D78F9" w:rsidRDefault="00733769" w:rsidP="0073376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3" type="#_x0000_t75" style="width:12pt;height:18.75pt" o:ole="">
                  <v:imagedata r:id="rId13" o:title=""/>
                </v:shape>
                <w:control r:id="rId228" w:name="TextBox4511021101" w:shapeid="_x0000_i170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5" type="#_x0000_t75" style="width:12pt;height:18.75pt" o:ole="">
                  <v:imagedata r:id="rId13" o:title=""/>
                </v:shape>
                <w:control r:id="rId229" w:name="TextBox451102110" w:shapeid="_x0000_i170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7" type="#_x0000_t75" style="width:12pt;height:18.75pt" o:ole="">
                  <v:imagedata r:id="rId13" o:title=""/>
                </v:shape>
                <w:control r:id="rId230" w:name="TextBox45110228" w:shapeid="_x0000_i1707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9" type="#_x0000_t75" style="width:12pt;height:18.75pt" o:ole="">
                  <v:imagedata r:id="rId13" o:title=""/>
                </v:shape>
                <w:control r:id="rId231" w:name="TextBox45110231" w:shapeid="_x0000_i170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1" type="#_x0000_t75" style="width:12pt;height:18.75pt" o:ole="">
                  <v:imagedata r:id="rId13" o:title=""/>
                </v:shape>
                <w:control r:id="rId232" w:name="TextBox45110241" w:shapeid="_x0000_i1711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3" type="#_x0000_t75" style="width:12pt;height:18.75pt" o:ole="">
                  <v:imagedata r:id="rId13" o:title=""/>
                </v:shape>
                <w:control r:id="rId233" w:name="TextBox45110251" w:shapeid="_x0000_i171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5" type="#_x0000_t75" style="width:12pt;height:18.75pt" o:ole="">
                  <v:imagedata r:id="rId13" o:title=""/>
                </v:shape>
                <w:control r:id="rId234" w:name="TextBox45110261" w:shapeid="_x0000_i1715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7" type="#_x0000_t75" style="width:12pt;height:18.75pt" o:ole="">
                  <v:imagedata r:id="rId13" o:title=""/>
                </v:shape>
                <w:control r:id="rId235" w:name="TextBox45110274" w:shapeid="_x0000_i171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9" type="#_x0000_t75" style="width:12pt;height:18.75pt" o:ole="">
                  <v:imagedata r:id="rId13" o:title=""/>
                </v:shape>
                <w:control r:id="rId236" w:name="TextBox45110284" w:shapeid="_x0000_i171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1" type="#_x0000_t75" style="width:12pt;height:18.75pt" o:ole="">
                  <v:imagedata r:id="rId13" o:title=""/>
                </v:shape>
                <w:control r:id="rId237" w:name="TextBox45110294" w:shapeid="_x0000_i1721"/>
              </w:objec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KRS</w:t>
            </w:r>
          </w:p>
          <w:p w:rsidR="00A42F8E" w:rsidRPr="007D78F9" w:rsidRDefault="00D71A3F" w:rsidP="00D71A3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3" type="#_x0000_t75" style="width:12pt;height:18.75pt" o:ole="">
                  <v:imagedata r:id="rId13" o:title=""/>
                </v:shape>
                <w:control r:id="rId238" w:name="TextBox4511027111" w:shapeid="_x0000_i172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5" type="#_x0000_t75" style="width:12pt;height:18.75pt" o:ole="">
                  <v:imagedata r:id="rId13" o:title=""/>
                </v:shape>
                <w:control r:id="rId239" w:name="TextBox4511028111" w:shapeid="_x0000_i172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7" type="#_x0000_t75" style="width:12pt;height:18.75pt" o:ole="">
                  <v:imagedata r:id="rId13" o:title=""/>
                </v:shape>
                <w:control r:id="rId240" w:name="TextBox4511029111" w:shapeid="_x0000_i172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9" type="#_x0000_t75" style="width:12pt;height:18.75pt" o:ole="">
                  <v:imagedata r:id="rId13" o:title=""/>
                </v:shape>
                <w:control r:id="rId241" w:name="TextBox4511027211" w:shapeid="_x0000_i172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1" type="#_x0000_t75" style="width:12pt;height:18.75pt" o:ole="">
                  <v:imagedata r:id="rId13" o:title=""/>
                </v:shape>
                <w:control r:id="rId242" w:name="TextBox4511028211" w:shapeid="_x0000_i173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3" type="#_x0000_t75" style="width:12pt;height:18.75pt" o:ole="">
                  <v:imagedata r:id="rId13" o:title=""/>
                </v:shape>
                <w:control r:id="rId243" w:name="TextBox4511029211" w:shapeid="_x0000_i173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5" type="#_x0000_t75" style="width:12pt;height:18.75pt" o:ole="">
                  <v:imagedata r:id="rId13" o:title=""/>
                </v:shape>
                <w:control r:id="rId244" w:name="TextBox4511027311" w:shapeid="_x0000_i173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7" type="#_x0000_t75" style="width:12pt;height:18.75pt" o:ole="">
                  <v:imagedata r:id="rId13" o:title=""/>
                </v:shape>
                <w:control r:id="rId245" w:name="TextBox4511028311" w:shapeid="_x0000_i173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9" type="#_x0000_t75" style="width:12pt;height:18.75pt" o:ole="">
                  <v:imagedata r:id="rId13" o:title=""/>
                </v:shape>
                <w:control r:id="rId246" w:name="TextBox4511029312" w:shapeid="_x0000_i173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1" type="#_x0000_t75" style="width:12pt;height:18.75pt" o:ole="">
                  <v:imagedata r:id="rId13" o:title=""/>
                </v:shape>
                <w:control r:id="rId247" w:name="TextBox45110293111" w:shapeid="_x0000_i1741"/>
              </w:object>
            </w:r>
          </w:p>
        </w:tc>
        <w:tc>
          <w:tcPr>
            <w:tcW w:w="7954" w:type="dxa"/>
            <w:vMerge/>
          </w:tcPr>
          <w:p w:rsidR="00A42F8E" w:rsidRPr="007D78F9" w:rsidRDefault="00A42F8E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E44488" w:rsidRPr="007D78F9" w:rsidTr="00A00A4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22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CDCDC"/>
            <w:vAlign w:val="center"/>
          </w:tcPr>
          <w:p w:rsidR="00E44488" w:rsidRPr="007D78F9" w:rsidRDefault="00E44488" w:rsidP="00E44488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kod PKD firmy szkoleniowej </w:t>
            </w:r>
          </w:p>
          <w:p w:rsidR="00E44488" w:rsidRPr="007D78F9" w:rsidRDefault="00E44488" w:rsidP="00E44488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obejmujący sekcję „EDUKACJI”      </w:t>
            </w:r>
          </w:p>
        </w:tc>
        <w:tc>
          <w:tcPr>
            <w:tcW w:w="3127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D71A3F" w:rsidP="000219C3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3" type="#_x0000_t75" style="width:12pt;height:18.75pt" o:ole="">
                  <v:imagedata r:id="rId13" o:title=""/>
                </v:shape>
                <w:control r:id="rId248" w:name="TextBox45110271111" w:shapeid="_x0000_i174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5" type="#_x0000_t75" style="width:12pt;height:18.75pt" o:ole="">
                  <v:imagedata r:id="rId13" o:title=""/>
                </v:shape>
                <w:control r:id="rId249" w:name="TextBox45110281111" w:shapeid="_x0000_i1745"/>
              </w:object>
            </w:r>
            <w:r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7" type="#_x0000_t75" style="width:12pt;height:18.75pt" o:ole="">
                  <v:imagedata r:id="rId13" o:title=""/>
                </v:shape>
                <w:control r:id="rId250" w:name="TextBox45110291111" w:shapeid="_x0000_i174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9" type="#_x0000_t75" style="width:12pt;height:18.75pt" o:ole="">
                  <v:imagedata r:id="rId13" o:title=""/>
                </v:shape>
                <w:control r:id="rId251" w:name="TextBox45110272111" w:shapeid="_x0000_i1749"/>
              </w:object>
            </w:r>
            <w:r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1" type="#_x0000_t75" style="width:12pt;height:18.75pt" o:ole="">
                  <v:imagedata r:id="rId13" o:title=""/>
                </v:shape>
                <w:control r:id="rId252" w:name="TextBox45110282111" w:shapeid="_x0000_i1751"/>
              </w:object>
            </w:r>
          </w:p>
        </w:tc>
        <w:tc>
          <w:tcPr>
            <w:tcW w:w="7954" w:type="dxa"/>
            <w:vMerge/>
          </w:tcPr>
          <w:p w:rsidR="00E44488" w:rsidRPr="007D78F9" w:rsidRDefault="00E44488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5346AC" w:rsidRPr="007D78F9" w:rsidTr="00A00A4C">
        <w:trPr>
          <w:trHeight w:val="386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7D78F9" w:rsidRDefault="005346AC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7D78F9" w:rsidRDefault="005346AC" w:rsidP="00E8632F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958" w:type="dxa"/>
            <w:gridSpan w:val="11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Default="000219C3" w:rsidP="0047634B">
            <w:pPr>
              <w:pStyle w:val="Zawartotabeli"/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A4C">
              <w:rPr>
                <w:rStyle w:val="Hipercze"/>
                <w:rFonts w:ascii="Arial" w:hAnsi="Arial" w:cs="Arial"/>
                <w:color w:val="000000"/>
                <w:sz w:val="26"/>
                <w:szCs w:val="26"/>
                <w:u w:val="none"/>
                <w:vertAlign w:val="superscript"/>
              </w:rPr>
              <w:t>Nr wpisu do Rejestru Instytucji Szkoleniowych (RIS)</w:t>
            </w:r>
            <w:r w:rsidRPr="000219C3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   </w:t>
            </w:r>
            <w:r w:rsidRPr="00275124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</w: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3" type="#_x0000_t75" style="width:12pt;height:18.75pt" o:ole="">
                  <v:imagedata r:id="rId13" o:title=""/>
                </v:shape>
                <w:control r:id="rId253" w:name="TextBox4511029111111" w:shapeid="_x0000_i1753"/>
              </w:object>
            </w:r>
            <w:r w:rsidR="005346AC"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5" type="#_x0000_t75" style="width:12pt;height:18.75pt" o:ole="">
                  <v:imagedata r:id="rId13" o:title=""/>
                </v:shape>
                <w:control r:id="rId254" w:name="TextBox451102811111" w:shapeid="_x0000_i1755"/>
              </w:objec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7" type="#_x0000_t75" style="width:12pt;height:18.75pt" o:ole="">
                  <v:imagedata r:id="rId13" o:title=""/>
                </v:shape>
                <w:control r:id="rId255" w:name="TextBox451102911111" w:shapeid="_x0000_i1757"/>
              </w:object>
            </w:r>
            <w:r w:rsidR="0047634B" w:rsidRPr="0047634B">
              <w:rPr>
                <w:rFonts w:ascii="Arial" w:hAnsi="Arial" w:cs="Arial"/>
                <w:color w:val="000000"/>
                <w:sz w:val="28"/>
                <w:szCs w:val="28"/>
              </w:rPr>
              <w:t>/</w: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9" type="#_x0000_t75" style="width:12pt;height:18.75pt" o:ole="">
                  <v:imagedata r:id="rId13" o:title=""/>
                </v:shape>
                <w:control r:id="rId256" w:name="TextBox4511028111111" w:shapeid="_x0000_i1759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1" type="#_x0000_t75" style="width:12pt;height:18.75pt" o:ole="">
                  <v:imagedata r:id="rId13" o:title=""/>
                </v:shape>
                <w:control r:id="rId257" w:name="TextBox4511029111112" w:shapeid="_x0000_i1761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3" type="#_x0000_t75" style="width:12pt;height:18.75pt" o:ole="">
                  <v:imagedata r:id="rId13" o:title=""/>
                </v:shape>
                <w:control r:id="rId258" w:name="TextBox4511028111112" w:shapeid="_x0000_i1763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5" type="#_x0000_t75" style="width:12pt;height:18.75pt" o:ole="">
                  <v:imagedata r:id="rId13" o:title=""/>
                </v:shape>
                <w:control r:id="rId259" w:name="TextBox4511029111113" w:shapeid="_x0000_i1765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7" type="#_x0000_t75" style="width:12pt;height:18.75pt" o:ole="">
                  <v:imagedata r:id="rId13" o:title=""/>
                </v:shape>
                <w:control r:id="rId260" w:name="TextBox4511028111113" w:shapeid="_x0000_i1767"/>
              </w:object>
            </w:r>
            <w:r w:rsidR="0047634B" w:rsidRPr="0047634B">
              <w:rPr>
                <w:rFonts w:ascii="Arial" w:hAnsi="Arial" w:cs="Arial"/>
                <w:color w:val="000000"/>
                <w:sz w:val="28"/>
                <w:szCs w:val="28"/>
              </w:rPr>
              <w:t>/</w: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9" type="#_x0000_t75" style="width:12pt;height:18.75pt" o:ole="">
                  <v:imagedata r:id="rId13" o:title=""/>
                </v:shape>
                <w:control r:id="rId261" w:name="TextBox4511028111114" w:shapeid="_x0000_i1769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1" type="#_x0000_t75" style="width:12pt;height:18.75pt" o:ole="">
                  <v:imagedata r:id="rId13" o:title=""/>
                </v:shape>
                <w:control r:id="rId262" w:name="TextBox4511029111114" w:shapeid="_x0000_i1771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3" type="#_x0000_t75" style="width:12pt;height:18.75pt" o:ole="">
                  <v:imagedata r:id="rId13" o:title=""/>
                </v:shape>
                <w:control r:id="rId263" w:name="TextBox4511028111115" w:shapeid="_x0000_i1773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5" type="#_x0000_t75" style="width:12pt;height:18.75pt" o:ole="">
                  <v:imagedata r:id="rId13" o:title=""/>
                </v:shape>
                <w:control r:id="rId264" w:name="TextBox4511029111115" w:shapeid="_x0000_i1775"/>
              </w:object>
            </w:r>
          </w:p>
          <w:p w:rsidR="00A8341B" w:rsidRPr="007D78F9" w:rsidRDefault="00A8341B" w:rsidP="0047634B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4" w:type="dxa"/>
            <w:vMerge/>
          </w:tcPr>
          <w:p w:rsidR="005346AC" w:rsidRPr="007D78F9" w:rsidRDefault="005346AC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F660AD" w:rsidRPr="007D78F9" w:rsidTr="00022EA3">
        <w:trPr>
          <w:gridAfter w:val="1"/>
          <w:wAfter w:w="7954" w:type="dxa"/>
          <w:trHeight w:val="1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660AD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E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660AD" w:rsidRPr="007D78F9" w:rsidRDefault="00F660AD" w:rsidP="00E8632F">
            <w:pPr>
              <w:pStyle w:val="Zawartotabeli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CERTYFIKAT JAKOŚCI USŁUG – o ile realizator posiada</w:t>
            </w:r>
          </w:p>
          <w:p w:rsidR="00F660AD" w:rsidRPr="007D78F9" w:rsidRDefault="00F660AD" w:rsidP="00E8632F">
            <w:pPr>
              <w:pStyle w:val="Zawartotabeli"/>
              <w:jc w:val="center"/>
              <w:rPr>
                <w:rStyle w:val="Hipercze"/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</w:p>
          <w:p w:rsidR="003F2016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</w:pP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 xml:space="preserve">Lista certyfikatów jakości dotycząca wiarygodności standardu świadczonych usług </w:t>
            </w:r>
          </w:p>
          <w:p w:rsidR="00F660AD" w:rsidRPr="003F2016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znajduje się na stronie PARP</w:t>
            </w:r>
            <w:r w:rsidR="0064220C"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, i jest na bieżąco aktualizowana</w:t>
            </w: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.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FDDDD"/>
            <w:vAlign w:val="center"/>
          </w:tcPr>
          <w:p w:rsidR="00F660AD" w:rsidRPr="00A32261" w:rsidRDefault="008E0A11" w:rsidP="00576D09">
            <w:pPr>
              <w:pStyle w:val="Zawartotabeli"/>
              <w:rPr>
                <w:rStyle w:val="Hipercze"/>
                <w:rFonts w:ascii="Arial" w:hAnsi="Arial" w:cs="Arial"/>
                <w:b/>
                <w:bCs/>
                <w:color w:val="000000"/>
                <w:sz w:val="16"/>
                <w:szCs w:val="16"/>
                <w:u w:val="none"/>
              </w:rPr>
            </w:pP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96F1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opię </w:t>
            </w:r>
            <w:r w:rsidR="00787C0D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zaznaczonego poniżej</w:t>
            </w:r>
            <w:r w:rsidR="007B282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certyfikatu</w:t>
            </w:r>
            <w:r w:rsidR="007B282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jakości</w:t>
            </w:r>
            <w:r w:rsidR="00B96F1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usług należy załączyć do wniosku</w:t>
            </w:r>
          </w:p>
        </w:tc>
      </w:tr>
      <w:tr w:rsidR="004027D2" w:rsidRPr="007D78F9" w:rsidTr="00022EA3">
        <w:trPr>
          <w:gridAfter w:val="1"/>
          <w:wAfter w:w="7954" w:type="dxa"/>
          <w:trHeight w:val="272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4027D2" w:rsidRPr="007D78F9" w:rsidRDefault="004027D2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4027D2" w:rsidRPr="007D78F9" w:rsidRDefault="004027D2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660AD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77" type="#_x0000_t75" style="width:11.25pt;height:15.75pt" o:ole="">
                  <v:imagedata r:id="rId81" o:title=""/>
                </v:shape>
                <w:control r:id="rId265" w:name="CheckBox3161" w:shapeid="_x0000_i1777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781813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Certyfikat ISO</w:t>
            </w:r>
          </w:p>
          <w:p w:rsidR="00BC2B61" w:rsidRPr="007F4A1A" w:rsidRDefault="00BC2B61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79" type="#_x0000_t75" style="width:11.25pt;height:15.75pt" o:ole="">
                  <v:imagedata r:id="rId81" o:title=""/>
                </v:shape>
                <w:control r:id="rId266" w:name="CheckBox31616" w:shapeid="_x0000_i1779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Akredytacja Kuratora Oświaty</w:t>
            </w:r>
          </w:p>
          <w:p w:rsidR="0061499A" w:rsidRPr="007F4A1A" w:rsidRDefault="0061499A" w:rsidP="0061499A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1" type="#_x0000_t75" style="width:11.25pt;height:15.75pt" o:ole="">
                  <v:imagedata r:id="rId81" o:title=""/>
                </v:shape>
                <w:control r:id="rId267" w:name="CheckBox31614" w:shapeid="_x0000_i1781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Certyfikat </w:t>
            </w:r>
            <w:r w:rsidR="000078B7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PN-EN  </w:t>
            </w:r>
            <w:r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ISO</w:t>
            </w:r>
            <w:r w:rsidR="000078B7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/ ICE</w:t>
            </w:r>
          </w:p>
          <w:p w:rsidR="00F660AD" w:rsidRPr="007D78F9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3" type="#_x0000_t75" style="width:11.25pt;height:15.75pt" o:ole="">
                  <v:imagedata r:id="rId81" o:title=""/>
                </v:shape>
                <w:control r:id="rId268" w:name="CheckBox31611" w:shapeid="_x0000_i178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Znak Jakości Małopolskich Standardów Usług Edukacyjno-Szkoleniowych (MSUES)</w:t>
            </w:r>
          </w:p>
          <w:p w:rsidR="00F660AD" w:rsidRPr="007D78F9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5" type="#_x0000_t75" style="width:11.25pt;height:15.75pt" o:ole="">
                  <v:imagedata r:id="rId81" o:title=""/>
                </v:shape>
                <w:control r:id="rId269" w:name="CheckBox31612" w:shapeid="_x0000_i178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Certyfikat VCC Akademia Edukacyjna</w:t>
            </w:r>
          </w:p>
          <w:p w:rsidR="004027D2" w:rsidRPr="007D78F9" w:rsidRDefault="00F660AD" w:rsidP="00F660AD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7" type="#_x0000_t75" style="width:11.25pt;height:15.75pt" o:ole="">
                  <v:imagedata r:id="rId81" o:title=""/>
                </v:shape>
                <w:control r:id="rId270" w:name="CheckBox31613" w:shapeid="_x0000_i178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Znak Jakości TGLS Quality Alliance</w:t>
            </w:r>
          </w:p>
          <w:p w:rsidR="00CA352D" w:rsidRPr="007D78F9" w:rsidRDefault="00B3513C" w:rsidP="009B4C26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9" type="#_x0000_t75" style="width:11.25pt;height:15.75pt" o:ole="">
                  <v:imagedata r:id="rId81" o:title=""/>
                </v:shape>
                <w:control r:id="rId271" w:name="CheckBox316131" w:shapeid="_x0000_i178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Pearson Assured</w:t>
            </w:r>
          </w:p>
        </w:tc>
        <w:tc>
          <w:tcPr>
            <w:tcW w:w="347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4027D2" w:rsidRPr="007D78F9" w:rsidRDefault="003C1AAB" w:rsidP="003C1AA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1" type="#_x0000_t75" style="width:11.25pt;height:15.75pt" o:ole="">
                  <v:imagedata r:id="rId81" o:title=""/>
                </v:shape>
                <w:control r:id="rId272" w:name="CheckBox3161311" w:shapeid="_x0000_i179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Standard Usługi Szkoleniowo-Rozwojowej PIFS SUS</w:t>
            </w:r>
          </w:p>
          <w:p w:rsidR="003C1AAB" w:rsidRPr="007D78F9" w:rsidRDefault="003C1AAB" w:rsidP="003C1AA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3" type="#_x0000_t75" style="width:11.25pt;height:15.75pt" o:ole="">
                  <v:imagedata r:id="rId81" o:title=""/>
                </v:shape>
                <w:control r:id="rId273" w:name="CheckBox31613111" w:shapeid="_x0000_i179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Centrów Egzaminacyjnych ECDL</w:t>
            </w:r>
          </w:p>
          <w:p w:rsidR="0061499A" w:rsidRPr="007D78F9" w:rsidRDefault="0061499A" w:rsidP="0061499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5" type="#_x0000_t75" style="width:11.25pt;height:15.75pt" o:ole="">
                  <v:imagedata r:id="rId81" o:title=""/>
                </v:shape>
                <w:control r:id="rId274" w:name="CheckBox31613112" w:shapeid="_x0000_i179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EAQUALS</w:t>
            </w:r>
          </w:p>
          <w:p w:rsidR="0061499A" w:rsidRPr="007D78F9" w:rsidRDefault="0061499A" w:rsidP="0061499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7" type="#_x0000_t75" style="width:11.25pt;height:15.75pt" o:ole="">
                  <v:imagedata r:id="rId81" o:title=""/>
                </v:shape>
                <w:control r:id="rId275" w:name="CheckBox31613113" w:shapeid="_x0000_i179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EQUIS</w:t>
            </w:r>
          </w:p>
          <w:p w:rsidR="0064220C" w:rsidRPr="007D78F9" w:rsidRDefault="0064220C" w:rsidP="00BC2B61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9" type="#_x0000_t75" style="width:11.25pt;height:15.75pt" o:ole="">
                  <v:imagedata r:id="rId81" o:title=""/>
                </v:shape>
                <w:control r:id="rId276" w:name="CheckBox316131131" w:shapeid="_x0000_i179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261EA6"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BC2B61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związane ściśle z tematyką działań zaplanowanych w ramach kształcenia ustawicznego</w:t>
            </w:r>
            <w:r w:rsidR="00B3513C" w:rsidRPr="007D78F9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:</w:t>
            </w:r>
            <w:r w:rsidR="00B3513C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B3513C"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01" type="#_x0000_t75" style="width:186.75pt;height:16.5pt" o:ole="">
                  <v:imagedata r:id="rId277" o:title=""/>
                </v:shape>
                <w:control r:id="rId278" w:name="TextBox251131" w:shapeid="_x0000_i1801"/>
              </w:object>
            </w:r>
          </w:p>
        </w:tc>
      </w:tr>
      <w:tr w:rsidR="00E8632F" w:rsidRPr="007D78F9" w:rsidTr="00022EA3">
        <w:trPr>
          <w:gridAfter w:val="1"/>
          <w:wAfter w:w="7954" w:type="dxa"/>
          <w:trHeight w:val="596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E8632F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F</w:t>
            </w:r>
          </w:p>
        </w:tc>
        <w:tc>
          <w:tcPr>
            <w:tcW w:w="14894" w:type="dxa"/>
            <w:gridSpan w:val="1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163EA8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LICZBA GODZIN KSZTAŁCENIA USTAWICZNEGO 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PRZYPADAJĄCA NA 1 UCZESTNIKA </w:t>
            </w:r>
            <w:r w:rsidRPr="007D78F9">
              <w:rPr>
                <w:rStyle w:val="Hipercze"/>
                <w:rFonts w:ascii="Arial" w:hAnsi="Arial" w:cs="Arial"/>
                <w:bCs/>
                <w:i/>
                <w:color w:val="000000"/>
                <w:sz w:val="14"/>
                <w:szCs w:val="14"/>
                <w:u w:val="none"/>
              </w:rPr>
              <w:t>(dotyczy kursów oraz studiów podyplomowych)</w:t>
            </w:r>
            <w:r w:rsidRPr="007D78F9">
              <w:rPr>
                <w:rStyle w:val="Hipercze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 xml:space="preserve">           </w:t>
            </w:r>
            <w:r w:rsidR="008154F0" w:rsidRPr="007D78F9">
              <w:rPr>
                <w:color w:val="000000"/>
                <w:sz w:val="12"/>
                <w:szCs w:val="12"/>
              </w:rPr>
              <w:t xml:space="preserve">                  </w:t>
            </w:r>
            <w:r w:rsidR="00BE23B0" w:rsidRPr="007D78F9">
              <w:rPr>
                <w:color w:val="000000"/>
                <w:sz w:val="12"/>
                <w:szCs w:val="12"/>
              </w:rPr>
              <w:t xml:space="preserve">      </w:t>
            </w:r>
            <w:r w:rsidR="008154F0" w:rsidRPr="007D78F9">
              <w:rPr>
                <w:color w:val="000000"/>
                <w:sz w:val="12"/>
                <w:szCs w:val="12"/>
              </w:rPr>
              <w:t xml:space="preserve">        </w:t>
            </w:r>
            <w:r w:rsidRPr="007D78F9">
              <w:rPr>
                <w:color w:val="000000"/>
                <w:sz w:val="12"/>
                <w:szCs w:val="12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03" type="#_x0000_t75" style="width:64.5pt;height:16.5pt" o:ole="">
                  <v:imagedata r:id="rId279" o:title=""/>
                </v:shape>
                <w:control r:id="rId280" w:name="TextBox2511" w:shapeid="_x0000_i1803"/>
              </w:object>
            </w:r>
            <w:r w:rsidR="008154F0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 g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odz.</w:t>
            </w:r>
          </w:p>
        </w:tc>
      </w:tr>
      <w:tr w:rsidR="00E8632F" w:rsidRPr="007D78F9" w:rsidTr="00022EA3">
        <w:trPr>
          <w:gridAfter w:val="1"/>
          <w:wAfter w:w="7954" w:type="dxa"/>
          <w:trHeight w:val="72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lastRenderedPageBreak/>
              <w:t>G</w:t>
            </w:r>
          </w:p>
        </w:tc>
        <w:tc>
          <w:tcPr>
            <w:tcW w:w="148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9D7812" w:rsidP="00163EA8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OSÓB, KTÓRA OBJĘTA ZOSTANIE PRZEZ PRACODAWCĘ USŁUGĄ</w:t>
            </w:r>
            <w:r w:rsidR="00E8632F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KSZTAŁCENIA USTAWICZNEGO</w:t>
            </w:r>
            <w:r w:rsidR="00CF6D0B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F6D0B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</w:t>
            </w:r>
            <w:r w:rsidR="00BA5DC2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RAMACH ŚRODKÓW</w:t>
            </w:r>
            <w:r w:rsidR="00CF6D0B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KFS)</w:t>
            </w:r>
            <w:r w:rsidR="001E7DD5" w:rsidRPr="007D78F9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="001E7DD5" w:rsidRPr="007D78F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="00E8632F"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05" type="#_x0000_t75" style="width:50.25pt;height:16.5pt" o:ole="">
                  <v:imagedata r:id="rId281" o:title=""/>
                </v:shape>
                <w:control r:id="rId282" w:name="TextBox25111" w:shapeid="_x0000_i1805"/>
              </w:object>
            </w:r>
            <w:r w:rsidR="008154F0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 </w:t>
            </w:r>
            <w:r w:rsidR="00E8632F" w:rsidRPr="007D78F9">
              <w:rPr>
                <w:rFonts w:ascii="Arial" w:hAnsi="Arial" w:cs="Arial"/>
                <w:color w:val="000000"/>
                <w:sz w:val="12"/>
                <w:szCs w:val="12"/>
              </w:rPr>
              <w:t>os.</w:t>
            </w:r>
          </w:p>
        </w:tc>
      </w:tr>
      <w:tr w:rsidR="00AA5223" w:rsidRPr="007D78F9" w:rsidTr="00022EA3">
        <w:trPr>
          <w:gridAfter w:val="1"/>
          <w:wAfter w:w="7954" w:type="dxa"/>
          <w:trHeight w:val="1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A5223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H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A70894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USŁUGI KSZTAŁCENIA USTAWICZNEGO OGÓŁEM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67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(BEZ </w:t>
            </w:r>
            <w:r w:rsidR="00B556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KOSZTÓW DOJAZDU ORAZ ZAKWATEROWANIA I WYŻ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YWIENIA</w:t>
            </w:r>
            <w:r w:rsidR="00567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7D7D17">
              <w:rPr>
                <w:rStyle w:val="Hipercze"/>
                <w:rFonts w:ascii="Arial" w:hAnsi="Arial" w:cs="Arial"/>
                <w:color w:val="00B050"/>
                <w:sz w:val="22"/>
                <w:szCs w:val="22"/>
                <w:u w:val="none"/>
                <w:vertAlign w:val="superscript"/>
              </w:rPr>
              <w:t>10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567668" w:rsidRPr="00567668" w:rsidRDefault="00567668" w:rsidP="00E8632F">
            <w:pPr>
              <w:pStyle w:val="Zawartotabeli"/>
              <w:rPr>
                <w:rStyle w:val="Hipercze"/>
                <w:rFonts w:ascii="Arial" w:hAnsi="Arial" w:cs="Arial"/>
                <w:bCs/>
                <w:color w:val="000000"/>
                <w:sz w:val="10"/>
                <w:szCs w:val="10"/>
                <w:u w:val="none"/>
              </w:rPr>
            </w:pPr>
          </w:p>
          <w:p w:rsidR="00AA5223" w:rsidRPr="00567668" w:rsidRDefault="00AA5223" w:rsidP="00E8632F">
            <w:pPr>
              <w:pStyle w:val="Zawartotabeli"/>
              <w:rPr>
                <w:rStyle w:val="Hipercze"/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</w:pPr>
            <w:r w:rsidRPr="00567668">
              <w:rPr>
                <w:rStyle w:val="Hipercze"/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(dotyczy kosztów wszystkich uczestników objętych kształceniem ustawicznym w danej formie oraz kierunku)</w:t>
            </w: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8C4BA4" w:rsidP="00E8632F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cena za osobę</w:t>
            </w: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8C4BA4" w:rsidP="008C4BA4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cena osobogodziny</w:t>
            </w:r>
          </w:p>
        </w:tc>
      </w:tr>
      <w:tr w:rsidR="008C4BA4" w:rsidRPr="007D78F9" w:rsidTr="00022EA3">
        <w:trPr>
          <w:gridAfter w:val="1"/>
          <w:wAfter w:w="7954" w:type="dxa"/>
          <w:trHeight w:val="73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C4BA4" w:rsidRPr="007D78F9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8C4BA4" w:rsidRPr="007D78F9" w:rsidRDefault="008C4BA4" w:rsidP="00E8632F">
            <w:pPr>
              <w:pStyle w:val="Zawartotabeli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7D78F9" w:rsidRDefault="008C4BA4" w:rsidP="00E8632F">
            <w:pPr>
              <w:jc w:val="center"/>
              <w:rPr>
                <w:rStyle w:val="Hipercze"/>
                <w:rFonts w:ascii="Arial" w:hAnsi="Arial" w:cs="Arial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8C4BA4" w:rsidRDefault="008C4BA4" w:rsidP="008C4BA4">
            <w:pPr>
              <w:jc w:val="center"/>
              <w:rPr>
                <w:rStyle w:val="Hipercze"/>
                <w:rFonts w:ascii="Arial" w:hAnsi="Arial" w:cs="Arial"/>
                <w:b/>
                <w:color w:val="000000"/>
                <w:sz w:val="10"/>
                <w:szCs w:val="10"/>
                <w:u w:val="none"/>
              </w:rPr>
            </w:pPr>
            <w:r w:rsidRPr="008C4BA4">
              <w:rPr>
                <w:rStyle w:val="Hipercze"/>
                <w:rFonts w:ascii="Arial" w:hAnsi="Arial" w:cs="Arial"/>
                <w:b/>
                <w:bCs/>
                <w:i/>
                <w:color w:val="000000"/>
                <w:sz w:val="10"/>
                <w:szCs w:val="10"/>
                <w:u w:val="none"/>
              </w:rPr>
              <w:t>cena za osobę/liczba godzin</w:t>
            </w:r>
          </w:p>
        </w:tc>
      </w:tr>
      <w:tr w:rsidR="00AA5223" w:rsidRPr="007D78F9" w:rsidTr="00022EA3">
        <w:trPr>
          <w:gridAfter w:val="1"/>
          <w:wAfter w:w="7954" w:type="dxa"/>
          <w:trHeight w:val="99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AA5223" w:rsidRPr="007D78F9" w:rsidRDefault="00AA5223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807" type="#_x0000_t75" style="width:95.25pt;height:18pt" o:ole="">
                  <v:imagedata r:id="rId283" o:title=""/>
                </v:shape>
                <w:control r:id="rId284" w:name="TextBox24" w:shapeid="_x0000_i1807"/>
              </w:object>
            </w:r>
            <w:r w:rsidR="0003255D" w:rsidRPr="007D78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809" type="#_x0000_t75" style="width:95.25pt;height:18pt" o:ole="">
                  <v:imagedata r:id="rId283" o:title=""/>
                </v:shape>
                <w:control r:id="rId285" w:name="TextBox241" w:shapeid="_x0000_i1809"/>
              </w:object>
            </w:r>
            <w:r w:rsidR="0003255D" w:rsidRPr="007D78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</w:tr>
      <w:tr w:rsidR="00E8632F" w:rsidRPr="007D78F9" w:rsidTr="00022EA3">
        <w:tblPrEx>
          <w:tblLook w:val="0000" w:firstRow="0" w:lastRow="0" w:firstColumn="0" w:lastColumn="0" w:noHBand="0" w:noVBand="0"/>
        </w:tblPrEx>
        <w:trPr>
          <w:gridAfter w:val="2"/>
          <w:wAfter w:w="7975" w:type="dxa"/>
          <w:trHeight w:val="414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8213C4" w:rsidP="00E8632F">
            <w:pPr>
              <w:pStyle w:val="Zawartotabeli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PORÓWNANIE CENY KSZTAŁCENIA USTAWICZNEGO Z CENĄ PODOBNYCH USŁUG OFEROWANYCH NA RYNKU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i siedziba  realizatora usługi kształcenia ustawicznego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godzin</w:t>
            </w:r>
          </w:p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(dotyczy kursu, studiów podyplomowych)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</w:tc>
      </w:tr>
      <w:tr w:rsidR="00E8632F" w:rsidRPr="007D78F9" w:rsidTr="00022EA3">
        <w:tblPrEx>
          <w:tblLook w:val="0000" w:firstRow="0" w:lastRow="0" w:firstColumn="0" w:lastColumn="0" w:noHBand="0" w:noVBand="0"/>
        </w:tblPrEx>
        <w:trPr>
          <w:gridAfter w:val="2"/>
          <w:wAfter w:w="7975" w:type="dxa"/>
          <w:trHeight w:val="413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C4BA4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8C4BA4">
              <w:rPr>
                <w:rFonts w:ascii="Arial" w:hAnsi="Arial" w:cs="Arial"/>
                <w:color w:val="000000"/>
                <w:sz w:val="18"/>
                <w:szCs w:val="18"/>
              </w:rPr>
              <w:t>cena za osobę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C4BA4" w:rsidRDefault="008C4BA4" w:rsidP="00E8632F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8C4BA4">
              <w:rPr>
                <w:rFonts w:ascii="Arial" w:hAnsi="Arial" w:cs="Arial"/>
                <w:color w:val="000000"/>
                <w:sz w:val="18"/>
                <w:szCs w:val="18"/>
              </w:rPr>
              <w:t>cena osobogodziny</w:t>
            </w:r>
          </w:p>
        </w:tc>
      </w:tr>
      <w:tr w:rsidR="00E8632F" w:rsidRPr="007D78F9" w:rsidTr="00022EA3">
        <w:trPr>
          <w:gridAfter w:val="2"/>
          <w:wAfter w:w="7975" w:type="dxa"/>
          <w:trHeight w:val="389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7D78F9" w:rsidRDefault="00E8632F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1.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022EA3">
        <w:trPr>
          <w:gridAfter w:val="2"/>
          <w:wAfter w:w="7975" w:type="dxa"/>
          <w:trHeight w:val="43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7D78F9" w:rsidRDefault="00E8632F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2.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4B4034">
        <w:trPr>
          <w:gridAfter w:val="2"/>
          <w:wAfter w:w="7975" w:type="dxa"/>
          <w:trHeight w:val="266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C818C2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J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UZASADNIENIE WYBORU </w:t>
            </w:r>
            <w:r w:rsidRPr="00C421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REALIZATORA USŁUGI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KSZTAŁCENIA USTAWICZNEGO FINANSOWANEJ ZE ŚRODKÓW KFS</w:t>
            </w:r>
          </w:p>
        </w:tc>
        <w:tc>
          <w:tcPr>
            <w:tcW w:w="7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C571F5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</w:p>
        </w:tc>
      </w:tr>
      <w:tr w:rsidR="00E8632F" w:rsidRPr="007D78F9" w:rsidTr="00022EA3">
        <w:trPr>
          <w:gridAfter w:val="1"/>
          <w:wAfter w:w="7954" w:type="dxa"/>
          <w:trHeight w:val="475"/>
        </w:trPr>
        <w:tc>
          <w:tcPr>
            <w:tcW w:w="16027" w:type="dxa"/>
            <w:gridSpan w:val="1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22955" w:rsidRPr="004B4034" w:rsidRDefault="00E8632F" w:rsidP="00E8632F">
            <w:pPr>
              <w:snapToGrid w:val="0"/>
              <w:ind w:left="371" w:hanging="371"/>
              <w:rPr>
                <w:rFonts w:ascii="Arial" w:hAnsi="Arial" w:cs="Arial"/>
                <w:b/>
                <w:bCs/>
                <w:color w:val="000000"/>
              </w:rPr>
            </w:pPr>
            <w:r w:rsidRPr="004B4034">
              <w:rPr>
                <w:rFonts w:ascii="Arial" w:hAnsi="Arial" w:cs="Arial"/>
                <w:b/>
                <w:bCs/>
                <w:color w:val="000000"/>
              </w:rPr>
              <w:lastRenderedPageBreak/>
              <w:t>V.</w:t>
            </w:r>
            <w:r w:rsidR="00C42116" w:rsidRPr="004B403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B4034" w:rsidRPr="004B4034">
              <w:rPr>
                <w:rFonts w:ascii="Arial" w:hAnsi="Arial" w:cs="Arial"/>
                <w:b/>
                <w:bCs/>
                <w:color w:val="000000"/>
              </w:rPr>
              <w:t xml:space="preserve">2. </w:t>
            </w:r>
            <w:r w:rsidRPr="004B4034">
              <w:rPr>
                <w:rFonts w:ascii="Arial" w:hAnsi="Arial" w:cs="Arial"/>
                <w:b/>
                <w:bCs/>
                <w:color w:val="000000"/>
              </w:rPr>
              <w:t xml:space="preserve">WYPEŁNIĆ WYŁĄCZNIE W PRZYPADKU UBIEGANIA SIĘ O SFINANSOWANIE </w:t>
            </w:r>
            <w:r w:rsidR="00A22955" w:rsidRPr="004B4034">
              <w:rPr>
                <w:rFonts w:ascii="Arial" w:hAnsi="Arial" w:cs="Arial"/>
                <w:b/>
                <w:bCs/>
                <w:color w:val="000000"/>
              </w:rPr>
              <w:t>OKREŚLENIA</w:t>
            </w:r>
            <w:r w:rsidRPr="004B4034">
              <w:rPr>
                <w:rFonts w:ascii="Arial" w:hAnsi="Arial" w:cs="Arial"/>
                <w:b/>
                <w:bCs/>
                <w:color w:val="000000"/>
              </w:rPr>
              <w:t xml:space="preserve"> POTRZEB PRACODAWCY W ZAKRESIE KSZTAŁCENIA USTAWICZNEGO </w:t>
            </w:r>
          </w:p>
          <w:p w:rsidR="00E8632F" w:rsidRPr="009303D6" w:rsidRDefault="00A22955" w:rsidP="00E8632F">
            <w:pPr>
              <w:snapToGrid w:val="0"/>
              <w:ind w:left="371" w:hanging="37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2295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     </w:t>
            </w:r>
            <w:r w:rsidR="00E8632F" w:rsidRPr="00A22955"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(W ZWIĄZKU Z UBIEGANIEM SIĘ O SFINANSOWANIE TEGO KSZTAŁCENIA ZE ŚRODKÓW KFS) </w:t>
            </w:r>
            <w:r w:rsidR="00E8632F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- tj. </w:t>
            </w:r>
            <w:r w:rsidR="009303D6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gdy </w:t>
            </w:r>
            <w:r w:rsid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w pozycji B</w:t>
            </w:r>
            <w:r w:rsidR="009303D6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zaznaczono kwadrat nr </w:t>
            </w:r>
            <w:r w:rsidR="00E8632F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</w:p>
          <w:p w:rsidR="00E8632F" w:rsidRPr="007D78F9" w:rsidRDefault="00E8632F" w:rsidP="00112072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UWAGA! ubiegając się o sfinansowanie działania wymienionego w tej części - część V.1 w pozycjach „A”, „B”, „</w:t>
            </w:r>
            <w:r w:rsidR="00E278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”, „</w:t>
            </w:r>
            <w:r w:rsidR="00C818C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”, </w:t>
            </w:r>
            <w:r w:rsidR="00BD62D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„H</w:t>
            </w:r>
            <w:r w:rsidR="001120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”, 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„I”, „J” musi zostać wypełniona obowiązkowo</w:t>
            </w:r>
          </w:p>
        </w:tc>
      </w:tr>
      <w:tr w:rsidR="00E8632F" w:rsidRPr="007D78F9" w:rsidTr="004B4034">
        <w:trPr>
          <w:gridAfter w:val="1"/>
          <w:wAfter w:w="7954" w:type="dxa"/>
          <w:trHeight w:val="1814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DZIAŁAŃ STANOWIĄCYCH DIAGNOZĘ ZAPOTRZEBOWANIA PRACODAWCY NA KSZTAŁCENIE USTAWICZNE</w:t>
            </w:r>
          </w:p>
          <w:p w:rsidR="00E8632F" w:rsidRPr="007D78F9" w:rsidRDefault="00E8632F" w:rsidP="00E8632F">
            <w:pPr>
              <w:snapToGri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6681D" w:rsidRPr="007D78F9" w:rsidRDefault="0036681D" w:rsidP="005A6BBD">
      <w:pPr>
        <w:ind w:left="426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:rsidR="005A6BBD" w:rsidRPr="007D78F9" w:rsidRDefault="005A6BBD" w:rsidP="005A6BBD">
      <w:pPr>
        <w:ind w:left="426"/>
        <w:rPr>
          <w:color w:val="000000"/>
          <w:sz w:val="22"/>
          <w:szCs w:val="22"/>
        </w:rPr>
        <w:sectPr w:rsidR="005A6BBD" w:rsidRPr="007D78F9" w:rsidSect="000A64FB">
          <w:endnotePr>
            <w:numFmt w:val="decimal"/>
          </w:endnotePr>
          <w:pgSz w:w="16838" w:h="11906" w:orient="landscape"/>
          <w:pgMar w:top="993" w:right="1670" w:bottom="993" w:left="764" w:header="708" w:footer="291" w:gutter="0"/>
          <w:cols w:space="708"/>
          <w:docGrid w:linePitch="600" w:charSpace="32768"/>
        </w:sect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"/>
        <w:gridCol w:w="9327"/>
      </w:tblGrid>
      <w:tr w:rsidR="0017132F" w:rsidRPr="007D78F9" w:rsidTr="004E4BB7">
        <w:tc>
          <w:tcPr>
            <w:tcW w:w="9781" w:type="dxa"/>
            <w:gridSpan w:val="2"/>
            <w:shd w:val="clear" w:color="auto" w:fill="D9D9D9"/>
          </w:tcPr>
          <w:p w:rsidR="0017132F" w:rsidRPr="007D78F9" w:rsidRDefault="004200E9" w:rsidP="00056F7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lastRenderedPageBreak/>
              <w:t>CZĘŚĆ V</w:t>
            </w:r>
            <w:r w:rsidR="007E7417" w:rsidRPr="007D78F9">
              <w:rPr>
                <w:rFonts w:ascii="Arial" w:hAnsi="Arial" w:cs="Arial"/>
                <w:b/>
                <w:color w:val="000000"/>
              </w:rPr>
              <w:t>I</w:t>
            </w:r>
            <w:r w:rsidRPr="007D78F9">
              <w:rPr>
                <w:rFonts w:ascii="Arial" w:hAnsi="Arial" w:cs="Arial"/>
                <w:b/>
                <w:color w:val="000000"/>
              </w:rPr>
              <w:t>. OŚ</w:t>
            </w:r>
            <w:r w:rsidR="009450CF" w:rsidRPr="007D78F9">
              <w:rPr>
                <w:rFonts w:ascii="Arial" w:hAnsi="Arial" w:cs="Arial"/>
                <w:b/>
                <w:color w:val="000000"/>
              </w:rPr>
              <w:t>WIADCZENIA</w:t>
            </w:r>
            <w:r w:rsidR="0017132F" w:rsidRPr="007D78F9">
              <w:rPr>
                <w:rFonts w:ascii="Arial" w:hAnsi="Arial" w:cs="Arial"/>
                <w:b/>
                <w:color w:val="000000"/>
              </w:rPr>
              <w:t xml:space="preserve"> WNIOSKODAWCY</w:t>
            </w:r>
          </w:p>
          <w:p w:rsidR="00056F76" w:rsidRDefault="0017132F" w:rsidP="007C7671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t xml:space="preserve">Oświadczam, że: </w:t>
            </w:r>
          </w:p>
          <w:p w:rsidR="00352F4C" w:rsidRPr="00112072" w:rsidRDefault="00D06133" w:rsidP="00056F76">
            <w:pPr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1207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         </w:t>
            </w:r>
            <w:r w:rsidR="00056F76" w:rsidRPr="0011207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* zaznaczyć właściwe</w:t>
            </w:r>
          </w:p>
        </w:tc>
      </w:tr>
      <w:tr w:rsidR="0017132F" w:rsidRPr="007D78F9" w:rsidTr="004E4BB7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17132F" w:rsidRPr="007D78F9" w:rsidRDefault="0017132F" w:rsidP="00B00B48">
            <w:pPr>
              <w:pStyle w:val="Zawartotabeli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7" w:type="dxa"/>
            <w:shd w:val="clear" w:color="auto" w:fill="auto"/>
          </w:tcPr>
          <w:p w:rsidR="007938CF" w:rsidRPr="007D78F9" w:rsidRDefault="00F94806" w:rsidP="00056F76">
            <w:pPr>
              <w:snapToGrid w:val="0"/>
              <w:rPr>
                <w:color w:val="000000"/>
                <w:sz w:val="8"/>
                <w:szCs w:val="8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11" type="#_x0000_t75" style="width:11.25pt;height:15.75pt" o:ole="">
                  <v:imagedata r:id="rId11" o:title=""/>
                </v:shape>
                <w:control r:id="rId286" w:name="CheckBox322371" w:shapeid="_x0000_i181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PROWADZĘ*</w:t>
            </w:r>
            <w:r w:rsidR="004764E0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E85A67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13" type="#_x0000_t75" style="width:11.25pt;height:15.75pt" o:ole="">
                  <v:imagedata r:id="rId11" o:title=""/>
                </v:shape>
                <w:control r:id="rId287" w:name="CheckBox3223711" w:shapeid="_x0000_i1813"/>
              </w:object>
            </w:r>
            <w:r w:rsidR="00E85A67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PROWADZĘ*</w:t>
            </w:r>
            <w:r w:rsidR="00056F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7C465A" w:rsidRPr="00BD62D6" w:rsidRDefault="00970FC3" w:rsidP="00BD62D6">
            <w:pPr>
              <w:pStyle w:val="Zawartotabeli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ziałalność</w:t>
            </w: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(ci)</w:t>
            </w:r>
            <w:r w:rsidR="005E28C5"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gospodarczą</w:t>
            </w: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(ej)</w:t>
            </w:r>
            <w:r w:rsidR="005E28C5"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w roz</w:t>
            </w:r>
            <w:r w:rsidR="00D412B3" w:rsidRPr="00BD62D6">
              <w:rPr>
                <w:rFonts w:ascii="Arial" w:hAnsi="Arial" w:cs="Arial"/>
                <w:color w:val="000000"/>
                <w:sz w:val="20"/>
                <w:szCs w:val="20"/>
              </w:rPr>
              <w:t>umieniu prawa Unii Europejskiej</w:t>
            </w:r>
          </w:p>
          <w:p w:rsidR="000C2887" w:rsidRPr="007D78F9" w:rsidRDefault="000C2887" w:rsidP="000C2887">
            <w:pPr>
              <w:snapToGrid w:val="0"/>
              <w:rPr>
                <w:color w:val="000000"/>
                <w:sz w:val="8"/>
                <w:szCs w:val="8"/>
              </w:rPr>
            </w:pPr>
            <w:r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  <w:r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15" type="#_x0000_t75" style="width:11.25pt;height:15.75pt" o:ole="">
                  <v:imagedata r:id="rId11" o:title=""/>
                </v:shape>
                <w:control r:id="rId288" w:name="CheckBox3223712" w:shapeid="_x0000_i1815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*              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17" type="#_x0000_t75" style="width:11.25pt;height:15.75pt" o:ole="">
                  <v:imagedata r:id="rId11" o:title=""/>
                </v:shape>
                <w:control r:id="rId289" w:name="CheckBox32237111" w:shapeid="_x0000_i181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0C2887" w:rsidRPr="000C1FD2" w:rsidRDefault="000C2887" w:rsidP="00BD62D6">
            <w:pPr>
              <w:pStyle w:val="Zawartotabeli"/>
              <w:snapToGri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mikroprzedsiębiorcą, </w:t>
            </w:r>
            <w:r w:rsidRP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załącznikiem nr I do rozporządzenia Komisji (WE) nr 800/2008 z dnia 6 sierpnia 2008 r. </w:t>
            </w:r>
            <w:r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uznającego niektóre rodzaje pomocy za zgodne ze wspólnym rynkiem w zastosowaniu art. 87 i 88 Traktatu (ogólne rozporządzenie w sprawie wył</w:t>
            </w:r>
            <w:r w:rsidR="000C1FD2"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ączeń blokowych) oraz </w:t>
            </w:r>
            <w:r w:rsidR="000C1FD2" w:rsidRP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załącznikiem </w:t>
            </w:r>
            <w:r w:rsidR="000C1FD2"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Nr 1 do rozporządzenia Komisji (UE) Nr 651/2014 z dnia 17 czerwca 2014 r. uznające niektóre rodzaje pomocy za zgodne ze wspólnym rynkiem wewnętrznym w zastosowaniu art. 107 i 108 Traktatu</w:t>
            </w:r>
            <w:r w:rsidR="000C1FD2" w:rsidRPr="000C1FD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02524" w:rsidRPr="007D78F9" w:rsidRDefault="000C2887" w:rsidP="00C82439">
            <w:pPr>
              <w:tabs>
                <w:tab w:val="left" w:pos="7163"/>
              </w:tabs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A02524"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="00A02524"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19" type="#_x0000_t75" style="width:11.25pt;height:15.75pt" o:ole="">
                  <v:imagedata r:id="rId11" o:title=""/>
                </v:shape>
                <w:control r:id="rId290" w:name="CheckBox32237121" w:shapeid="_x0000_i1819"/>
              </w:object>
            </w:r>
            <w:r w:rsidR="00A02524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JESTEM*                      </w:t>
            </w:r>
            <w:r w:rsidR="00A02524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21" type="#_x0000_t75" style="width:11.25pt;height:15.75pt" o:ole="">
                  <v:imagedata r:id="rId11" o:title=""/>
                </v:shape>
                <w:control r:id="rId291" w:name="CheckBox322371111" w:shapeid="_x0000_i1821"/>
              </w:object>
            </w:r>
            <w:r w:rsidR="00A02524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JESTEM*</w:t>
            </w:r>
            <w:r w:rsidR="00C82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</w:p>
          <w:p w:rsidR="00A51E31" w:rsidRPr="00BD62D6" w:rsidRDefault="00B55880" w:rsidP="00A51E31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beneficjentem pomocy publicznej</w:t>
            </w:r>
          </w:p>
        </w:tc>
      </w:tr>
      <w:tr w:rsidR="000C2887" w:rsidRPr="007D78F9" w:rsidTr="004E4BB7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B00B48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7" w:type="dxa"/>
            <w:shd w:val="clear" w:color="auto" w:fill="auto"/>
          </w:tcPr>
          <w:p w:rsidR="000C2887" w:rsidRPr="000C2887" w:rsidRDefault="000C2887" w:rsidP="00256AC8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Spełniam warunki określone w rozporządzeniu Ministra Pracy i Polityki Społecznej z dnia 14 maja </w:t>
            </w:r>
            <w:r w:rsidR="00844CE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br/>
            </w: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2014</w:t>
            </w:r>
            <w:r w:rsidR="00844CE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r. 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w sprawie przyznawania środków z Krajowego  Funduszu Szkoleniowego</w:t>
            </w:r>
            <w:r w:rsidR="00256AC8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.</w:t>
            </w:r>
          </w:p>
        </w:tc>
      </w:tr>
      <w:tr w:rsidR="000C2887" w:rsidRPr="007D78F9" w:rsidTr="004E4BB7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FE4B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7" w:type="dxa"/>
            <w:shd w:val="clear" w:color="auto" w:fill="auto"/>
          </w:tcPr>
          <w:p w:rsidR="000C2887" w:rsidRPr="000C2887" w:rsidRDefault="000C2887" w:rsidP="008C2C99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Jestem pracodawcą w rozumieniu art.</w:t>
            </w:r>
            <w:r w:rsidR="003E63CD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3 ustawy z dnia 26 czerwca 1974 r. – Kodeks Pracy i mam świadomość konieczności zachowania tego statusu przez cały okres realizacji kształcenia ustawicznego finansowanego ze środków Krajowego Funduszu Szkoleniowego.</w:t>
            </w:r>
          </w:p>
        </w:tc>
      </w:tr>
      <w:tr w:rsidR="000C2887" w:rsidRPr="007D78F9" w:rsidTr="000C2887">
        <w:trPr>
          <w:trHeight w:val="502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FE4B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327" w:type="dxa"/>
            <w:shd w:val="clear" w:color="auto" w:fill="auto"/>
          </w:tcPr>
          <w:p w:rsidR="000C2887" w:rsidRPr="000C2887" w:rsidRDefault="000C2887" w:rsidP="008C2C99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Zatrudniam co najmniej jednego pracownika</w:t>
            </w:r>
            <w:r w:rsidR="00183EB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. P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racownikiem jest osoba zatrudniona na podstawie umowy o pracę, powołania, wyboru, mianowania lub spółdzielczej umowy</w:t>
            </w:r>
            <w:r w:rsidR="00183EB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o pracę - art. 2 kodeksu pracy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  <w:r w:rsidRPr="000C28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32F" w:rsidRPr="007D78F9" w:rsidTr="004E4BB7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17132F" w:rsidRPr="007D78F9" w:rsidRDefault="000C2887" w:rsidP="00FE4BB2">
            <w:pPr>
              <w:pStyle w:val="Zawartotabeli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17132F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D55CED" w:rsidRPr="007D78F9" w:rsidRDefault="0017132F" w:rsidP="008C2C99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="00D55CED"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23" type="#_x0000_t75" style="width:11.25pt;height:15.75pt" o:ole="">
                  <v:imagedata r:id="rId11" o:title=""/>
                </v:shape>
                <w:control r:id="rId292" w:name="CheckBox322371211" w:shapeid="_x0000_i1823"/>
              </w:object>
            </w:r>
            <w:r w:rsidR="00D55CED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77EC0">
              <w:rPr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D55CED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25" type="#_x0000_t75" style="width:11.25pt;height:15.75pt" o:ole="">
                  <v:imagedata r:id="rId11" o:title=""/>
                </v:shape>
                <w:control r:id="rId293" w:name="CheckBox3223711111" w:shapeid="_x0000_i1825"/>
              </w:object>
            </w:r>
            <w:r w:rsidR="00D55CED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7C465A" w:rsidRPr="00722241" w:rsidRDefault="007C465A" w:rsidP="00722241">
            <w:pPr>
              <w:tabs>
                <w:tab w:val="left" w:pos="5040"/>
              </w:tabs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zobowiązany(a) do zwrotu wcześniej uzyskanej pomocy publicznej wynikające</w:t>
            </w:r>
            <w:r w:rsidR="008C2C99" w:rsidRPr="007D78F9">
              <w:rPr>
                <w:rFonts w:ascii="Arial" w:hAnsi="Arial" w:cs="Arial"/>
                <w:color w:val="000000"/>
                <w:sz w:val="20"/>
                <w:szCs w:val="20"/>
              </w:rPr>
              <w:t>go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z decyzji Komisji Europejskiej uznającej pomoc za niezgodną z prawem oraz wspólnym rynkiem.</w:t>
            </w:r>
          </w:p>
        </w:tc>
      </w:tr>
      <w:tr w:rsidR="009371C2" w:rsidRPr="007D78F9" w:rsidTr="00D578B3">
        <w:trPr>
          <w:trHeight w:val="1211"/>
        </w:trPr>
        <w:tc>
          <w:tcPr>
            <w:tcW w:w="454" w:type="dxa"/>
            <w:shd w:val="clear" w:color="auto" w:fill="D9D9D9"/>
            <w:vAlign w:val="center"/>
          </w:tcPr>
          <w:p w:rsidR="00403921" w:rsidRPr="007D78F9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03921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CC5DE5" w:rsidRPr="00D578B3" w:rsidRDefault="00403921" w:rsidP="00932B75">
            <w:pPr>
              <w:widowControl/>
              <w:suppressAutoHyphens w:val="0"/>
              <w:snapToGri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Zobowiązuję się do niezwłocznego powiadomienia Powiatowego Urzędu Pracy poprzez złożenie stosowanego oświadczenia, jeżeli w okresie od dnia złożenia wniosku</w:t>
            </w:r>
            <w:r w:rsidR="00847CFC" w:rsidRPr="007D78F9">
              <w:rPr>
                <w:rFonts w:ascii="Arial" w:hAnsi="Arial" w:cs="Arial"/>
                <w:color w:val="000000"/>
                <w:sz w:val="20"/>
                <w:szCs w:val="20"/>
              </w:rPr>
              <w:t>/korekty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do dnia podpisania umowy zmianie ulegnie stan prawny lub faktyczny wskazany w dniu złożenia wniosku, w</w:t>
            </w:r>
            <w:r w:rsidR="00257270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szczególności gdy otrzymam 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de minimis,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de minimis w</w:t>
            </w:r>
            <w:r w:rsidR="00257270"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rolnictwie lub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de</w:t>
            </w:r>
            <w:r w:rsidR="00E85456"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minimis w sektorze rybołówstwa i akwakultury.</w:t>
            </w:r>
          </w:p>
        </w:tc>
      </w:tr>
      <w:tr w:rsidR="00A2124F" w:rsidRPr="007D78F9" w:rsidTr="00A2124F">
        <w:trPr>
          <w:trHeight w:val="756"/>
        </w:trPr>
        <w:tc>
          <w:tcPr>
            <w:tcW w:w="454" w:type="dxa"/>
            <w:shd w:val="clear" w:color="auto" w:fill="D9D9D9"/>
            <w:vAlign w:val="center"/>
          </w:tcPr>
          <w:p w:rsidR="00A2124F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2124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A2124F" w:rsidRPr="007D78F9" w:rsidRDefault="00A2124F" w:rsidP="00932B75">
            <w:pPr>
              <w:widowControl/>
              <w:suppressAutoHyphens w:val="0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Przyznanie środków z KFS we wnioskowanej wysokości nie spowoduje przekroczenia limitu pomocy w wysokości 300% przeciętnego wynagrodzenia na jedną osobę w danym roku, o którym mowa w art.69b ust.1 ustawy z dnia 20 kwietnia 2004 r. o promocji zatrudnienia i instytucjach rynku pracy.</w:t>
            </w:r>
          </w:p>
        </w:tc>
      </w:tr>
      <w:tr w:rsidR="000C1755" w:rsidRPr="007D78F9" w:rsidTr="00D578B3">
        <w:trPr>
          <w:trHeight w:val="1008"/>
        </w:trPr>
        <w:tc>
          <w:tcPr>
            <w:tcW w:w="454" w:type="dxa"/>
            <w:shd w:val="clear" w:color="auto" w:fill="D9D9D9"/>
            <w:vAlign w:val="center"/>
          </w:tcPr>
          <w:p w:rsidR="000C1755" w:rsidRPr="007D78F9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0C1755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CC5DE5" w:rsidRPr="00D578B3" w:rsidRDefault="000C1755" w:rsidP="00932B75">
            <w:pPr>
              <w:tabs>
                <w:tab w:val="left" w:pos="5380"/>
              </w:tabs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Dokonałem(am) rozeznania rynku usług w zakresie</w:t>
            </w:r>
            <w:r w:rsidR="00554DD5"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przedstawionym w części </w:t>
            </w:r>
            <w:r w:rsidR="007A4D8E"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V wniosku</w:t>
            </w: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. R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acjonalność oraz gospodarność wydatkowania środków KFS potwierdzam </w:t>
            </w:r>
            <w:r w:rsidR="005B3BC4"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dostępnymi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 ofertami (opisanymi w tabeli), które zobowiązuję się przedstawiać na każde żądanie Powiatowego Urzędu Pracy, aż do</w:t>
            </w:r>
            <w:r w:rsidR="002F552A"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 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końca okresu obowiązywania umowy o dofinansowanie kształcenia ustawicznego.</w:t>
            </w:r>
          </w:p>
        </w:tc>
      </w:tr>
      <w:tr w:rsidR="005F6173" w:rsidRPr="007D78F9" w:rsidTr="0061450C">
        <w:trPr>
          <w:trHeight w:val="3005"/>
        </w:trPr>
        <w:tc>
          <w:tcPr>
            <w:tcW w:w="454" w:type="dxa"/>
            <w:shd w:val="clear" w:color="auto" w:fill="D9D9D9"/>
            <w:vAlign w:val="center"/>
          </w:tcPr>
          <w:p w:rsidR="005F6173" w:rsidRPr="007D78F9" w:rsidRDefault="00B226FE" w:rsidP="009371C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5F6173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173" w:rsidRPr="007D78F9" w:rsidRDefault="005F6173" w:rsidP="00932B7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Planowane działania kształcenia ustawicznego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będę/ nie będziemy realizować samodzielnie </w:t>
            </w:r>
            <w:r w:rsidR="00DF274F"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nie zostaną powierzone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do realizacji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podmiotowi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, z którym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jestem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>/ jesteśmy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powiązany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>/ powiązani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osobowo lub kapitałowo. Przez powiązania osobowe lub kapitałowe roz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umie się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wzajemne powiązania mię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dzy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realizatorem kształcenia ustawicznego, a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pracodawcą 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lub osobami upoważnionymi do zaciągania zobowiązań w imieniu 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i na rzecz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pracodawcy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polegające w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szczególności na:</w:t>
            </w:r>
          </w:p>
          <w:p w:rsidR="005F6173" w:rsidRPr="007D78F9" w:rsidRDefault="005F6173" w:rsidP="00DE3D19">
            <w:pPr>
              <w:widowControl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uczestniczeniu w spółce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realizującej kształcenie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jako wspólnik spół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ki cywilnej lub spółki osobowe</w:t>
            </w:r>
            <w:r w:rsidR="00D578B3">
              <w:rPr>
                <w:rFonts w:ascii="Arial" w:hAnsi="Arial" w:cs="Arial"/>
                <w:color w:val="000000"/>
                <w:sz w:val="20"/>
                <w:szCs w:val="20"/>
              </w:rPr>
              <w:t>j,</w:t>
            </w:r>
          </w:p>
          <w:p w:rsidR="005F6173" w:rsidRPr="007D78F9" w:rsidRDefault="005F6173" w:rsidP="00E257DB">
            <w:pPr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posiadaniu </w:t>
            </w:r>
            <w:r w:rsidR="00AB01DC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co najmniej 10%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udziałów lub akcji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 firmie realizującej kształcenie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5F6173" w:rsidRPr="007D78F9" w:rsidRDefault="005F6173" w:rsidP="0061450C">
            <w:pPr>
              <w:widowControl/>
              <w:numPr>
                <w:ilvl w:val="0"/>
                <w:numId w:val="4"/>
              </w:numPr>
              <w:suppressAutoHyphens w:val="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pełnieniu funkcji członka organu nadzorczego lub zarządzającego, prokurenta, pełnomocnika,</w:t>
            </w:r>
          </w:p>
          <w:p w:rsidR="00CC5DE5" w:rsidRPr="00D578B3" w:rsidRDefault="005F6173" w:rsidP="0061450C">
            <w:pPr>
              <w:widowControl/>
              <w:numPr>
                <w:ilvl w:val="0"/>
                <w:numId w:val="4"/>
              </w:numPr>
              <w:suppressAutoHyphens w:val="0"/>
              <w:ind w:left="714" w:hanging="3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pozostawania w związku z małżeńskim, w stosunku pokrewieństwa lub powinowactwa w linii prostej, pokrewieństwa lub powinowactwa w linii bocznej do drugiego stopnia lub w stosunku przysposobienia, opieki lub kurateli.</w:t>
            </w:r>
          </w:p>
        </w:tc>
      </w:tr>
      <w:tr w:rsidR="00740188" w:rsidRPr="007D78F9" w:rsidTr="004E4BB7">
        <w:tc>
          <w:tcPr>
            <w:tcW w:w="454" w:type="dxa"/>
            <w:shd w:val="clear" w:color="auto" w:fill="D9D9D9"/>
            <w:vAlign w:val="center"/>
          </w:tcPr>
          <w:p w:rsidR="00740188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740188" w:rsidRPr="007D78F9" w:rsidRDefault="00740188" w:rsidP="00E85456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Zobowiązuję się do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zawarcia z pracowniki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em(ami), którego(ych)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kształcenie ustawiczne finansowane będzie ze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środków KFS umowy, o której mowa w art. 69b ust.</w:t>
            </w:r>
            <w:r w:rsidR="00A011A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 ustawy z dnia 20 kwietnia 2004r. 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promocji zatrudnienia i instytucjach rynku pracy.</w:t>
            </w:r>
          </w:p>
          <w:p w:rsidR="00CC5DE5" w:rsidRPr="007D78F9" w:rsidRDefault="00CC5DE5" w:rsidP="00E85456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740188" w:rsidRPr="007D78F9" w:rsidTr="0061450C">
        <w:trPr>
          <w:trHeight w:val="907"/>
        </w:trPr>
        <w:tc>
          <w:tcPr>
            <w:tcW w:w="454" w:type="dxa"/>
            <w:shd w:val="clear" w:color="auto" w:fill="D9D9D9"/>
            <w:vAlign w:val="center"/>
          </w:tcPr>
          <w:p w:rsidR="00740188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4F422F" w:rsidRPr="00D578B3" w:rsidRDefault="00E85456" w:rsidP="005D3A94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Utrzymam zatrudnienie pracownika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(ów)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, którego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(ych)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ki</w:t>
            </w:r>
            <w:r w:rsidR="00BD54D8">
              <w:rPr>
                <w:rFonts w:ascii="Arial" w:hAnsi="Arial" w:cs="Arial"/>
                <w:color w:val="000000"/>
                <w:sz w:val="20"/>
                <w:szCs w:val="20"/>
              </w:rPr>
              <w:t xml:space="preserve">eruję na kształcenie ustawiczne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co najmniej do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dnia zakończenia przez niego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F0468" w:rsidRPr="007D78F9">
              <w:rPr>
                <w:rFonts w:ascii="Arial" w:hAnsi="Arial" w:cs="Arial"/>
                <w:color w:val="000000"/>
                <w:sz w:val="20"/>
                <w:szCs w:val="20"/>
              </w:rPr>
              <w:t>udziału w kształceniu</w:t>
            </w:r>
            <w:r w:rsidR="0007592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="00364398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spełnię zobowiązania, o których mowa 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07592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części IV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pkt </w:t>
            </w:r>
            <w:r w:rsidR="0002504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wniosku</w:t>
            </w:r>
            <w:r w:rsidR="0038758C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F5EE4" w:rsidRPr="007D78F9" w:rsidTr="004E4BB7">
        <w:trPr>
          <w:trHeight w:val="1216"/>
        </w:trPr>
        <w:tc>
          <w:tcPr>
            <w:tcW w:w="454" w:type="dxa"/>
            <w:shd w:val="clear" w:color="auto" w:fill="D9D9D9"/>
            <w:vAlign w:val="center"/>
          </w:tcPr>
          <w:p w:rsidR="00CF5EE4" w:rsidRPr="007D78F9" w:rsidRDefault="00CF5EE4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220DD1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CF5EE4" w:rsidRPr="004E4BB7" w:rsidRDefault="00CF5EE4" w:rsidP="004E4BB7">
            <w:pPr>
              <w:widowControl/>
              <w:autoSpaceDN w:val="0"/>
              <w:jc w:val="both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Zobowiązuję się do przestrzegania zasad wynikających z przepisów </w:t>
            </w:r>
            <w:r w:rsidR="00C37821" w:rsidRPr="007D78F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Rozporządzenia Parlamentu Europejskiego i Rady (UE) 2016/679 z dnia 27 kwietnia 2016r. w sprawie ochrony osób fizycznych w związku z przetwarzaniem danych osobowych i w sprawie swobodnego przepływu takich danych oraz uchylenia dyrektywy 95/46/WE (ogólne rozporządzenie o ochronie danych)</w:t>
            </w:r>
            <w:r w:rsidR="0026646B" w:rsidRPr="007D78F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26646B" w:rsidRPr="007D78F9">
              <w:rPr>
                <w:rFonts w:ascii="Arial" w:hAnsi="Arial" w:cs="Arial"/>
                <w:color w:val="000000"/>
                <w:sz w:val="20"/>
                <w:szCs w:val="20"/>
              </w:rPr>
              <w:t>(Dz. Urz. UE L. 119/1 z 04.05.2016</w:t>
            </w:r>
            <w:r w:rsidR="003E63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646B" w:rsidRPr="007D78F9">
              <w:rPr>
                <w:rFonts w:ascii="Arial" w:hAnsi="Arial" w:cs="Arial"/>
                <w:color w:val="000000"/>
                <w:sz w:val="20"/>
                <w:szCs w:val="20"/>
              </w:rPr>
              <w:t>r. ze zm.).</w:t>
            </w:r>
          </w:p>
        </w:tc>
      </w:tr>
      <w:tr w:rsidR="00A2124F" w:rsidRPr="007D78F9" w:rsidTr="00914CC6">
        <w:trPr>
          <w:trHeight w:val="770"/>
        </w:trPr>
        <w:tc>
          <w:tcPr>
            <w:tcW w:w="454" w:type="dxa"/>
            <w:shd w:val="clear" w:color="auto" w:fill="D9D9D9"/>
            <w:vAlign w:val="center"/>
          </w:tcPr>
          <w:p w:rsidR="00A2124F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7D78F9" w:rsidRDefault="00D8065A" w:rsidP="004E4BB7">
            <w:pPr>
              <w:widowControl/>
              <w:autoSpaceDN w:val="0"/>
              <w:jc w:val="both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Zapoznałem się z art.</w:t>
            </w:r>
            <w:r w:rsidR="00943992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69</w:t>
            </w:r>
            <w:r w:rsidR="00A2124F" w:rsidRPr="00A2124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a i 69b ustawy z dnia 20 kwietnia 2004 r. o promocji zatrudnienia i</w:t>
            </w:r>
            <w:r w:rsidR="00072888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instytucjach rynku pracy oraz </w:t>
            </w:r>
            <w:r w:rsidR="00A2124F" w:rsidRPr="00A2124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z rozporządzeniem Ministra Pracy i Polityki Społecznej z 14 maja 2014 r. w sprawie przyznawania środków z Krajowego Funduszu Szkoleniowego.</w:t>
            </w:r>
          </w:p>
        </w:tc>
      </w:tr>
      <w:tr w:rsidR="00A2124F" w:rsidRPr="007D78F9" w:rsidTr="0061450C">
        <w:trPr>
          <w:trHeight w:val="1304"/>
        </w:trPr>
        <w:tc>
          <w:tcPr>
            <w:tcW w:w="454" w:type="dxa"/>
            <w:shd w:val="clear" w:color="auto" w:fill="D9D9D9"/>
            <w:vAlign w:val="center"/>
          </w:tcPr>
          <w:p w:rsidR="00A2124F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7D78F9" w:rsidRDefault="00A2124F" w:rsidP="00C37821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Osoby, których dotyczy wniosek o finansowanie kształcenia ustawicznego, ze środków Krajowego Funduszu Szkoleniowego nie spełniają definicji osoby współpracującej zgodnie z art. 8 ust 11 ustawy o systemie ubezpieczeń społecznych (za osobę współpracująca uważa się: małżonka, dzieci własne lub dzieci drugiego małżonka i dzieci przysposobione, rodziców oraz macochę i ojczyma pozostających we wspólnym gospodarstwie domowym i współpracujących przy prowadzeniu działalności).</w:t>
            </w:r>
          </w:p>
        </w:tc>
      </w:tr>
      <w:tr w:rsidR="00A2124F" w:rsidRPr="007D78F9" w:rsidTr="0061450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2124F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A2124F" w:rsidRDefault="00A2124F" w:rsidP="00C37821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Finansowanie kosztów kształcenia ustawicznego nie obejmuje kosztów związanych z zakwaterowaniem, wyżywieniem oraz kosztów delegacji.</w:t>
            </w:r>
          </w:p>
        </w:tc>
      </w:tr>
      <w:tr w:rsidR="00FA37BE" w:rsidRPr="007D78F9" w:rsidTr="0061450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FA37BE" w:rsidRPr="007D78F9" w:rsidRDefault="00FA37BE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FA37BE" w:rsidRPr="007D78F9" w:rsidRDefault="00FA37BE" w:rsidP="00A2124F">
            <w:pPr>
              <w:widowControl/>
              <w:autoSpaceDN w:val="0"/>
              <w:jc w:val="both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Zapoznałem się z treścią informacji, które zamieszczone zostały w części VII wniosku – WAŻNE INFORMACJE</w:t>
            </w:r>
            <w:r w:rsid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z </w:t>
            </w:r>
            <w:r w:rsidR="00A2124F" w:rsidRPr="00A2124F">
              <w:rPr>
                <w:rFonts w:ascii="Arial" w:hAnsi="Arial" w:cs="Arial"/>
                <w:color w:val="000000"/>
                <w:sz w:val="20"/>
                <w:szCs w:val="20"/>
              </w:rPr>
              <w:t>Zasadami przyznawania środków z K</w:t>
            </w:r>
            <w:r w:rsidR="00BD54D8">
              <w:rPr>
                <w:rFonts w:ascii="Arial" w:hAnsi="Arial" w:cs="Arial"/>
                <w:color w:val="000000"/>
                <w:sz w:val="20"/>
                <w:szCs w:val="20"/>
              </w:rPr>
              <w:t>rajowego Funduszu Szkoleniowego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20B2A" w:rsidRPr="007D78F9" w:rsidTr="004E4BB7">
        <w:trPr>
          <w:trHeight w:val="265"/>
        </w:trPr>
        <w:tc>
          <w:tcPr>
            <w:tcW w:w="454" w:type="dxa"/>
            <w:shd w:val="clear" w:color="auto" w:fill="D9D9D9"/>
            <w:vAlign w:val="center"/>
          </w:tcPr>
          <w:p w:rsidR="00320B2A" w:rsidRDefault="00320B2A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320B2A" w:rsidRPr="00886732" w:rsidRDefault="00320B2A" w:rsidP="00320B2A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86732">
              <w:rPr>
                <w:rFonts w:ascii="Arial" w:hAnsi="Arial" w:cs="Arial"/>
                <w:sz w:val="20"/>
                <w:szCs w:val="20"/>
              </w:rPr>
              <w:t xml:space="preserve">W przypadku osoby(ób) wytypowanych we wniosku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>Priorytetu nr 1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54D8"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732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27" type="#_x0000_t75" style="width:11.25pt;height:15.75pt" o:ole="">
                  <v:imagedata r:id="rId11" o:title=""/>
                </v:shape>
                <w:control r:id="rId294" w:name="CheckBox3223721" w:shapeid="_x0000_i1827"/>
              </w:object>
            </w:r>
            <w:r w:rsidR="00DE3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886732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29" type="#_x0000_t75" style="width:11.25pt;height:15.75pt" o:ole="">
                  <v:imagedata r:id="rId11" o:title=""/>
                </v:shape>
                <w:control r:id="rId295" w:name="CheckBox3223731" w:shapeid="_x0000_i1829"/>
              </w:object>
            </w:r>
            <w:r w:rsidRPr="00886732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*, </w:t>
            </w:r>
            <w:r w:rsidR="00E52DDB" w:rsidRPr="00131326">
              <w:rPr>
                <w:rFonts w:ascii="Arial" w:hAnsi="Arial" w:cs="Arial"/>
                <w:sz w:val="20"/>
                <w:szCs w:val="20"/>
              </w:rPr>
              <w:t>że w</w:t>
            </w:r>
            <w:r w:rsidR="00E52DDB" w:rsidRPr="00131326">
              <w:t xml:space="preserve"> </w:t>
            </w:r>
            <w:r w:rsidR="00E52DDB" w:rsidRPr="00131326">
              <w:rPr>
                <w:rFonts w:ascii="Arial" w:hAnsi="Arial" w:cs="Arial"/>
                <w:sz w:val="20"/>
                <w:szCs w:val="20"/>
              </w:rPr>
              <w:t>ramach tego priorytetu będą finansowane szkolenia zarówno dla cudzoziemców jak i polskich pracowników / pracodawców, którzy adresują specyficzne potrzeby, jakie mają pracownicy cudzoziemscy i pracodawcy ich zatrudniający.</w:t>
            </w:r>
          </w:p>
        </w:tc>
      </w:tr>
      <w:tr w:rsidR="00BE74E8" w:rsidRPr="007D78F9" w:rsidTr="0061450C">
        <w:trPr>
          <w:trHeight w:val="1134"/>
        </w:trPr>
        <w:tc>
          <w:tcPr>
            <w:tcW w:w="454" w:type="dxa"/>
            <w:shd w:val="clear" w:color="auto" w:fill="D9D9D9"/>
            <w:vAlign w:val="center"/>
          </w:tcPr>
          <w:p w:rsidR="00BE74E8" w:rsidRDefault="00B226FE" w:rsidP="00A2124F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BE74E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BE74E8" w:rsidRPr="00886732" w:rsidRDefault="00BE74E8" w:rsidP="008E79BA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86732">
              <w:rPr>
                <w:rFonts w:ascii="Arial" w:hAnsi="Arial" w:cs="Arial"/>
                <w:sz w:val="20"/>
                <w:szCs w:val="20"/>
              </w:rPr>
              <w:t xml:space="preserve">W przypadku osoby(ób) wytypowanych we wniosku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>Priorytetu nr 2</w:t>
            </w:r>
            <w:r w:rsidRPr="008867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1FAE">
              <w:rPr>
                <w:rFonts w:ascii="Arial" w:hAnsi="Arial" w:cs="Arial"/>
                <w:b/>
                <w:sz w:val="20"/>
                <w:szCs w:val="20"/>
              </w:rPr>
              <w:t>Przedkładam</w:t>
            </w:r>
            <w:r w:rsidRPr="00886732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732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31" type="#_x0000_t75" style="width:11.25pt;height:15.75pt" o:ole="">
                  <v:imagedata r:id="rId11" o:title=""/>
                </v:shape>
                <w:control r:id="rId296" w:name="CheckBox32237211" w:shapeid="_x0000_i1831"/>
              </w:object>
            </w:r>
            <w:r w:rsidR="00DE3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721FAE" w:rsidRPr="006E6560">
              <w:rPr>
                <w:rFonts w:ascii="Arial" w:hAnsi="Arial" w:cs="Arial"/>
                <w:b/>
                <w:sz w:val="20"/>
                <w:szCs w:val="20"/>
              </w:rPr>
              <w:t>Nie przedkładam*</w:t>
            </w:r>
            <w:r w:rsidR="00721FAE" w:rsidRPr="006E6560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="00721FAE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33" type="#_x0000_t75" style="width:11.25pt;height:15.75pt" o:ole="">
                  <v:imagedata r:id="rId11" o:title=""/>
                </v:shape>
                <w:control r:id="rId297" w:name="CheckBox3223733111" w:shapeid="_x0000_i1833"/>
              </w:object>
            </w:r>
            <w:r w:rsidR="00721FAE" w:rsidRPr="006E65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1FAE" w:rsidRPr="006E6560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886732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35" type="#_x0000_t75" style="width:11.25pt;height:15.75pt" o:ole="">
                  <v:imagedata r:id="rId11" o:title=""/>
                </v:shape>
                <w:control r:id="rId298" w:name="CheckBox32237311" w:shapeid="_x0000_i1835"/>
              </w:object>
            </w:r>
            <w:r w:rsidRPr="00886732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*, 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 xml:space="preserve">dokument(y) potwierdzające, że w ciągu jednego roku przed złożeniem wniosku bądź w ciągu trzech miesięcy po jego złożeniu </w:t>
            </w:r>
            <w:r w:rsidR="005B75DA">
              <w:rPr>
                <w:rFonts w:ascii="Arial" w:hAnsi="Arial" w:cs="Arial"/>
                <w:i/>
                <w:sz w:val="20"/>
                <w:szCs w:val="20"/>
              </w:rPr>
              <w:t>zostały</w:t>
            </w:r>
            <w:r w:rsidR="008E79BA" w:rsidRPr="006E6560">
              <w:rPr>
                <w:rFonts w:ascii="Arial" w:hAnsi="Arial" w:cs="Arial"/>
                <w:i/>
                <w:sz w:val="20"/>
                <w:szCs w:val="20"/>
              </w:rPr>
              <w:t>/ zostaną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 xml:space="preserve"> zakupione nowe maszyny i narzędzia, bądź będą wdrożone nowe technologie i systemy, a</w:t>
            </w:r>
            <w:r w:rsidR="005B75DA">
              <w:rPr>
                <w:rFonts w:ascii="Arial" w:hAnsi="Arial" w:cs="Arial"/>
                <w:sz w:val="20"/>
                <w:szCs w:val="20"/>
              </w:rPr>
              <w:t xml:space="preserve"> pracodawca</w:t>
            </w:r>
            <w:r w:rsidR="008E79BA">
              <w:rPr>
                <w:rFonts w:ascii="Arial" w:hAnsi="Arial" w:cs="Arial"/>
                <w:sz w:val="20"/>
                <w:szCs w:val="20"/>
              </w:rPr>
              <w:t>/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 xml:space="preserve"> pracowni</w:t>
            </w:r>
            <w:r w:rsidR="008E79BA">
              <w:rPr>
                <w:rFonts w:ascii="Arial" w:hAnsi="Arial" w:cs="Arial"/>
                <w:sz w:val="20"/>
                <w:szCs w:val="20"/>
              </w:rPr>
              <w:t>k(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>cy</w:t>
            </w:r>
            <w:r w:rsidR="008E79BA">
              <w:rPr>
                <w:rFonts w:ascii="Arial" w:hAnsi="Arial" w:cs="Arial"/>
                <w:sz w:val="20"/>
                <w:szCs w:val="20"/>
              </w:rPr>
              <w:t>)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 xml:space="preserve"> obję</w:t>
            </w:r>
            <w:r w:rsidR="008E79BA">
              <w:rPr>
                <w:rFonts w:ascii="Arial" w:hAnsi="Arial" w:cs="Arial"/>
                <w:sz w:val="20"/>
                <w:szCs w:val="20"/>
              </w:rPr>
              <w:t>ty(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>ci</w:t>
            </w:r>
            <w:r w:rsidR="008E79BA">
              <w:rPr>
                <w:rFonts w:ascii="Arial" w:hAnsi="Arial" w:cs="Arial"/>
                <w:sz w:val="20"/>
                <w:szCs w:val="20"/>
              </w:rPr>
              <w:t>)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 xml:space="preserve"> kształceniem ustawicznym będą wykonywać nowe z</w:t>
            </w:r>
            <w:r w:rsidR="005B75DA">
              <w:rPr>
                <w:rFonts w:ascii="Arial" w:hAnsi="Arial" w:cs="Arial"/>
                <w:sz w:val="20"/>
                <w:szCs w:val="20"/>
              </w:rPr>
              <w:t>adania związane z wprowadzonymi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 xml:space="preserve">/ planowanymi do wprowadzenia zmianami </w:t>
            </w:r>
            <w:r w:rsidR="005B75DA">
              <w:rPr>
                <w:rFonts w:ascii="Arial" w:hAnsi="Arial" w:cs="Arial"/>
                <w:sz w:val="20"/>
                <w:szCs w:val="20"/>
              </w:rPr>
              <w:t xml:space="preserve">(należy dostarczyć 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 xml:space="preserve">np. kopie </w:t>
            </w:r>
            <w:r w:rsidR="008E79BA">
              <w:rPr>
                <w:rFonts w:ascii="Arial" w:hAnsi="Arial" w:cs="Arial"/>
                <w:sz w:val="20"/>
                <w:szCs w:val="20"/>
              </w:rPr>
              <w:t xml:space="preserve">dokumentu </w:t>
            </w:r>
            <w:r w:rsidR="005B75DA">
              <w:rPr>
                <w:rFonts w:ascii="Arial" w:hAnsi="Arial" w:cs="Arial"/>
                <w:sz w:val="20"/>
                <w:szCs w:val="20"/>
              </w:rPr>
              <w:t>zakupu, decyzje dyrektora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>/ zarządu o wprowadzeniu norm ISO</w:t>
            </w:r>
            <w:r w:rsidR="005B75DA">
              <w:rPr>
                <w:rFonts w:ascii="Arial" w:hAnsi="Arial" w:cs="Arial"/>
                <w:sz w:val="20"/>
                <w:szCs w:val="20"/>
              </w:rPr>
              <w:t xml:space="preserve"> oraz logiczne i wiarygodne uzasadnienie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>, itp.).</w:t>
            </w:r>
          </w:p>
        </w:tc>
      </w:tr>
      <w:tr w:rsidR="00C362C1" w:rsidRPr="007D78F9" w:rsidTr="0061450C">
        <w:trPr>
          <w:trHeight w:val="1588"/>
        </w:trPr>
        <w:tc>
          <w:tcPr>
            <w:tcW w:w="454" w:type="dxa"/>
            <w:shd w:val="clear" w:color="auto" w:fill="D9D9D9"/>
            <w:vAlign w:val="center"/>
          </w:tcPr>
          <w:p w:rsidR="00C362C1" w:rsidRDefault="00B226FE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C362C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C362C1" w:rsidRPr="006E6560" w:rsidRDefault="00C362C1" w:rsidP="00C254DC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 xml:space="preserve">W przypadku osoby(ób) wytypowanych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Priorytetu nr </w:t>
            </w:r>
            <w:r w:rsidR="00886732" w:rsidRPr="008B4B7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DE3D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54D8"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Pr="006E65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67" type="#_x0000_t75" style="width:11.25pt;height:15.75pt" o:ole="">
                  <v:imagedata r:id="rId11" o:title=""/>
                </v:shape>
                <w:control r:id="rId299" w:name="CheckBox322372" w:shapeid="_x0000_i1867"/>
              </w:object>
            </w:r>
            <w:r w:rsidR="00DB21DF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39" type="#_x0000_t75" style="width:11.25pt;height:15.75pt" o:ole="">
                  <v:imagedata r:id="rId11" o:title=""/>
                </v:shape>
                <w:control r:id="rId300" w:name="CheckBox322373" w:shapeid="_x0000_i1839"/>
              </w:object>
            </w:r>
            <w:r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Pr="006E6560">
              <w:rPr>
                <w:rFonts w:ascii="Arial" w:hAnsi="Arial" w:cs="Arial"/>
                <w:sz w:val="20"/>
                <w:szCs w:val="20"/>
              </w:rPr>
              <w:t>*, że</w:t>
            </w:r>
            <w:r w:rsidR="005B75DA">
              <w:rPr>
                <w:rFonts w:ascii="Arial" w:hAnsi="Arial" w:cs="Arial"/>
                <w:sz w:val="20"/>
                <w:szCs w:val="20"/>
              </w:rPr>
              <w:t xml:space="preserve"> pracodawca</w:t>
            </w:r>
            <w:r w:rsidR="00D578B3">
              <w:rPr>
                <w:rFonts w:ascii="Arial" w:hAnsi="Arial" w:cs="Arial"/>
                <w:sz w:val="20"/>
                <w:szCs w:val="20"/>
              </w:rPr>
              <w:t>/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pracownik(cy) wskazany(ni) do objęcia wsparciem kształcenia ustawicznego spełnia</w:t>
            </w:r>
            <w:r w:rsidR="00D578B3">
              <w:rPr>
                <w:rFonts w:ascii="Arial" w:hAnsi="Arial" w:cs="Arial"/>
                <w:sz w:val="20"/>
                <w:szCs w:val="20"/>
              </w:rPr>
              <w:t>(</w:t>
            </w:r>
            <w:r w:rsidRPr="006E6560">
              <w:rPr>
                <w:rFonts w:ascii="Arial" w:hAnsi="Arial" w:cs="Arial"/>
                <w:sz w:val="20"/>
                <w:szCs w:val="20"/>
              </w:rPr>
              <w:t>j</w:t>
            </w:r>
            <w:r w:rsidR="003508ED" w:rsidRPr="006E6560">
              <w:rPr>
                <w:rFonts w:ascii="Arial" w:hAnsi="Arial" w:cs="Arial"/>
                <w:sz w:val="20"/>
                <w:szCs w:val="20"/>
              </w:rPr>
              <w:t>ą</w:t>
            </w:r>
            <w:r w:rsidR="00D578B3">
              <w:rPr>
                <w:rFonts w:ascii="Arial" w:hAnsi="Arial" w:cs="Arial"/>
                <w:sz w:val="20"/>
                <w:szCs w:val="20"/>
              </w:rPr>
              <w:t>)</w:t>
            </w:r>
            <w:r w:rsidR="003508ED" w:rsidRPr="006E6560">
              <w:rPr>
                <w:rFonts w:ascii="Arial" w:hAnsi="Arial" w:cs="Arial"/>
                <w:sz w:val="20"/>
                <w:szCs w:val="20"/>
              </w:rPr>
              <w:t xml:space="preserve"> warunki dostępu do priorytetu</w:t>
            </w:r>
            <w:r w:rsidR="00D01439">
              <w:rPr>
                <w:rFonts w:ascii="Arial" w:hAnsi="Arial" w:cs="Arial"/>
                <w:sz w:val="20"/>
                <w:szCs w:val="20"/>
              </w:rPr>
              <w:t xml:space="preserve">, zaś wnioskowana forma kształcenia ustawicznego dotyczy zawodu deficytowego z powiatu </w:t>
            </w:r>
            <w:r w:rsidR="009A606B">
              <w:rPr>
                <w:rFonts w:ascii="Arial" w:hAnsi="Arial" w:cs="Arial"/>
                <w:sz w:val="20"/>
                <w:szCs w:val="20"/>
              </w:rPr>
              <w:t>olkuskiego</w:t>
            </w:r>
            <w:r w:rsidR="00D01439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="00D578B3">
              <w:rPr>
                <w:rFonts w:ascii="Arial" w:hAnsi="Arial" w:cs="Arial"/>
                <w:sz w:val="20"/>
                <w:szCs w:val="20"/>
              </w:rPr>
              <w:t>/ lub</w:t>
            </w:r>
            <w:r w:rsidR="00D01439">
              <w:rPr>
                <w:rFonts w:ascii="Arial" w:hAnsi="Arial" w:cs="Arial"/>
                <w:sz w:val="20"/>
                <w:szCs w:val="20"/>
              </w:rPr>
              <w:t xml:space="preserve"> województwa </w:t>
            </w:r>
            <w:r w:rsidR="009A606B">
              <w:rPr>
                <w:rFonts w:ascii="Arial" w:hAnsi="Arial" w:cs="Arial"/>
                <w:sz w:val="20"/>
                <w:szCs w:val="20"/>
              </w:rPr>
              <w:t>małopolskiego</w:t>
            </w:r>
            <w:r w:rsidR="00F96287">
              <w:rPr>
                <w:rFonts w:ascii="Arial" w:hAnsi="Arial" w:cs="Arial"/>
                <w:sz w:val="20"/>
                <w:szCs w:val="20"/>
              </w:rPr>
              <w:t xml:space="preserve"> lub innego powiatu </w:t>
            </w:r>
            <w:r w:rsidR="00F96287" w:rsidRPr="00914CC6">
              <w:rPr>
                <w:rFonts w:ascii="Arial" w:hAnsi="Arial" w:cs="Arial"/>
                <w:sz w:val="20"/>
                <w:szCs w:val="20"/>
              </w:rPr>
              <w:t>oraz/</w:t>
            </w:r>
            <w:r w:rsidR="00C254DC" w:rsidRPr="00914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2888">
              <w:rPr>
                <w:rFonts w:ascii="Arial" w:hAnsi="Arial" w:cs="Arial"/>
                <w:sz w:val="20"/>
                <w:szCs w:val="20"/>
              </w:rPr>
              <w:t xml:space="preserve">lub województwa, </w:t>
            </w:r>
            <w:r w:rsidR="00F96287" w:rsidRPr="00914CC6">
              <w:rPr>
                <w:rFonts w:ascii="Arial" w:hAnsi="Arial" w:cs="Arial"/>
                <w:sz w:val="20"/>
                <w:szCs w:val="20"/>
              </w:rPr>
              <w:t xml:space="preserve">jeśli dofinansowanie kształcenia ustawicznego </w:t>
            </w:r>
            <w:r w:rsidR="00C254DC" w:rsidRPr="00914CC6">
              <w:rPr>
                <w:rFonts w:ascii="Arial" w:hAnsi="Arial" w:cs="Arial"/>
                <w:sz w:val="20"/>
                <w:szCs w:val="20"/>
              </w:rPr>
              <w:t xml:space="preserve">jest dla </w:t>
            </w:r>
            <w:r w:rsidR="00F96287" w:rsidRPr="00914CC6">
              <w:rPr>
                <w:rFonts w:ascii="Arial" w:hAnsi="Arial" w:cs="Arial"/>
                <w:sz w:val="20"/>
                <w:szCs w:val="20"/>
              </w:rPr>
              <w:t>pracowników</w:t>
            </w:r>
            <w:r w:rsidR="00C254DC" w:rsidRPr="00914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287" w:rsidRPr="00914CC6">
              <w:rPr>
                <w:rFonts w:ascii="Arial" w:hAnsi="Arial" w:cs="Arial"/>
                <w:sz w:val="20"/>
                <w:szCs w:val="20"/>
              </w:rPr>
              <w:t>zatrudnionych na terenie innego powiatu lub województwa niż siedziba PUP Olkusz</w:t>
            </w:r>
            <w:r w:rsidR="00D01439" w:rsidRPr="00914CC6">
              <w:rPr>
                <w:rFonts w:ascii="Arial" w:hAnsi="Arial" w:cs="Arial"/>
                <w:sz w:val="20"/>
                <w:szCs w:val="20"/>
              </w:rPr>
              <w:t>.</w:t>
            </w:r>
            <w:r w:rsidR="003508ED" w:rsidRPr="006E65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82981" w:rsidRPr="007D78F9" w:rsidTr="0061450C">
        <w:trPr>
          <w:trHeight w:val="1758"/>
        </w:trPr>
        <w:tc>
          <w:tcPr>
            <w:tcW w:w="454" w:type="dxa"/>
            <w:shd w:val="clear" w:color="auto" w:fill="D9D9D9"/>
            <w:vAlign w:val="center"/>
          </w:tcPr>
          <w:p w:rsidR="00282981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3A1D8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282981" w:rsidRPr="006E6560" w:rsidRDefault="00282981" w:rsidP="003A1D87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 xml:space="preserve">W przypadku osoby(ób) wytypowanych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>Priorytetu nr</w:t>
            </w:r>
            <w:r w:rsidR="00D01439" w:rsidRPr="008B4B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4</w:t>
            </w:r>
            <w:r w:rsidR="00D014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54D8"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="00D01439" w:rsidRPr="006E65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01439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1" type="#_x0000_t75" style="width:11.25pt;height:15.75pt" o:ole="">
                  <v:imagedata r:id="rId11" o:title=""/>
                </v:shape>
                <w:control r:id="rId301" w:name="CheckBox3223723" w:shapeid="_x0000_i1841"/>
              </w:object>
            </w:r>
            <w:r w:rsidR="00DB21DF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="00D01439" w:rsidRPr="006E6560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D01439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3" type="#_x0000_t75" style="width:11.25pt;height:15.75pt" o:ole="">
                  <v:imagedata r:id="rId11" o:title=""/>
                </v:shape>
                <w:control r:id="rId302" w:name="CheckBox3223733" w:shapeid="_x0000_i1843"/>
              </w:object>
            </w:r>
            <w:r w:rsidR="00D01439"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D01439" w:rsidRPr="006E6560">
              <w:rPr>
                <w:rFonts w:ascii="Arial" w:hAnsi="Arial" w:cs="Arial"/>
                <w:sz w:val="20"/>
                <w:szCs w:val="20"/>
              </w:rPr>
              <w:t xml:space="preserve"> *, </w:t>
            </w:r>
            <w:r w:rsidR="00D01439">
              <w:rPr>
                <w:rFonts w:ascii="Arial" w:hAnsi="Arial" w:cs="Arial"/>
                <w:sz w:val="20"/>
                <w:szCs w:val="20"/>
              </w:rPr>
              <w:t xml:space="preserve">że </w:t>
            </w:r>
            <w:r w:rsidR="00D578B3" w:rsidRPr="00E236F0">
              <w:rPr>
                <w:rFonts w:ascii="Arial" w:hAnsi="Arial" w:cs="Arial"/>
                <w:sz w:val="20"/>
                <w:szCs w:val="20"/>
              </w:rPr>
              <w:t xml:space="preserve">pracodawca / </w:t>
            </w:r>
            <w:r w:rsidR="00D01439" w:rsidRPr="00E236F0">
              <w:rPr>
                <w:rFonts w:ascii="Arial" w:hAnsi="Arial" w:cs="Arial"/>
                <w:sz w:val="20"/>
                <w:szCs w:val="20"/>
              </w:rPr>
              <w:t>pracownik(cy) wskazany(ni) do objęcia wsparciem kształcenia ustawicznego spełnia</w:t>
            </w:r>
            <w:r w:rsidR="00D578B3" w:rsidRPr="00E236F0">
              <w:rPr>
                <w:rFonts w:ascii="Arial" w:hAnsi="Arial" w:cs="Arial"/>
                <w:sz w:val="20"/>
                <w:szCs w:val="20"/>
              </w:rPr>
              <w:t>(</w:t>
            </w:r>
            <w:r w:rsidR="00D01439" w:rsidRPr="00E236F0">
              <w:rPr>
                <w:rFonts w:ascii="Arial" w:hAnsi="Arial" w:cs="Arial"/>
                <w:sz w:val="20"/>
                <w:szCs w:val="20"/>
              </w:rPr>
              <w:t>ją</w:t>
            </w:r>
            <w:r w:rsidR="00D578B3" w:rsidRPr="00E236F0">
              <w:rPr>
                <w:rFonts w:ascii="Arial" w:hAnsi="Arial" w:cs="Arial"/>
                <w:sz w:val="20"/>
                <w:szCs w:val="20"/>
              </w:rPr>
              <w:t>)</w:t>
            </w:r>
            <w:r w:rsidR="00D01439" w:rsidRPr="00E236F0">
              <w:rPr>
                <w:rFonts w:ascii="Arial" w:hAnsi="Arial" w:cs="Arial"/>
                <w:sz w:val="20"/>
                <w:szCs w:val="20"/>
              </w:rPr>
              <w:t xml:space="preserve"> warunki dostępu do priorytetu i</w:t>
            </w:r>
            <w:r w:rsidR="00E236F0" w:rsidRPr="00E236F0">
              <w:rPr>
                <w:rFonts w:ascii="Arial" w:hAnsi="Arial" w:cs="Arial"/>
                <w:sz w:val="20"/>
                <w:szCs w:val="20"/>
              </w:rPr>
              <w:t xml:space="preserve"> są osobami w wieku powyżej 50 roku życia, które zostały zatrudnione w okresie ostatniego roku lub w okresie ostatniego roku miały zmieniony zakres obowiązków w aktualnym miejscu pracy lub będą miały zmieniony w perspektywie najbliższych 3 miesięcy od momentu złożenia wniosku.</w:t>
            </w:r>
          </w:p>
        </w:tc>
      </w:tr>
      <w:tr w:rsidR="00D01439" w:rsidRPr="007D78F9" w:rsidTr="0061450C">
        <w:trPr>
          <w:trHeight w:val="1531"/>
        </w:trPr>
        <w:tc>
          <w:tcPr>
            <w:tcW w:w="454" w:type="dxa"/>
            <w:shd w:val="clear" w:color="auto" w:fill="D9D9D9"/>
            <w:vAlign w:val="center"/>
          </w:tcPr>
          <w:p w:rsidR="00D0143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0143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E236F0" w:rsidRPr="006E6560" w:rsidRDefault="00D01439" w:rsidP="00914CC6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 xml:space="preserve">W przypadku osoby(ób) wytypowanych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Priorytetu nr </w:t>
            </w:r>
            <w:r w:rsidR="008E79B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FAE" w:rsidRPr="00721FAE">
              <w:rPr>
                <w:rFonts w:ascii="Arial" w:hAnsi="Arial" w:cs="Arial"/>
                <w:b/>
                <w:bCs/>
                <w:sz w:val="20"/>
                <w:szCs w:val="20"/>
              </w:rPr>
              <w:t>Oświadczam</w:t>
            </w:r>
            <w:r w:rsidRPr="006E65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5" type="#_x0000_t75" style="width:11.25pt;height:15.75pt" o:ole="">
                  <v:imagedata r:id="rId11" o:title=""/>
                </v:shape>
                <w:control r:id="rId303" w:name="CheckBox32237231" w:shapeid="_x0000_i1845"/>
              </w:object>
            </w:r>
            <w:r w:rsidR="00DB21DF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7" type="#_x0000_t75" style="width:11.25pt;height:15.75pt" o:ole="">
                  <v:imagedata r:id="rId11" o:title=""/>
                </v:shape>
                <w:control r:id="rId304" w:name="CheckBox32237341" w:shapeid="_x0000_i1847"/>
              </w:object>
            </w:r>
            <w:r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5004C9">
              <w:rPr>
                <w:rFonts w:ascii="Arial" w:hAnsi="Arial" w:cs="Arial"/>
                <w:sz w:val="20"/>
                <w:szCs w:val="20"/>
              </w:rPr>
              <w:t xml:space="preserve">*, </w:t>
            </w:r>
            <w:r w:rsidR="005B75DA">
              <w:rPr>
                <w:rFonts w:ascii="Arial" w:hAnsi="Arial" w:cs="Arial"/>
                <w:sz w:val="20"/>
                <w:szCs w:val="20"/>
              </w:rPr>
              <w:t>że pracodawca</w:t>
            </w:r>
            <w:r w:rsidR="008E79BA">
              <w:rPr>
                <w:rFonts w:ascii="Arial" w:hAnsi="Arial" w:cs="Arial"/>
                <w:sz w:val="20"/>
                <w:szCs w:val="20"/>
              </w:rPr>
              <w:t>/</w:t>
            </w:r>
            <w:r w:rsidR="008E79BA" w:rsidRPr="006E6560">
              <w:rPr>
                <w:rFonts w:ascii="Arial" w:hAnsi="Arial" w:cs="Arial"/>
                <w:sz w:val="20"/>
                <w:szCs w:val="20"/>
              </w:rPr>
              <w:t xml:space="preserve"> pracownik(cy) wskazany(ni) do objęcia wsparciem kształcenia ustawicznego spełniają warunki dostępu do priorytetu i powracają na rynek </w:t>
            </w:r>
            <w:r w:rsidR="008E79BA" w:rsidRPr="00914CC6">
              <w:rPr>
                <w:rFonts w:ascii="Arial" w:hAnsi="Arial" w:cs="Arial"/>
                <w:sz w:val="20"/>
                <w:szCs w:val="20"/>
              </w:rPr>
              <w:t>pracy</w:t>
            </w:r>
            <w:r w:rsidR="00CB53D2" w:rsidRPr="00914CC6">
              <w:rPr>
                <w:rFonts w:ascii="Arial" w:hAnsi="Arial" w:cs="Arial"/>
                <w:sz w:val="20"/>
                <w:szCs w:val="20"/>
              </w:rPr>
              <w:t xml:space="preserve"> w ciągu 1 roku przed datą złożenia wniosku o dofinansowanie </w:t>
            </w:r>
            <w:r w:rsidR="008E79BA" w:rsidRPr="00914CC6">
              <w:rPr>
                <w:rFonts w:ascii="Arial" w:hAnsi="Arial" w:cs="Arial"/>
                <w:sz w:val="20"/>
                <w:szCs w:val="20"/>
              </w:rPr>
              <w:t xml:space="preserve">po przerwie </w:t>
            </w:r>
            <w:r w:rsidR="006B0497">
              <w:rPr>
                <w:rFonts w:ascii="Arial" w:hAnsi="Arial" w:cs="Arial"/>
                <w:sz w:val="20"/>
                <w:szCs w:val="20"/>
              </w:rPr>
              <w:t>związanej ze sprawowaniem</w:t>
            </w:r>
            <w:r w:rsidR="007E14D5">
              <w:rPr>
                <w:rFonts w:ascii="Arial" w:hAnsi="Arial" w:cs="Arial"/>
                <w:sz w:val="20"/>
                <w:szCs w:val="20"/>
              </w:rPr>
              <w:t xml:space="preserve"> opieki</w:t>
            </w:r>
            <w:r w:rsidR="008E79BA" w:rsidRPr="00914CC6">
              <w:rPr>
                <w:rFonts w:ascii="Arial" w:hAnsi="Arial" w:cs="Arial"/>
                <w:sz w:val="20"/>
                <w:szCs w:val="20"/>
              </w:rPr>
              <w:t xml:space="preserve"> nad dzieckiem</w:t>
            </w:r>
            <w:r w:rsidR="00E236F0" w:rsidRPr="00914CC6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="007E14D5">
              <w:rPr>
                <w:rFonts w:ascii="Arial" w:hAnsi="Arial" w:cs="Arial"/>
                <w:sz w:val="20"/>
                <w:szCs w:val="20"/>
              </w:rPr>
              <w:t>osób będących członkami rodzin wielodzietnych (</w:t>
            </w:r>
            <w:r w:rsidR="00E236F0" w:rsidRPr="00914CC6">
              <w:rPr>
                <w:rFonts w:ascii="Arial" w:hAnsi="Arial" w:cs="Arial"/>
                <w:sz w:val="20"/>
                <w:szCs w:val="20"/>
              </w:rPr>
              <w:t xml:space="preserve">posiadają </w:t>
            </w:r>
            <w:r w:rsidR="007E14D5">
              <w:rPr>
                <w:rFonts w:ascii="Arial" w:hAnsi="Arial" w:cs="Arial"/>
                <w:sz w:val="20"/>
                <w:szCs w:val="20"/>
              </w:rPr>
              <w:t>Kartę Dużej Rodziny lub spełniają</w:t>
            </w:r>
            <w:r w:rsidR="00E236F0" w:rsidRPr="00914CC6">
              <w:rPr>
                <w:rFonts w:ascii="Arial" w:hAnsi="Arial" w:cs="Arial"/>
                <w:sz w:val="20"/>
                <w:szCs w:val="20"/>
              </w:rPr>
              <w:t xml:space="preserve"> warunki jej posiadania</w:t>
            </w:r>
            <w:r w:rsidR="007E14D5">
              <w:rPr>
                <w:rFonts w:ascii="Arial" w:hAnsi="Arial" w:cs="Arial"/>
                <w:sz w:val="20"/>
                <w:szCs w:val="20"/>
              </w:rPr>
              <w:t>)</w:t>
            </w:r>
            <w:r w:rsidR="00E236F0" w:rsidRPr="00914C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236F0" w:rsidRPr="007D78F9" w:rsidTr="0061450C">
        <w:trPr>
          <w:trHeight w:val="3345"/>
        </w:trPr>
        <w:tc>
          <w:tcPr>
            <w:tcW w:w="454" w:type="dxa"/>
            <w:shd w:val="clear" w:color="auto" w:fill="D9D9D9"/>
            <w:vAlign w:val="center"/>
          </w:tcPr>
          <w:p w:rsidR="00E236F0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236F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5004C9" w:rsidRDefault="00E236F0" w:rsidP="00E236F0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 xml:space="preserve">W przypadku osoby(ób) wytypowanych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Priorytetu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04C9">
              <w:rPr>
                <w:rFonts w:ascii="Arial" w:hAnsi="Arial" w:cs="Arial"/>
                <w:b/>
                <w:bCs/>
                <w:sz w:val="20"/>
                <w:szCs w:val="20"/>
              </w:rPr>
              <w:t>Oświadczam</w:t>
            </w:r>
          </w:p>
          <w:p w:rsidR="00721FAE" w:rsidRDefault="00E236F0" w:rsidP="00E236F0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9" type="#_x0000_t75" style="width:11.25pt;height:15.75pt" o:ole="">
                  <v:imagedata r:id="rId11" o:title=""/>
                </v:shape>
                <w:control r:id="rId305" w:name="CheckBox322372311" w:shapeid="_x0000_i1849"/>
              </w:object>
            </w:r>
            <w:r w:rsidR="00DB21DF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1" type="#_x0000_t75" style="width:11.25pt;height:15.75pt" o:ole="">
                  <v:imagedata r:id="rId11" o:title=""/>
                </v:shape>
                <w:control r:id="rId306" w:name="CheckBox322373411" w:shapeid="_x0000_i1851"/>
              </w:object>
            </w:r>
            <w:r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914CC6">
              <w:rPr>
                <w:rFonts w:ascii="Arial" w:hAnsi="Arial" w:cs="Arial"/>
                <w:sz w:val="20"/>
                <w:szCs w:val="20"/>
              </w:rPr>
              <w:t>,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że </w:t>
            </w:r>
            <w:r w:rsidRPr="00914CC6">
              <w:rPr>
                <w:rFonts w:ascii="Arial" w:hAnsi="Arial" w:cs="Arial"/>
                <w:sz w:val="20"/>
                <w:szCs w:val="20"/>
              </w:rPr>
              <w:t>pracodawc</w:t>
            </w:r>
            <w:r w:rsidR="00DE3D19">
              <w:rPr>
                <w:rFonts w:ascii="Arial" w:hAnsi="Arial" w:cs="Arial"/>
                <w:sz w:val="20"/>
                <w:szCs w:val="20"/>
              </w:rPr>
              <w:t xml:space="preserve">a / pracownik(cy) wskazany(ni) * 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do objęcia wsparciem kształcenia ustawicznego spełniają warunki dostępu do priorytetu, ponieważ </w:t>
            </w:r>
            <w:r w:rsidR="00C92B8B" w:rsidRPr="00914CC6">
              <w:rPr>
                <w:rFonts w:ascii="Arial" w:hAnsi="Arial" w:cs="Arial"/>
                <w:sz w:val="20"/>
                <w:szCs w:val="20"/>
              </w:rPr>
              <w:t>wskazane osoby</w:t>
            </w:r>
            <w:r w:rsidR="00FE305A" w:rsidRPr="00914CC6">
              <w:rPr>
                <w:rFonts w:ascii="Arial" w:hAnsi="Arial" w:cs="Arial"/>
                <w:sz w:val="20"/>
                <w:szCs w:val="20"/>
              </w:rPr>
              <w:t xml:space="preserve"> są osobami</w:t>
            </w:r>
            <w:r w:rsidR="00C92B8B" w:rsidRPr="00914CC6">
              <w:rPr>
                <w:rFonts w:ascii="Arial" w:hAnsi="Arial" w:cs="Arial"/>
                <w:sz w:val="20"/>
                <w:szCs w:val="20"/>
              </w:rPr>
              <w:t xml:space="preserve"> poniżej 30 roku życia </w:t>
            </w:r>
            <w:r w:rsidR="005D4BF0" w:rsidRPr="00914CC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C92B8B" w:rsidRPr="00914CC6">
              <w:rPr>
                <w:rFonts w:ascii="Arial" w:hAnsi="Arial" w:cs="Arial"/>
                <w:sz w:val="20"/>
                <w:szCs w:val="20"/>
              </w:rPr>
              <w:t xml:space="preserve">istnieje konieczność </w:t>
            </w:r>
            <w:r w:rsidR="005D4BF0" w:rsidRPr="00914CC6">
              <w:rPr>
                <w:rFonts w:ascii="Arial" w:hAnsi="Arial" w:cs="Arial"/>
                <w:sz w:val="20"/>
                <w:szCs w:val="20"/>
              </w:rPr>
              <w:t>podniesienia</w:t>
            </w:r>
            <w:r w:rsidR="00C92B8B" w:rsidRPr="00914CC6">
              <w:rPr>
                <w:rFonts w:ascii="Arial" w:hAnsi="Arial" w:cs="Arial"/>
                <w:sz w:val="20"/>
                <w:szCs w:val="20"/>
              </w:rPr>
              <w:t xml:space="preserve"> umiejętności cyfrowych, które objęte </w:t>
            </w:r>
            <w:r w:rsidR="005D4BF0" w:rsidRPr="00914CC6">
              <w:rPr>
                <w:rFonts w:ascii="Arial" w:hAnsi="Arial" w:cs="Arial"/>
                <w:sz w:val="20"/>
                <w:szCs w:val="20"/>
              </w:rPr>
              <w:t>będą</w:t>
            </w:r>
            <w:r w:rsidR="00C92B8B" w:rsidRPr="00914CC6">
              <w:rPr>
                <w:rFonts w:ascii="Arial" w:hAnsi="Arial" w:cs="Arial"/>
                <w:sz w:val="20"/>
                <w:szCs w:val="20"/>
              </w:rPr>
              <w:t xml:space="preserve"> tematyką wnioskowanego szkolenia, </w:t>
            </w:r>
            <w:r w:rsidR="005D4BF0" w:rsidRPr="00914CC6">
              <w:rPr>
                <w:rFonts w:ascii="Arial" w:hAnsi="Arial" w:cs="Arial"/>
                <w:sz w:val="20"/>
                <w:szCs w:val="20"/>
              </w:rPr>
              <w:t xml:space="preserve">co </w:t>
            </w:r>
            <w:r w:rsidR="00C92B8B" w:rsidRPr="00914CC6">
              <w:rPr>
                <w:rFonts w:ascii="Arial" w:hAnsi="Arial" w:cs="Arial"/>
                <w:sz w:val="20"/>
                <w:szCs w:val="20"/>
              </w:rPr>
              <w:t xml:space="preserve">jest powiązane z pracą wykonywaną przez osobę kierowaną na szkolenie </w:t>
            </w:r>
            <w:r w:rsidR="00721FAE" w:rsidRPr="00914CC6">
              <w:rPr>
                <w:rFonts w:ascii="Arial" w:hAnsi="Arial" w:cs="Arial"/>
                <w:sz w:val="20"/>
                <w:szCs w:val="20"/>
              </w:rPr>
              <w:t>bądź uzasadn</w:t>
            </w:r>
            <w:r w:rsidR="00C92B8B" w:rsidRPr="00914CC6">
              <w:rPr>
                <w:rFonts w:ascii="Arial" w:hAnsi="Arial" w:cs="Arial"/>
                <w:sz w:val="20"/>
                <w:szCs w:val="20"/>
              </w:rPr>
              <w:t>i</w:t>
            </w:r>
            <w:r w:rsidR="00F558C9">
              <w:rPr>
                <w:rFonts w:ascii="Arial" w:hAnsi="Arial" w:cs="Arial"/>
                <w:sz w:val="20"/>
                <w:szCs w:val="20"/>
              </w:rPr>
              <w:t xml:space="preserve"> konieczność</w:t>
            </w:r>
            <w:r w:rsidR="00721FAE" w:rsidRPr="00914CC6">
              <w:rPr>
                <w:rFonts w:ascii="Arial" w:hAnsi="Arial" w:cs="Arial"/>
                <w:sz w:val="20"/>
                <w:szCs w:val="20"/>
              </w:rPr>
              <w:t xml:space="preserve"> nabycia nowych umiejętności, w tym poprzez wykazanie bezpośredniego związku danego stanowiska pracy z branżą energetyczną</w:t>
            </w:r>
            <w:r w:rsidR="00721FAE" w:rsidRPr="005D4BF0">
              <w:rPr>
                <w:rFonts w:ascii="Arial" w:hAnsi="Arial" w:cs="Arial"/>
                <w:sz w:val="20"/>
                <w:szCs w:val="20"/>
              </w:rPr>
              <w:t xml:space="preserve"> i gospodarką odpadami (zgodnie z PKD).</w:t>
            </w:r>
          </w:p>
          <w:p w:rsidR="00721FAE" w:rsidRPr="00885879" w:rsidRDefault="00721FAE" w:rsidP="00E236F0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E236F0" w:rsidRPr="006E6560" w:rsidRDefault="00E236F0" w:rsidP="00FE305A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8587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Przeważające PKD (wg. Stanu na dzień 01.01.202</w:t>
            </w:r>
            <w:r w:rsidR="00721FAE" w:rsidRPr="0088587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3</w:t>
            </w:r>
            <w:r w:rsidRPr="0088587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r.) jednego z kodów</w:t>
            </w:r>
            <w:r w:rsidRPr="00885879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05A" w:rsidRPr="00FE305A">
              <w:rPr>
                <w:rFonts w:ascii="Arial" w:hAnsi="Arial" w:cs="Arial"/>
                <w:sz w:val="20"/>
                <w:szCs w:val="20"/>
              </w:rPr>
              <w:t>06.20.Z, 24.46.Z, 25.21.Z, 27.12.Z, 27.11.Z, 27.20.Z, 27.31.Z, 27.32.Z, 27.33.Z, 27.40.Z, 27.51.Z,</w:t>
            </w:r>
            <w:r w:rsidR="00FE30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05A" w:rsidRPr="00FE305A">
              <w:rPr>
                <w:rFonts w:ascii="Arial" w:hAnsi="Arial" w:cs="Arial"/>
                <w:sz w:val="20"/>
                <w:szCs w:val="20"/>
              </w:rPr>
              <w:t>27.90.Z, 28.11.Z, 28.12.Z, 28.21.Z, 28.25.Z, 29.31.Z, 35.11.Z, 35.12.Z, 35.13.Z, 35.14.Z, 35.21.Z, 35.22.Z, 35.23.Z, 35.30.Z, 38.11.Z, 38.12.Z, 38.21.Z, 38.22.Z, 38.31.Z, 38.32.Z, 42.21.Z, 42.22.Z, 43.21.Z,</w:t>
            </w:r>
            <w:r w:rsidR="008E27BA">
              <w:rPr>
                <w:rFonts w:ascii="Arial" w:hAnsi="Arial" w:cs="Arial"/>
                <w:sz w:val="20"/>
                <w:szCs w:val="20"/>
              </w:rPr>
              <w:t xml:space="preserve"> 39.00.Z, </w:t>
            </w:r>
            <w:r w:rsidR="00FE305A" w:rsidRPr="00FE305A">
              <w:rPr>
                <w:rFonts w:ascii="Arial" w:hAnsi="Arial" w:cs="Arial"/>
                <w:sz w:val="20"/>
                <w:szCs w:val="20"/>
              </w:rPr>
              <w:t>43.22.Z, 49.50.A</w:t>
            </w:r>
            <w:r w:rsidR="008E27BA">
              <w:rPr>
                <w:rFonts w:ascii="Arial" w:hAnsi="Arial" w:cs="Arial"/>
                <w:sz w:val="20"/>
                <w:szCs w:val="20"/>
              </w:rPr>
              <w:t>, 52.10.A.</w:t>
            </w:r>
          </w:p>
        </w:tc>
      </w:tr>
      <w:tr w:rsidR="00E236F0" w:rsidRPr="007D78F9" w:rsidTr="0061450C">
        <w:trPr>
          <w:trHeight w:val="2608"/>
        </w:trPr>
        <w:tc>
          <w:tcPr>
            <w:tcW w:w="454" w:type="dxa"/>
            <w:shd w:val="clear" w:color="auto" w:fill="D9D9D9"/>
            <w:vAlign w:val="center"/>
          </w:tcPr>
          <w:p w:rsidR="00E236F0" w:rsidRPr="007D78F9" w:rsidRDefault="00A2124F" w:rsidP="00914CC6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E236F0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E236F0" w:rsidRPr="007D78F9" w:rsidRDefault="00E236F0" w:rsidP="00864C2B">
            <w:pPr>
              <w:rPr>
                <w:rFonts w:ascii="Arial" w:eastAsia="TimesNewRomanPSMT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024F">
              <w:rPr>
                <w:rFonts w:ascii="Arial" w:hAnsi="Arial" w:cs="Arial"/>
                <w:color w:val="000000"/>
                <w:sz w:val="20"/>
                <w:szCs w:val="20"/>
              </w:rPr>
              <w:t>Wszelkie informacje podane w niniejszym wniosku, złożon</w:t>
            </w:r>
            <w:r w:rsidR="00864C2B">
              <w:rPr>
                <w:rFonts w:ascii="Arial" w:hAnsi="Arial" w:cs="Arial"/>
                <w:color w:val="000000"/>
                <w:sz w:val="20"/>
                <w:szCs w:val="20"/>
              </w:rPr>
              <w:t xml:space="preserve">e oświadczenia oraz przedłożone </w:t>
            </w:r>
            <w:r w:rsidRPr="0035024F">
              <w:rPr>
                <w:rFonts w:ascii="Arial" w:hAnsi="Arial" w:cs="Arial"/>
                <w:color w:val="000000"/>
                <w:sz w:val="20"/>
                <w:szCs w:val="20"/>
              </w:rPr>
              <w:t>jako załączniki dokumenty są prawdziwe i zgodne ze stanem faktycznym na dzień złożenia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Style w:val="Hipercze"/>
                <w:rFonts w:ascii="Arial" w:hAnsi="Arial" w:cs="Arial"/>
                <w:b/>
                <w:bCs/>
                <w:i/>
                <w:color w:val="000000"/>
                <w:sz w:val="20"/>
                <w:szCs w:val="20"/>
                <w:u w:val="none"/>
              </w:rPr>
              <w:t xml:space="preserve"> </w:t>
            </w:r>
          </w:p>
          <w:p w:rsidR="00E236F0" w:rsidRPr="007D78F9" w:rsidRDefault="00E236F0" w:rsidP="00E236F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2124F" w:rsidRPr="00A2124F" w:rsidRDefault="00C60D5B" w:rsidP="00A2124F">
            <w:pPr>
              <w:tabs>
                <w:tab w:val="left" w:pos="5850"/>
              </w:tabs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13AEA7" wp14:editId="301FE0C9">
                      <wp:simplePos x="0" y="0"/>
                      <wp:positionH relativeFrom="column">
                        <wp:posOffset>3546475</wp:posOffset>
                      </wp:positionH>
                      <wp:positionV relativeFrom="paragraph">
                        <wp:posOffset>108585</wp:posOffset>
                      </wp:positionV>
                      <wp:extent cx="2076450" cy="99060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DA24" id="Prostokąt 4" o:spid="_x0000_s1026" style="position:absolute;margin-left:279.25pt;margin-top:8.55pt;width:163.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" fillcolor="window" strokecolor="windowTex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99060</wp:posOffset>
                      </wp:positionV>
                      <wp:extent cx="2076450" cy="9906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23718" id="Prostokąt 3" o:spid="_x0000_s1026" style="position:absolute;margin-left:102.25pt;margin-top:7.8pt;width:163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" fillcolor="white [3201]" strokecolor="black [3213]"/>
                  </w:pict>
                </mc:Fallback>
              </mc:AlternateContent>
            </w:r>
            <w:r w:rsidR="00A2124F">
              <w:tab/>
            </w:r>
          </w:p>
          <w:p w:rsidR="00E236F0" w:rsidRPr="00A2124F" w:rsidRDefault="00E236F0" w:rsidP="00A2124F">
            <w:pPr>
              <w:tabs>
                <w:tab w:val="left" w:pos="5850"/>
              </w:tabs>
            </w:pPr>
          </w:p>
          <w:p w:rsidR="00E236F0" w:rsidRPr="007D78F9" w:rsidRDefault="00E236F0" w:rsidP="00E236F0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36F0" w:rsidRPr="007D78F9" w:rsidRDefault="00C60D5B" w:rsidP="00C60D5B">
            <w:pPr>
              <w:pStyle w:val="Zawartotabeli"/>
              <w:tabs>
                <w:tab w:val="left" w:pos="649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E236F0" w:rsidRPr="007D78F9" w:rsidRDefault="00E236F0" w:rsidP="00E236F0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2124F" w:rsidRPr="007D78F9" w:rsidRDefault="00E236F0" w:rsidP="00E236F0">
            <w:pPr>
              <w:spacing w:line="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53" type="#_x0000_t75" style="width:18.75pt;height:18pt" o:ole="">
                  <v:imagedata r:id="rId43" o:title=""/>
                </v:shape>
                <w:control r:id="rId307" w:name="TextBox4" w:shapeid="_x0000_i1853"/>
              </w:object>
            </w:r>
            <w:r w:rsidRPr="007D78F9">
              <w:rPr>
                <w:rFonts w:ascii="Arial" w:hAnsi="Arial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55" type="#_x0000_t75" style="width:21.75pt;height:18pt" o:ole="">
                  <v:imagedata r:id="rId91" o:title=""/>
                </v:shape>
                <w:control r:id="rId308" w:name="TextBox41" w:shapeid="_x0000_i1855"/>
              </w:object>
            </w:r>
            <w:r w:rsidRPr="007D78F9">
              <w:rPr>
                <w:rFonts w:ascii="Arial" w:hAnsi="Arial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57" type="#_x0000_t75" style="width:38.25pt;height:18pt" o:ole="">
                  <v:imagedata r:id="rId94" o:title=""/>
                </v:shape>
                <w:control r:id="rId309" w:name="TextBox42" w:shapeid="_x0000_i185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r.                </w:t>
            </w:r>
          </w:p>
          <w:p w:rsidR="00E236F0" w:rsidRPr="007D78F9" w:rsidRDefault="00E236F0" w:rsidP="00E236F0">
            <w:pPr>
              <w:spacing w:line="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:rsidR="00E236F0" w:rsidRPr="007D78F9" w:rsidRDefault="00C94504" w:rsidP="00E236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</w:t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 pieczęć nagłówkowa / NIP</w:t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</w:t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>pieczęć imienna i podpis wnioskodawcy lub</w:t>
            </w:r>
          </w:p>
          <w:p w:rsidR="00E236F0" w:rsidRPr="007D78F9" w:rsidRDefault="00E236F0" w:rsidP="00E236F0">
            <w:pPr>
              <w:ind w:left="55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osoby uprawnionej 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reprezentowania wnioskodawcy,</w:t>
            </w:r>
            <w:r w:rsidR="00C94504">
              <w:rPr>
                <w:rFonts w:ascii="Arial" w:hAnsi="Arial" w:cs="Arial"/>
                <w:color w:val="000000"/>
                <w:sz w:val="16"/>
                <w:szCs w:val="16"/>
              </w:rPr>
              <w:t xml:space="preserve"> bądź czytelnie imię i nazwisko</w:t>
            </w:r>
          </w:p>
        </w:tc>
      </w:tr>
    </w:tbl>
    <w:p w:rsidR="0073574B" w:rsidRDefault="0073574B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03FEC" w:rsidRDefault="00503FE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03FEC" w:rsidRDefault="00503FE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03FEC" w:rsidRDefault="00FD6C5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  <w:r w:rsidRPr="004B4034">
        <w:rPr>
          <w:rFonts w:ascii="Arial" w:hAnsi="Arial" w:cs="Arial"/>
          <w:b/>
          <w:sz w:val="20"/>
          <w:szCs w:val="20"/>
        </w:rPr>
        <w:t>Uwaga!</w:t>
      </w:r>
      <w:r w:rsidRPr="004B4034">
        <w:rPr>
          <w:rFonts w:ascii="Arial" w:hAnsi="Arial" w:cs="Arial"/>
          <w:sz w:val="20"/>
          <w:szCs w:val="20"/>
        </w:rPr>
        <w:t xml:space="preserve"> </w:t>
      </w:r>
      <w:r w:rsidR="00EC3BAD" w:rsidRPr="004B4034">
        <w:rPr>
          <w:rFonts w:ascii="Arial" w:hAnsi="Arial" w:cs="Arial"/>
          <w:sz w:val="20"/>
          <w:szCs w:val="20"/>
        </w:rPr>
        <w:t>Wniosek wraz z załącznikami złożony w formie elektronicznej musi być opatrzony kwalifikowanym podpisem elektronicznym lub profilem zaufanym ePUAP.</w:t>
      </w:r>
    </w:p>
    <w:p w:rsidR="00443E37" w:rsidRPr="00097E0C" w:rsidRDefault="00443E37" w:rsidP="005C74EF">
      <w:pPr>
        <w:shd w:val="clear" w:color="auto" w:fill="FFFFFF" w:themeFill="background1"/>
        <w:spacing w:after="120"/>
        <w:rPr>
          <w:rFonts w:ascii="Arial" w:hAnsi="Arial" w:cs="Arial"/>
          <w:sz w:val="22"/>
          <w:szCs w:val="22"/>
        </w:rPr>
      </w:pPr>
    </w:p>
    <w:p w:rsidR="00443E37" w:rsidRPr="00097E0C" w:rsidRDefault="00443E37" w:rsidP="00443E37">
      <w:pPr>
        <w:pStyle w:val="Default"/>
        <w:tabs>
          <w:tab w:val="left" w:pos="567"/>
        </w:tabs>
        <w:spacing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97E0C">
        <w:rPr>
          <w:rFonts w:ascii="Arial" w:hAnsi="Arial" w:cs="Arial"/>
          <w:b/>
          <w:color w:val="auto"/>
          <w:sz w:val="22"/>
          <w:szCs w:val="22"/>
        </w:rPr>
        <w:t xml:space="preserve">UWAGA! </w:t>
      </w:r>
    </w:p>
    <w:p w:rsidR="00443E37" w:rsidRPr="004F7884" w:rsidRDefault="00443E37" w:rsidP="004F7884">
      <w:pPr>
        <w:pStyle w:val="Default"/>
        <w:tabs>
          <w:tab w:val="left" w:pos="567"/>
        </w:tabs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Wniosek pozostawia</w:t>
      </w:r>
      <w:r>
        <w:rPr>
          <w:rFonts w:ascii="Arial" w:hAnsi="Arial" w:cs="Arial"/>
          <w:color w:val="auto"/>
          <w:sz w:val="20"/>
          <w:szCs w:val="20"/>
        </w:rPr>
        <w:t xml:space="preserve"> się bez rozpoznania </w:t>
      </w:r>
      <w:r w:rsidR="004F7884">
        <w:rPr>
          <w:rFonts w:ascii="Arial" w:hAnsi="Arial" w:cs="Arial"/>
          <w:color w:val="auto"/>
          <w:sz w:val="20"/>
          <w:szCs w:val="20"/>
        </w:rPr>
        <w:t xml:space="preserve">w przypadku </w:t>
      </w:r>
      <w:r w:rsidRPr="000658D4">
        <w:rPr>
          <w:rFonts w:ascii="Arial" w:hAnsi="Arial" w:cs="Arial"/>
          <w:sz w:val="20"/>
          <w:szCs w:val="20"/>
        </w:rPr>
        <w:t xml:space="preserve">niedołączenia do wniosku następujących załączników, tj.: </w:t>
      </w:r>
    </w:p>
    <w:p w:rsidR="00443E37" w:rsidRPr="000658D4" w:rsidRDefault="00443E37" w:rsidP="004F7884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contextualSpacing/>
        <w:rPr>
          <w:rFonts w:ascii="Arial" w:hAnsi="Arial" w:cs="Arial"/>
        </w:rPr>
      </w:pPr>
      <w:r w:rsidRPr="000658D4">
        <w:rPr>
          <w:rFonts w:ascii="Arial" w:hAnsi="Arial" w:cs="Arial"/>
        </w:rPr>
        <w:t>zaświadcznia lub oświadczenie o pomocy de minimis, w zakresie, o którym mowa w art. 37 ust. 1</w:t>
      </w:r>
    </w:p>
    <w:p w:rsidR="00443E37" w:rsidRPr="004F7884" w:rsidRDefault="00443E37" w:rsidP="003A318D">
      <w:pPr>
        <w:pStyle w:val="Akapitzlist"/>
        <w:shd w:val="clear" w:color="auto" w:fill="FFFFFF" w:themeFill="background1"/>
        <w:spacing w:after="120"/>
        <w:rPr>
          <w:rFonts w:ascii="Arial" w:hAnsi="Arial" w:cs="Arial"/>
        </w:rPr>
      </w:pPr>
      <w:r w:rsidRPr="004F7884">
        <w:rPr>
          <w:rFonts w:ascii="Arial" w:hAnsi="Arial" w:cs="Arial"/>
        </w:rPr>
        <w:t>pkt 1 i ust. 2 pkt 1 ustawy z 30 kwietnia 2004 r. o postępowaniu w sprawach</w:t>
      </w:r>
      <w:r w:rsidR="00C94504">
        <w:rPr>
          <w:rFonts w:ascii="Arial" w:hAnsi="Arial" w:cs="Arial"/>
        </w:rPr>
        <w:t xml:space="preserve"> dotyczących pomocy publicznej </w:t>
      </w:r>
      <w:r w:rsidR="009057B1">
        <w:rPr>
          <w:rFonts w:ascii="Arial" w:hAnsi="Arial" w:cs="Arial"/>
          <w:bCs/>
        </w:rPr>
        <w:t xml:space="preserve"> </w:t>
      </w:r>
      <w:r w:rsidRPr="004F7884">
        <w:rPr>
          <w:rFonts w:ascii="Arial" w:hAnsi="Arial" w:cs="Arial"/>
        </w:rPr>
        <w:t xml:space="preserve">- </w:t>
      </w:r>
      <w:r w:rsidRPr="003A318D">
        <w:rPr>
          <w:rFonts w:ascii="Arial" w:hAnsi="Arial" w:cs="Arial"/>
          <w:b/>
        </w:rPr>
        <w:t>Załącznik nr 1 do wniosku</w:t>
      </w:r>
      <w:r w:rsidR="009057B1">
        <w:rPr>
          <w:rFonts w:ascii="Arial" w:hAnsi="Arial" w:cs="Arial"/>
        </w:rPr>
        <w:t>,</w:t>
      </w:r>
    </w:p>
    <w:p w:rsidR="00443E37" w:rsidRPr="003A318D" w:rsidRDefault="00443E37" w:rsidP="003A318D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rPr>
          <w:rFonts w:ascii="Arial" w:hAnsi="Arial" w:cs="Arial"/>
        </w:rPr>
      </w:pPr>
      <w:r w:rsidRPr="000658D4">
        <w:rPr>
          <w:rFonts w:ascii="Arial" w:hAnsi="Arial" w:cs="Arial"/>
        </w:rPr>
        <w:t>informacji określone w przepisach wydanych na podstawie art. 37 ust.</w:t>
      </w:r>
      <w:r>
        <w:rPr>
          <w:rFonts w:ascii="Arial" w:hAnsi="Arial" w:cs="Arial"/>
        </w:rPr>
        <w:t xml:space="preserve"> </w:t>
      </w:r>
      <w:r w:rsidRPr="000658D4">
        <w:rPr>
          <w:rFonts w:ascii="Arial" w:hAnsi="Arial" w:cs="Arial"/>
        </w:rPr>
        <w:t>2a ustawy o postępowaniu w sprawach dotyczących pomocy pu</w:t>
      </w:r>
      <w:r w:rsidR="009057B1">
        <w:rPr>
          <w:rFonts w:ascii="Arial" w:hAnsi="Arial" w:cs="Arial"/>
        </w:rPr>
        <w:t xml:space="preserve">blicznej z 30 kwietnia 2004r. - </w:t>
      </w:r>
      <w:r w:rsidRPr="003A318D">
        <w:rPr>
          <w:rFonts w:ascii="Arial" w:hAnsi="Arial" w:cs="Arial"/>
          <w:b/>
        </w:rPr>
        <w:t>Załącznik nr 2 do wniosku</w:t>
      </w:r>
      <w:r w:rsidR="009057B1">
        <w:rPr>
          <w:rFonts w:ascii="Arial" w:hAnsi="Arial" w:cs="Arial"/>
          <w:b/>
        </w:rPr>
        <w:t>,</w:t>
      </w:r>
    </w:p>
    <w:p w:rsidR="00443E37" w:rsidRDefault="00443E37" w:rsidP="003A318D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jc w:val="both"/>
        <w:rPr>
          <w:rFonts w:ascii="Arial" w:hAnsi="Arial" w:cs="Arial"/>
        </w:rPr>
      </w:pPr>
      <w:r w:rsidRPr="003A318D">
        <w:rPr>
          <w:rFonts w:ascii="Arial" w:hAnsi="Arial" w:cs="Arial"/>
        </w:rPr>
        <w:t>kopii dokumentu potwierdzającego</w:t>
      </w:r>
      <w:r w:rsidRPr="000658D4">
        <w:rPr>
          <w:rFonts w:ascii="Arial" w:hAnsi="Arial" w:cs="Arial"/>
        </w:rPr>
        <w:t xml:space="preserve"> oznaczenie formy prawnej prowadzonej działalności - w przypadku braku wpisu do Krajowego</w:t>
      </w:r>
      <w:r w:rsidR="004F7884">
        <w:rPr>
          <w:rFonts w:ascii="Arial" w:hAnsi="Arial" w:cs="Arial"/>
        </w:rPr>
        <w:t xml:space="preserve"> </w:t>
      </w:r>
      <w:r w:rsidRPr="000658D4">
        <w:rPr>
          <w:rFonts w:ascii="Arial" w:hAnsi="Arial" w:cs="Arial"/>
        </w:rPr>
        <w:t>Rejestru Sądowego lub Centralnej Ewidencji i Informa</w:t>
      </w:r>
      <w:r w:rsidR="009057B1">
        <w:rPr>
          <w:rFonts w:ascii="Arial" w:hAnsi="Arial" w:cs="Arial"/>
        </w:rPr>
        <w:t>cji o Działalności Gospodarczej,</w:t>
      </w:r>
      <w:r w:rsidRPr="000658D4">
        <w:rPr>
          <w:rFonts w:ascii="Arial" w:hAnsi="Arial" w:cs="Arial"/>
        </w:rPr>
        <w:t xml:space="preserve"> </w:t>
      </w:r>
    </w:p>
    <w:p w:rsidR="00443E37" w:rsidRDefault="00443E37" w:rsidP="003A318D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jc w:val="both"/>
        <w:rPr>
          <w:rFonts w:ascii="Arial" w:hAnsi="Arial" w:cs="Arial"/>
        </w:rPr>
      </w:pPr>
      <w:r w:rsidRPr="004F7884">
        <w:rPr>
          <w:rFonts w:ascii="Arial" w:hAnsi="Arial" w:cs="Arial"/>
        </w:rPr>
        <w:t>programu kształcenia us</w:t>
      </w:r>
      <w:r w:rsidR="006B2D98">
        <w:rPr>
          <w:rFonts w:ascii="Arial" w:hAnsi="Arial" w:cs="Arial"/>
        </w:rPr>
        <w:t xml:space="preserve">tawicznego lub zakres egzaminu - </w:t>
      </w:r>
      <w:r w:rsidR="004D78B2">
        <w:rPr>
          <w:rFonts w:ascii="Arial" w:hAnsi="Arial" w:cs="Arial"/>
          <w:b/>
        </w:rPr>
        <w:t xml:space="preserve">Załącznik nr </w:t>
      </w:r>
      <w:r w:rsidR="00014587">
        <w:rPr>
          <w:rFonts w:ascii="Arial" w:hAnsi="Arial" w:cs="Arial"/>
          <w:b/>
        </w:rPr>
        <w:t>3</w:t>
      </w:r>
      <w:r w:rsidR="006B2D98">
        <w:rPr>
          <w:rFonts w:ascii="Arial" w:hAnsi="Arial" w:cs="Arial"/>
          <w:b/>
        </w:rPr>
        <w:t xml:space="preserve"> </w:t>
      </w:r>
      <w:r w:rsidR="006B2D98" w:rsidRPr="003A318D">
        <w:rPr>
          <w:rFonts w:ascii="Arial" w:hAnsi="Arial" w:cs="Arial"/>
          <w:b/>
        </w:rPr>
        <w:t>do wniosku</w:t>
      </w:r>
      <w:r w:rsidR="009057B1">
        <w:rPr>
          <w:rFonts w:ascii="Arial" w:hAnsi="Arial" w:cs="Arial"/>
          <w:b/>
        </w:rPr>
        <w:t>,</w:t>
      </w:r>
    </w:p>
    <w:p w:rsidR="00443E37" w:rsidRPr="004F7884" w:rsidRDefault="00443E37" w:rsidP="004F7884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contextualSpacing/>
        <w:jc w:val="both"/>
        <w:rPr>
          <w:rFonts w:ascii="Arial" w:hAnsi="Arial" w:cs="Arial"/>
        </w:rPr>
      </w:pPr>
      <w:r w:rsidRPr="004F7884">
        <w:rPr>
          <w:rFonts w:ascii="Arial" w:hAnsi="Arial" w:cs="Arial"/>
        </w:rPr>
        <w:t>wzoru dokumentu potwierdzającego kompetencje nabyte przez uczestników, wystawianego przez realizatora usługi kształcenia ustawicznego, o ile nie wynika on z przepisów powszechnie obowiązujących.</w:t>
      </w:r>
    </w:p>
    <w:p w:rsidR="00443E37" w:rsidRPr="00A35EAF" w:rsidRDefault="00443E37" w:rsidP="00443E37">
      <w:pPr>
        <w:ind w:right="-96"/>
        <w:jc w:val="both"/>
        <w:rPr>
          <w:rFonts w:ascii="Arial" w:hAnsi="Arial" w:cs="Arial"/>
          <w:sz w:val="28"/>
          <w:szCs w:val="28"/>
        </w:rPr>
      </w:pPr>
    </w:p>
    <w:p w:rsidR="00443E37" w:rsidRDefault="00443E37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Pr="00A2799D" w:rsidRDefault="00A6288B" w:rsidP="005C74EF">
      <w:pPr>
        <w:shd w:val="clear" w:color="auto" w:fill="FFFFFF" w:themeFill="background1"/>
        <w:spacing w:after="120"/>
        <w:rPr>
          <w:rFonts w:ascii="Arial" w:hAnsi="Arial" w:cs="Arial"/>
          <w:sz w:val="18"/>
          <w:szCs w:val="18"/>
        </w:rPr>
      </w:pPr>
      <w:r w:rsidRPr="00A2799D">
        <w:rPr>
          <w:rFonts w:ascii="Arial" w:hAnsi="Arial" w:cs="Arial"/>
          <w:sz w:val="18"/>
          <w:szCs w:val="18"/>
        </w:rPr>
        <w:t>*</w:t>
      </w:r>
      <w:r w:rsidR="00C419B5">
        <w:rPr>
          <w:rFonts w:ascii="Arial" w:hAnsi="Arial" w:cs="Arial"/>
          <w:sz w:val="18"/>
          <w:szCs w:val="18"/>
        </w:rPr>
        <w:t xml:space="preserve"> </w:t>
      </w:r>
      <w:r w:rsidRPr="00A2799D">
        <w:rPr>
          <w:rFonts w:ascii="Arial" w:hAnsi="Arial" w:cs="Arial"/>
          <w:sz w:val="18"/>
          <w:szCs w:val="18"/>
        </w:rPr>
        <w:t>zaznaczyć właściwe</w:t>
      </w: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Pr="005C74EF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AC3FE6" w:rsidRPr="007D78F9" w:rsidTr="005C74EF">
        <w:trPr>
          <w:trHeight w:val="567"/>
        </w:trPr>
        <w:tc>
          <w:tcPr>
            <w:tcW w:w="9863" w:type="dxa"/>
            <w:shd w:val="clear" w:color="auto" w:fill="D9D9D9"/>
          </w:tcPr>
          <w:p w:rsidR="00A24E38" w:rsidRPr="0063367E" w:rsidRDefault="00E12058" w:rsidP="005C74E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="00B62B1D" w:rsidRPr="0063367E">
              <w:rPr>
                <w:rFonts w:ascii="Arial" w:hAnsi="Arial" w:cs="Arial"/>
                <w:b/>
                <w:color w:val="000000"/>
              </w:rPr>
              <w:t>CZĘŚĆ V</w:t>
            </w:r>
            <w:r w:rsidR="007E7417" w:rsidRPr="0063367E">
              <w:rPr>
                <w:rFonts w:ascii="Arial" w:hAnsi="Arial" w:cs="Arial"/>
                <w:b/>
                <w:color w:val="000000"/>
              </w:rPr>
              <w:t>I</w:t>
            </w:r>
            <w:r w:rsidR="00B9277B" w:rsidRPr="0063367E">
              <w:rPr>
                <w:rFonts w:ascii="Arial" w:hAnsi="Arial" w:cs="Arial"/>
                <w:b/>
                <w:color w:val="000000"/>
              </w:rPr>
              <w:t>I. WAŻNE INFORMACJE</w:t>
            </w:r>
          </w:p>
        </w:tc>
      </w:tr>
      <w:tr w:rsidR="00AC3FE6" w:rsidRPr="007D78F9" w:rsidTr="00097E0C">
        <w:tc>
          <w:tcPr>
            <w:tcW w:w="10206" w:type="dxa"/>
            <w:shd w:val="clear" w:color="auto" w:fill="D9D9D9"/>
          </w:tcPr>
          <w:p w:rsidR="00AC3FE6" w:rsidRPr="0095251E" w:rsidRDefault="00AC3FE6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Arial" w:hAnsi="Arial" w:cs="Arial"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>Każdy punkt wniosku powinien być wypełniony w sposób czytelny. Nie należy modyfikować</w:t>
            </w:r>
            <w:r w:rsidR="002C3998" w:rsidRPr="0095251E">
              <w:rPr>
                <w:rFonts w:ascii="Arial" w:hAnsi="Arial" w:cs="Arial"/>
                <w:b/>
                <w:color w:val="000000"/>
              </w:rPr>
              <w:t xml:space="preserve"> i </w:t>
            </w:r>
            <w:r w:rsidRPr="0095251E">
              <w:rPr>
                <w:rFonts w:ascii="Arial" w:hAnsi="Arial" w:cs="Arial"/>
                <w:b/>
                <w:color w:val="000000"/>
              </w:rPr>
              <w:t>usuwać elementów wniosku.</w:t>
            </w:r>
            <w:r w:rsidRPr="0095251E">
              <w:rPr>
                <w:rFonts w:ascii="Arial" w:hAnsi="Arial" w:cs="Arial"/>
                <w:color w:val="000000"/>
              </w:rPr>
              <w:t xml:space="preserve"> Ewentualne dodatkowe informacje należy sporządzić jako </w:t>
            </w:r>
            <w:r w:rsidR="00F809C8" w:rsidRPr="0095251E">
              <w:rPr>
                <w:rFonts w:ascii="Arial" w:hAnsi="Arial" w:cs="Arial"/>
                <w:color w:val="000000"/>
              </w:rPr>
              <w:t>odrębne</w:t>
            </w:r>
            <w:r w:rsidRPr="0095251E">
              <w:rPr>
                <w:rFonts w:ascii="Arial" w:hAnsi="Arial" w:cs="Arial"/>
                <w:color w:val="000000"/>
              </w:rPr>
              <w:t xml:space="preserve"> załączniki do wniosku.</w:t>
            </w:r>
          </w:p>
          <w:p w:rsidR="005F5713" w:rsidRPr="0095251E" w:rsidRDefault="005F5713" w:rsidP="00097E0C">
            <w:pPr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Wnioski można składać: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 xml:space="preserve">osobiście </w:t>
            </w:r>
            <w:r w:rsidRPr="0095251E">
              <w:rPr>
                <w:rFonts w:ascii="Arial" w:hAnsi="Arial" w:cs="Arial"/>
              </w:rPr>
              <w:t>– składając wniosek w sekretariacie tut. Urzędu, pok. 8, lub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pisemnie</w:t>
            </w:r>
            <w:r w:rsidRPr="0095251E">
              <w:rPr>
                <w:rFonts w:ascii="Arial" w:hAnsi="Arial" w:cs="Arial"/>
              </w:rPr>
              <w:t xml:space="preserve"> – wysyłając wniosek z załącznikami tradycyjną pocztą lub za pośrednictwem kuriera na adres: Powiatowy Urząd Pracy w Olkuszu, ul. Minkiewicza 2, lub 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elektronicznie</w:t>
            </w:r>
            <w:r w:rsidRPr="0095251E">
              <w:rPr>
                <w:rFonts w:ascii="Arial" w:hAnsi="Arial" w:cs="Arial"/>
              </w:rPr>
              <w:t xml:space="preserve"> – przy wykorzystaniu kwalifikowanego podpisu elektronicznego lub profilu zaufanego ePUAP – przez portal </w:t>
            </w:r>
            <w:r w:rsidRPr="0095251E">
              <w:rPr>
                <w:rFonts w:ascii="Arial" w:hAnsi="Arial" w:cs="Arial"/>
                <w:color w:val="0000FF"/>
                <w:u w:val="single"/>
              </w:rPr>
              <w:t>praca.gov.pl</w:t>
            </w:r>
            <w:r w:rsidRPr="0095251E">
              <w:rPr>
                <w:rFonts w:ascii="Arial" w:hAnsi="Arial" w:cs="Arial"/>
              </w:rPr>
              <w:t xml:space="preserve"> (wybierając Wnioski o usługi i świadczenia z urzędu – Wnioski pozostałe – Pismo do urzędu PSZ-PU), lub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elektronicznie</w:t>
            </w:r>
            <w:r w:rsidRPr="0095251E">
              <w:rPr>
                <w:rFonts w:ascii="Arial" w:hAnsi="Arial" w:cs="Arial"/>
              </w:rPr>
              <w:t xml:space="preserve"> – przy wykorzystaniu kwalifikowalnego podpisu elektronicznego lub profilu zaufanego ePUAP – na elektroniczną skrzynkę podawczą Urzędu na platformie ePUAP (wybierając Katalog spraw – Sprawy ogólne – Pismo ogólne do podmiotu publicznego – Załatw sprawę – wyszukać Powiatowy Urząd Pracy w Olkuszu).</w:t>
            </w:r>
          </w:p>
          <w:p w:rsidR="007E7001" w:rsidRPr="0095251E" w:rsidRDefault="007E7001" w:rsidP="0095251E">
            <w:pPr>
              <w:pStyle w:val="NormalnyWeb"/>
              <w:spacing w:before="0" w:after="0"/>
              <w:ind w:left="-184"/>
              <w:rPr>
                <w:rFonts w:ascii="Arial" w:hAnsi="Arial" w:cs="Arial"/>
                <w:sz w:val="20"/>
                <w:szCs w:val="20"/>
              </w:rPr>
            </w:pPr>
          </w:p>
          <w:p w:rsidR="00912C70" w:rsidRPr="0095251E" w:rsidRDefault="00EC3BAD" w:rsidP="0095251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Za datę złożenia wniosku uznaje się datę wpływu dokumentu do Urzędu.</w:t>
            </w:r>
          </w:p>
          <w:p w:rsidR="00AC3FE6" w:rsidRPr="0095251E" w:rsidRDefault="00524537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 xml:space="preserve">WYMAGANE </w:t>
            </w:r>
            <w:r w:rsidR="00B9277B" w:rsidRPr="0095251E">
              <w:rPr>
                <w:rFonts w:ascii="Arial" w:hAnsi="Arial" w:cs="Arial"/>
                <w:b/>
                <w:color w:val="000000"/>
              </w:rPr>
              <w:t>ZAŁĄCZNIKI DO WNIOSKU:</w:t>
            </w:r>
          </w:p>
          <w:p w:rsidR="00503FEC" w:rsidRPr="0095251E" w:rsidRDefault="00503FEC" w:rsidP="0095251E">
            <w:pPr>
              <w:pStyle w:val="Standard"/>
              <w:spacing w:after="60"/>
              <w:ind w:right="-96"/>
              <w:rPr>
                <w:rFonts w:ascii="Arial" w:hAnsi="Arial" w:cs="Arial"/>
                <w:b/>
              </w:rPr>
            </w:pPr>
            <w:r w:rsidRPr="0095251E">
              <w:rPr>
                <w:rFonts w:ascii="Arial" w:hAnsi="Arial" w:cs="Arial"/>
                <w:b/>
              </w:rPr>
              <w:t>Załączniki:</w:t>
            </w:r>
          </w:p>
          <w:p w:rsidR="004D78B2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</w:rPr>
              <w:t>Formularz informacji przedstawianych przy ubieganiu się o pomoc de minimis (załącznik nr 1</w:t>
            </w:r>
            <w:r>
              <w:rPr>
                <w:rFonts w:ascii="Arial" w:hAnsi="Arial" w:cs="Arial"/>
              </w:rPr>
              <w:t xml:space="preserve"> do wniosku</w:t>
            </w:r>
            <w:r w:rsidRPr="0095251E">
              <w:rPr>
                <w:rFonts w:ascii="Arial" w:hAnsi="Arial" w:cs="Arial"/>
              </w:rPr>
              <w:t>) – dotyczy pracodawców prowadzących działalność gospodarczą.</w:t>
            </w:r>
          </w:p>
          <w:p w:rsidR="004D78B2" w:rsidRPr="004D78B2" w:rsidRDefault="004D78B2" w:rsidP="000747E7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Oświadczenie o pomocy de minimis </w:t>
            </w:r>
            <w:r w:rsidRPr="00D156C0">
              <w:rPr>
                <w:rFonts w:ascii="Arial" w:hAnsi="Arial" w:cs="Arial"/>
                <w:bCs/>
              </w:rPr>
              <w:t>w zakresie, o którym mowa w art. 37 ust. 1 i ust. 2 pkt 1 i 2 ustawy z dnia 30 kwietnia o postępowaniu w sprawach dotyczących pomocy publicznej (</w:t>
            </w:r>
            <w:r w:rsidR="000C705E">
              <w:rPr>
                <w:rFonts w:ascii="Arial" w:hAnsi="Arial" w:cs="Arial"/>
              </w:rPr>
              <w:t>Za</w:t>
            </w:r>
            <w:r w:rsidR="003D370C">
              <w:rPr>
                <w:rFonts w:ascii="Arial" w:hAnsi="Arial" w:cs="Arial"/>
              </w:rPr>
              <w:t>łącznik nr 2 do wniosku)</w:t>
            </w:r>
            <w:r w:rsidR="003D370C" w:rsidRPr="0095251E">
              <w:rPr>
                <w:rFonts w:ascii="Arial" w:hAnsi="Arial" w:cs="Arial"/>
              </w:rPr>
              <w:t xml:space="preserve"> – dotyczy pracodawców prowadzących działalność gospodarczą.</w:t>
            </w:r>
          </w:p>
          <w:p w:rsidR="00503FEC" w:rsidRDefault="00503FEC" w:rsidP="004D78B2">
            <w:pPr>
              <w:pStyle w:val="Akapitzlist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4D78B2">
              <w:rPr>
                <w:rFonts w:ascii="Arial" w:hAnsi="Arial" w:cs="Arial"/>
              </w:rPr>
              <w:t>Kopia dokumentu potwierdzającego oznaczenie formy prawnej prowadzonej działalności – w przypadku braku wpisu do Krajowego Rejestru Sądowego lub Centralnej Ewidencji i Informacj</w:t>
            </w:r>
            <w:r w:rsidR="00844CE4" w:rsidRPr="004D78B2">
              <w:rPr>
                <w:rFonts w:ascii="Arial" w:hAnsi="Arial" w:cs="Arial"/>
              </w:rPr>
              <w:t xml:space="preserve">i o Działalności Gospodarczej, np. kserokopia umowy spółki w przypadku spółek </w:t>
            </w:r>
            <w:r w:rsidRPr="004D78B2">
              <w:rPr>
                <w:rFonts w:ascii="Arial" w:hAnsi="Arial" w:cs="Arial"/>
              </w:rPr>
              <w:t>prawa cywilnego koncesja lub pozwolenie na prowadzenie działalności – w przypadku,</w:t>
            </w:r>
            <w:r w:rsidR="005C74EF" w:rsidRPr="004D78B2">
              <w:rPr>
                <w:rFonts w:ascii="Arial" w:hAnsi="Arial" w:cs="Arial"/>
              </w:rPr>
              <w:t xml:space="preserve"> gdy wymaga tego</w:t>
            </w:r>
            <w:r w:rsidR="000C705E">
              <w:rPr>
                <w:rFonts w:ascii="Arial" w:hAnsi="Arial" w:cs="Arial"/>
              </w:rPr>
              <w:t xml:space="preserve"> przepis prawa,</w:t>
            </w:r>
          </w:p>
          <w:p w:rsidR="004D78B2" w:rsidRPr="004D78B2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>Program kształcenia ustawicznego lub</w:t>
            </w:r>
            <w:r w:rsidR="00014587">
              <w:rPr>
                <w:rFonts w:ascii="Arial" w:hAnsi="Arial" w:cs="Arial"/>
              </w:rPr>
              <w:t xml:space="preserve"> zakres egzaminu (Załącznik nr 3</w:t>
            </w:r>
            <w:r w:rsidRPr="00D156C0">
              <w:rPr>
                <w:rFonts w:ascii="Arial" w:hAnsi="Arial" w:cs="Arial"/>
              </w:rPr>
              <w:t xml:space="preserve"> </w:t>
            </w:r>
            <w:r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Pr="00D156C0">
              <w:rPr>
                <w:rFonts w:ascii="Arial" w:hAnsi="Arial" w:cs="Arial"/>
              </w:rPr>
              <w:t>). W przypadku wnioskowania o kilka różnych kursów lub różnych kierunków studiów podyplomowych lub egzaminów należy dołączyć programy kształcenia dla każdego kursu lub kierunku studiów podyplomowych lub zakres dla każdego egzaminu - można dołączyć program na innym druku pod warunkiem, że będą za</w:t>
            </w:r>
            <w:r>
              <w:rPr>
                <w:rFonts w:ascii="Arial" w:hAnsi="Arial" w:cs="Arial"/>
              </w:rPr>
              <w:t xml:space="preserve">warte wszystkie informacje jak </w:t>
            </w:r>
            <w:r w:rsidR="000C705E">
              <w:rPr>
                <w:rFonts w:ascii="Arial" w:hAnsi="Arial" w:cs="Arial"/>
              </w:rPr>
              <w:t>w załączniku nr</w:t>
            </w:r>
            <w:r w:rsidR="00014587">
              <w:rPr>
                <w:rFonts w:ascii="Arial" w:hAnsi="Arial" w:cs="Arial"/>
              </w:rPr>
              <w:t xml:space="preserve"> 3</w:t>
            </w:r>
            <w:r w:rsidR="000C705E">
              <w:rPr>
                <w:rFonts w:ascii="Arial" w:hAnsi="Arial" w:cs="Arial"/>
              </w:rPr>
              <w:t>,</w:t>
            </w:r>
          </w:p>
          <w:p w:rsidR="00503FEC" w:rsidRPr="0095251E" w:rsidRDefault="00503FEC" w:rsidP="004D78B2">
            <w:pPr>
              <w:widowControl/>
              <w:numPr>
                <w:ilvl w:val="0"/>
                <w:numId w:val="14"/>
              </w:numPr>
              <w:suppressAutoHyphens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Wzór dokumentu potwierdzającego kompetencje nabyte przez uczestników (np. wzór zaświadczenia, dyplomu, certyfikatu, itp.), wystawianego przez realizatora usługi kształcenia ustawicznego, o ile nie wynika on z przep</w:t>
            </w:r>
            <w:r w:rsidR="000C705E">
              <w:rPr>
                <w:rFonts w:ascii="Arial" w:hAnsi="Arial" w:cs="Arial"/>
                <w:sz w:val="20"/>
                <w:szCs w:val="20"/>
              </w:rPr>
              <w:t>isów powszechnie obowiązujących,</w:t>
            </w:r>
          </w:p>
          <w:p w:rsidR="00D156C0" w:rsidRPr="00D156C0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>Informacja z instytucji szkoleniowej o szkoleniu w ramach KFS (</w:t>
            </w:r>
            <w:r w:rsidR="00844CE4" w:rsidRPr="00D156C0">
              <w:rPr>
                <w:rFonts w:ascii="Arial" w:hAnsi="Arial" w:cs="Arial"/>
              </w:rPr>
              <w:t xml:space="preserve">Załącznik nr </w:t>
            </w:r>
            <w:r w:rsidR="002B32A7" w:rsidRPr="00D156C0">
              <w:rPr>
                <w:rFonts w:ascii="Arial" w:hAnsi="Arial" w:cs="Arial"/>
              </w:rPr>
              <w:t>4 do wniosku</w:t>
            </w:r>
            <w:r w:rsidRPr="00D156C0">
              <w:rPr>
                <w:rFonts w:ascii="Arial" w:hAnsi="Arial" w:cs="Arial"/>
              </w:rPr>
              <w:t>) - składany w przypad</w:t>
            </w:r>
            <w:r w:rsidR="000C705E">
              <w:rPr>
                <w:rFonts w:ascii="Arial" w:hAnsi="Arial" w:cs="Arial"/>
              </w:rPr>
              <w:t>ku wnioskowania o to działanie,</w:t>
            </w:r>
          </w:p>
          <w:p w:rsidR="00D156C0" w:rsidRPr="00D156C0" w:rsidRDefault="00844CE4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Informacja z uczelni </w:t>
            </w:r>
            <w:r w:rsidR="00503FEC" w:rsidRPr="00D156C0">
              <w:rPr>
                <w:rFonts w:ascii="Arial" w:hAnsi="Arial" w:cs="Arial"/>
              </w:rPr>
              <w:t>o studi</w:t>
            </w:r>
            <w:r w:rsidRPr="00D156C0">
              <w:rPr>
                <w:rFonts w:ascii="Arial" w:hAnsi="Arial" w:cs="Arial"/>
              </w:rPr>
              <w:t xml:space="preserve">ach podyplomowych w ramach KFS (Załącznik nr </w:t>
            </w:r>
            <w:r w:rsidR="002B32A7" w:rsidRPr="00D156C0">
              <w:rPr>
                <w:rFonts w:ascii="Arial" w:hAnsi="Arial" w:cs="Arial"/>
              </w:rPr>
              <w:t>5 do wniosku</w:t>
            </w:r>
            <w:r w:rsidR="00503FEC" w:rsidRPr="00D156C0">
              <w:rPr>
                <w:rFonts w:ascii="Arial" w:hAnsi="Arial" w:cs="Arial"/>
              </w:rPr>
              <w:t xml:space="preserve">) </w:t>
            </w:r>
            <w:r w:rsidR="00503FEC" w:rsidRPr="00D156C0">
              <w:rPr>
                <w:rFonts w:ascii="Arial" w:hAnsi="Arial" w:cs="Arial"/>
                <w:i/>
              </w:rPr>
              <w:t xml:space="preserve">- </w:t>
            </w:r>
            <w:r w:rsidRPr="00D156C0">
              <w:rPr>
                <w:rFonts w:ascii="Arial" w:hAnsi="Arial" w:cs="Arial"/>
              </w:rPr>
              <w:t xml:space="preserve">składany w przypadku </w:t>
            </w:r>
            <w:r w:rsidR="00503FEC" w:rsidRPr="00D156C0">
              <w:rPr>
                <w:rFonts w:ascii="Arial" w:hAnsi="Arial" w:cs="Arial"/>
              </w:rPr>
              <w:t>wnioskowania o to działanie</w:t>
            </w:r>
            <w:r w:rsidR="000C705E">
              <w:rPr>
                <w:rFonts w:ascii="Arial" w:hAnsi="Arial" w:cs="Arial"/>
              </w:rPr>
              <w:t>,</w:t>
            </w:r>
          </w:p>
          <w:p w:rsidR="00D156C0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Informacja na temat egzaminu w ramach KFS </w:t>
            </w:r>
            <w:r w:rsidR="002B32A7" w:rsidRPr="00D156C0">
              <w:rPr>
                <w:rFonts w:ascii="Arial" w:hAnsi="Arial" w:cs="Arial"/>
              </w:rPr>
              <w:t xml:space="preserve">(Załącznik nr 6 </w:t>
            </w:r>
            <w:r w:rsidR="002B32A7"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Pr="00D156C0">
              <w:rPr>
                <w:rFonts w:ascii="Arial" w:hAnsi="Arial" w:cs="Arial"/>
              </w:rPr>
              <w:t xml:space="preserve">) - składany w przypadku </w:t>
            </w:r>
            <w:r w:rsidR="000C705E">
              <w:rPr>
                <w:rFonts w:ascii="Arial" w:hAnsi="Arial" w:cs="Arial"/>
              </w:rPr>
              <w:t>wnioskowania o to działanie,</w:t>
            </w:r>
          </w:p>
          <w:p w:rsidR="00014587" w:rsidRPr="00014587" w:rsidRDefault="00014587" w:rsidP="00014587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Oświadczenie Wnioskodawcy o braku podstaw wykluczenia z otrzymania wsparcia KFS (Załącznik nr </w:t>
            </w:r>
            <w:r>
              <w:rPr>
                <w:rFonts w:ascii="Arial" w:hAnsi="Arial" w:cs="Arial"/>
              </w:rPr>
              <w:t>7</w:t>
            </w:r>
            <w:r w:rsidRPr="00D156C0">
              <w:rPr>
                <w:rFonts w:ascii="Arial" w:hAnsi="Arial" w:cs="Arial"/>
              </w:rPr>
              <w:t xml:space="preserve"> do wniosku</w:t>
            </w:r>
            <w:r>
              <w:rPr>
                <w:rFonts w:ascii="Arial" w:hAnsi="Arial" w:cs="Arial"/>
              </w:rPr>
              <w:t>),</w:t>
            </w:r>
          </w:p>
          <w:p w:rsidR="008510B3" w:rsidRPr="00D156C0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  <w:kern w:val="0"/>
                <w:lang w:eastAsia="pl-PL"/>
              </w:rPr>
              <w:t>K</w:t>
            </w:r>
            <w:r w:rsidRPr="00D156C0">
              <w:rPr>
                <w:rFonts w:ascii="Arial" w:hAnsi="Arial" w:cs="Arial"/>
                <w:iCs/>
                <w:kern w:val="0"/>
                <w:lang w:eastAsia="pl-PL"/>
              </w:rPr>
              <w:t xml:space="preserve">lauzula informacyjna w związku z przetwarzaniem danych osobowych </w:t>
            </w:r>
            <w:r w:rsidR="002B32A7" w:rsidRPr="00D156C0">
              <w:rPr>
                <w:rFonts w:ascii="Arial" w:hAnsi="Arial" w:cs="Arial"/>
                <w:kern w:val="0"/>
                <w:lang w:eastAsia="pl-PL"/>
              </w:rPr>
              <w:t>(Załącznik nr 8</w:t>
            </w:r>
            <w:r w:rsidR="002B32A7" w:rsidRPr="00D156C0">
              <w:rPr>
                <w:rFonts w:ascii="Arial" w:hAnsi="Arial" w:cs="Arial"/>
              </w:rPr>
              <w:t xml:space="preserve"> </w:t>
            </w:r>
            <w:r w:rsidR="002B32A7"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="000C705E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),</w:t>
            </w:r>
          </w:p>
          <w:p w:rsidR="00C82439" w:rsidRPr="00D156C0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  <w:kern w:val="0"/>
                <w:lang w:eastAsia="pl-PL"/>
              </w:rPr>
              <w:t>Pełnomocnictwo do reprezentowania pracodawcy, w przypadku jego ustanowienia, jeśli nie wynika ono bezpośrednio z dokumentów.</w:t>
            </w:r>
          </w:p>
          <w:p w:rsidR="006B4E88" w:rsidRPr="0095251E" w:rsidRDefault="00D62155" w:rsidP="00971BFB">
            <w:pPr>
              <w:snapToGri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Powiatowy Urząd Pracy </w:t>
            </w:r>
            <w:r w:rsidR="007F4A1A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 </w:t>
            </w:r>
            <w:r w:rsidR="00EE1FB9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>Olkuszu</w:t>
            </w:r>
            <w:r w:rsidR="007F4A1A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>zastrzega sobie prawo żądania dodatkowych dokumentów</w:t>
            </w:r>
            <w:r w:rsidRPr="0095251E">
              <w:rPr>
                <w:rFonts w:ascii="Arial" w:hAnsi="Arial" w:cs="Arial"/>
                <w:color w:val="000000"/>
                <w:sz w:val="20"/>
                <w:szCs w:val="20"/>
              </w:rPr>
              <w:t>, niewymienionych w</w:t>
            </w:r>
            <w:r w:rsidR="002D4A9E" w:rsidRPr="0095251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5251E">
              <w:rPr>
                <w:rFonts w:ascii="Arial" w:hAnsi="Arial" w:cs="Arial"/>
                <w:color w:val="000000"/>
                <w:sz w:val="20"/>
                <w:szCs w:val="20"/>
              </w:rPr>
              <w:t>powyższych załącznikach, pozwalających na rozstrzygnięcie ewentualnych wątpliwości niezbędnych do</w:t>
            </w:r>
            <w:r w:rsidR="002D4A9E" w:rsidRPr="0095251E">
              <w:rPr>
                <w:rFonts w:ascii="Arial" w:hAnsi="Arial" w:cs="Arial"/>
                <w:color w:val="000000"/>
                <w:sz w:val="20"/>
                <w:szCs w:val="20"/>
              </w:rPr>
              <w:t> rozpatrzenia wniosku.</w:t>
            </w:r>
          </w:p>
          <w:p w:rsidR="006B4E88" w:rsidRPr="0095251E" w:rsidRDefault="006B4E88" w:rsidP="0095251E">
            <w:pPr>
              <w:spacing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2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Uwaga!</w:t>
            </w:r>
          </w:p>
          <w:p w:rsidR="002E0145" w:rsidRPr="0095251E" w:rsidRDefault="006B4E88" w:rsidP="00971BFB">
            <w:pPr>
              <w:spacing w:after="120"/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5251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Wszystkie dokumenty składane w k</w:t>
            </w:r>
            <w:r w:rsidR="000C705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opii powinny zawierać klauzulę „</w:t>
            </w:r>
            <w:r w:rsidRPr="0095251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za zgodność z oryginałem" umieszczoną na każdej stronie dokumentu wraz z datą i pieczęcią imienną osoby składającej podpis lub czytelnym podpisem osób uprawnionych do potwierdzania dokumentów za zgodność z oryginałem.</w:t>
            </w:r>
          </w:p>
          <w:p w:rsidR="00AC3FE6" w:rsidRPr="0095251E" w:rsidRDefault="00AC3FE6" w:rsidP="0095251E">
            <w:pPr>
              <w:pStyle w:val="Akapitzlist"/>
              <w:numPr>
                <w:ilvl w:val="0"/>
                <w:numId w:val="2"/>
              </w:numPr>
              <w:spacing w:before="240" w:after="120"/>
              <w:ind w:left="714" w:hanging="357"/>
              <w:contextualSpacing/>
              <w:rPr>
                <w:rFonts w:ascii="Arial Narrow" w:hAnsi="Arial Narrow"/>
                <w:color w:val="000000"/>
              </w:rPr>
            </w:pPr>
            <w:r w:rsidRPr="0095251E">
              <w:rPr>
                <w:rFonts w:ascii="Arial" w:hAnsi="Arial" w:cs="Arial"/>
                <w:b/>
                <w:bCs/>
                <w:color w:val="000000"/>
              </w:rPr>
              <w:lastRenderedPageBreak/>
              <w:t>UPRAWNIENI DO KORZYSTANIA ZE ŚRODKÓW KFS:</w:t>
            </w:r>
          </w:p>
          <w:p w:rsidR="00045F96" w:rsidRPr="00BE5449" w:rsidRDefault="00844CE4" w:rsidP="00045F96">
            <w:pPr>
              <w:spacing w:after="120" w:line="100" w:lineRule="atLeast"/>
              <w:ind w:left="71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przyznanie środków z KFS mogą ubiegać się </w:t>
            </w:r>
            <w:r w:rsidR="00AC3FE6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wszyscy Pracodawcy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w rozumieniu przepisów ustawy z dnia 20 kwietnia 2004 r. o promocji zatrudnienia i instytucjach rynku pracy, którzy zamierzają inwestować w</w:t>
            </w:r>
            <w:r w:rsidR="008B4849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podnoszenie swoich własnych </w:t>
            </w:r>
            <w:r w:rsidR="00DA0A9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kompetencji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lub kompetencji osób pracujących w firmie,</w:t>
            </w:r>
          </w:p>
          <w:p w:rsidR="000C705E" w:rsidRPr="00BE5449" w:rsidRDefault="00844CE4" w:rsidP="00045F96">
            <w:pPr>
              <w:widowControl/>
              <w:suppressAutoHyphens w:val="0"/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godnie z </w:t>
            </w:r>
            <w:r w:rsidR="004D54F7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definicją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zawartą </w:t>
            </w: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 art. 2 ust. 1 pkt 25 </w:t>
            </w:r>
            <w:r w:rsidR="000C705E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ww. ustawy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Pracodawca to</w:t>
            </w:r>
            <w:r w:rsidR="004D54F7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jednostka organizacyjna, choćby nie posiadała osobowości prawnej, a także osoba fizyczna, </w:t>
            </w:r>
            <w:r w:rsidR="00E21AED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jeżeli zatrudnia co</w:t>
            </w:r>
            <w:r w:rsidR="008B4849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  <w:r w:rsidR="00E21AED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najmniej</w:t>
            </w:r>
            <w:r w:rsidR="00AC3FE6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jednego pracownika</w:t>
            </w:r>
            <w:r w:rsidR="000C705E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5F96" w:rsidRPr="00BE5449">
              <w:rPr>
                <w:rFonts w:ascii="Arial" w:hAnsi="Arial" w:cs="Arial"/>
                <w:sz w:val="20"/>
                <w:szCs w:val="20"/>
              </w:rPr>
              <w:t>i jest zainteresowana uzyskaniem środków KFS na finansowanie kosztów kształcenia ustawicznego pracowników i pracodawcy z powiatowego urzędu pracy właściwego ze względu na siedzibę pracodawcy albo miejsce prowadzenia działalności.</w:t>
            </w:r>
          </w:p>
          <w:p w:rsidR="00AC3FE6" w:rsidRPr="002F4697" w:rsidRDefault="00AC3FE6" w:rsidP="000C705E">
            <w:pPr>
              <w:spacing w:after="240" w:line="100" w:lineRule="atLeast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4697">
              <w:rPr>
                <w:rFonts w:ascii="Arial" w:eastAsia="Times New Roman" w:hAnsi="Arial" w:cs="Arial"/>
                <w:b/>
                <w:sz w:val="20"/>
                <w:szCs w:val="20"/>
              </w:rPr>
              <w:t>UWAGA!</w:t>
            </w:r>
            <w:r w:rsidRPr="002F469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B326B"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soba prowadząca działalność gospodarczą niezatrudniająca żadnego</w:t>
            </w:r>
            <w:r w:rsidR="000C705E"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pracownika nie jest Pracodawcą</w:t>
            </w:r>
            <w:r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AC3FE6" w:rsidRPr="0095251E" w:rsidRDefault="00016B27" w:rsidP="0095251E">
            <w:pPr>
              <w:pStyle w:val="Akapitzlist"/>
              <w:numPr>
                <w:ilvl w:val="0"/>
                <w:numId w:val="16"/>
              </w:numPr>
              <w:spacing w:after="120" w:line="276" w:lineRule="auto"/>
              <w:ind w:left="714" w:hanging="357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 xml:space="preserve">PODSTAWOWE </w:t>
            </w:r>
            <w:r w:rsidR="00AC3FE6" w:rsidRPr="0095251E">
              <w:rPr>
                <w:rFonts w:ascii="Arial" w:hAnsi="Arial" w:cs="Arial"/>
                <w:b/>
                <w:color w:val="000000"/>
              </w:rPr>
              <w:t>ZASADY WYDATKOWANIA ŚRODKÓW KFS</w:t>
            </w:r>
            <w:r w:rsidR="00DE3D19" w:rsidRPr="0095251E">
              <w:rPr>
                <w:rFonts w:ascii="Arial" w:hAnsi="Arial" w:cs="Arial"/>
                <w:b/>
                <w:color w:val="000000"/>
              </w:rPr>
              <w:t>: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Arial" w:hAnsi="Arial" w:cs="Arial"/>
                <w:color w:val="000000"/>
              </w:rPr>
            </w:pPr>
            <w:r w:rsidRPr="0095251E">
              <w:rPr>
                <w:rFonts w:ascii="Arial" w:hAnsi="Arial" w:cs="Arial"/>
                <w:color w:val="000000"/>
              </w:rPr>
              <w:t xml:space="preserve">Pracodawca powinien udokumentować poniesione koszty </w:t>
            </w:r>
            <w:r w:rsidRPr="0095251E">
              <w:rPr>
                <w:rFonts w:ascii="Arial" w:hAnsi="Arial" w:cs="Arial"/>
                <w:b/>
                <w:color w:val="000000"/>
              </w:rPr>
              <w:t>dokumentami księgowymi</w:t>
            </w:r>
            <w:r w:rsidR="00DE3D19" w:rsidRPr="0095251E">
              <w:rPr>
                <w:rFonts w:ascii="Arial" w:hAnsi="Arial" w:cs="Arial"/>
                <w:color w:val="000000"/>
              </w:rPr>
              <w:t xml:space="preserve"> np. fakturą</w:t>
            </w:r>
            <w:r w:rsidRPr="0095251E">
              <w:rPr>
                <w:rFonts w:ascii="Arial" w:hAnsi="Arial" w:cs="Arial"/>
                <w:color w:val="000000"/>
              </w:rPr>
              <w:t>. Dokumenty księgowe powinny być odpowiednio opisane, aby widoczny był związek wydatku z</w:t>
            </w:r>
            <w:r w:rsidR="007D0869" w:rsidRPr="0095251E">
              <w:rPr>
                <w:rFonts w:ascii="Arial" w:hAnsi="Arial" w:cs="Arial"/>
                <w:color w:val="000000"/>
              </w:rPr>
              <w:t> </w:t>
            </w:r>
            <w:r w:rsidRPr="0095251E">
              <w:rPr>
                <w:rFonts w:ascii="Arial" w:hAnsi="Arial" w:cs="Arial"/>
                <w:color w:val="000000"/>
              </w:rPr>
              <w:t>udzielonym wsparciem, np.</w:t>
            </w:r>
            <w:r w:rsidR="008B4849" w:rsidRPr="0095251E">
              <w:rPr>
                <w:rFonts w:ascii="Arial" w:hAnsi="Arial" w:cs="Arial"/>
                <w:color w:val="000000"/>
              </w:rPr>
              <w:t> </w:t>
            </w:r>
            <w:r w:rsidRPr="0095251E">
              <w:rPr>
                <w:rFonts w:ascii="Arial" w:hAnsi="Arial" w:cs="Arial"/>
                <w:color w:val="000000"/>
              </w:rPr>
              <w:t xml:space="preserve">z odbytym </w:t>
            </w:r>
            <w:r w:rsidR="00B40F1F" w:rsidRPr="0095251E">
              <w:rPr>
                <w:rFonts w:ascii="Arial" w:hAnsi="Arial" w:cs="Arial"/>
                <w:color w:val="000000"/>
              </w:rPr>
              <w:t>kursem</w:t>
            </w:r>
            <w:r w:rsidRPr="0095251E">
              <w:rPr>
                <w:rFonts w:ascii="Arial" w:hAnsi="Arial" w:cs="Arial"/>
                <w:color w:val="000000"/>
              </w:rPr>
              <w:t>. Przedstawione przez pracodawcę dokumenty powinny bezpośrednio wskazyw</w:t>
            </w:r>
            <w:r w:rsidR="00C21626" w:rsidRPr="0095251E">
              <w:rPr>
                <w:rFonts w:ascii="Arial" w:hAnsi="Arial" w:cs="Arial"/>
                <w:color w:val="000000"/>
              </w:rPr>
              <w:t>ać na</w:t>
            </w:r>
            <w:r w:rsidR="008B4849" w:rsidRPr="0095251E">
              <w:rPr>
                <w:rFonts w:ascii="Arial" w:hAnsi="Arial" w:cs="Arial"/>
                <w:color w:val="000000"/>
              </w:rPr>
              <w:t> </w:t>
            </w:r>
            <w:r w:rsidR="00C21626" w:rsidRPr="0095251E">
              <w:rPr>
                <w:rFonts w:ascii="Arial" w:hAnsi="Arial" w:cs="Arial"/>
                <w:color w:val="000000"/>
              </w:rPr>
              <w:t>zakupione usługi na rynku.</w:t>
            </w:r>
          </w:p>
          <w:p w:rsidR="00C3257E" w:rsidRPr="0095251E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>W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 xml:space="preserve">szelkie wydatki na kształcenie ustawiczne poniesione przez </w:t>
            </w:r>
            <w:r w:rsidRPr="0095251E">
              <w:rPr>
                <w:rFonts w:ascii="Arial" w:hAnsi="Arial" w:cs="Arial"/>
                <w:b/>
                <w:color w:val="000000"/>
              </w:rPr>
              <w:t>p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>racodawcę przed złożeniem wniosku i</w:t>
            </w:r>
            <w:r w:rsidR="008B4849" w:rsidRPr="0095251E">
              <w:rPr>
                <w:rFonts w:ascii="Arial" w:hAnsi="Arial" w:cs="Arial"/>
                <w:b/>
                <w:color w:val="000000"/>
              </w:rPr>
              <w:t> 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 xml:space="preserve">zawarciem umowy nie będą </w:t>
            </w:r>
            <w:r w:rsidR="00C3257E" w:rsidRPr="0095251E">
              <w:rPr>
                <w:rFonts w:ascii="Arial" w:hAnsi="Arial" w:cs="Arial"/>
                <w:b/>
                <w:color w:val="000000"/>
              </w:rPr>
              <w:t>uwzględniane przy rozliczeniach.</w:t>
            </w:r>
          </w:p>
          <w:p w:rsidR="00C3257E" w:rsidRPr="0095251E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color w:val="000000"/>
              </w:rPr>
              <w:t>W</w:t>
            </w:r>
            <w:r w:rsidR="00016B27" w:rsidRPr="0095251E">
              <w:rPr>
                <w:rFonts w:ascii="Arial" w:hAnsi="Arial" w:cs="Arial"/>
                <w:color w:val="000000"/>
              </w:rPr>
              <w:t xml:space="preserve">ybór 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zewnętrznej instytucji prowadzącej kształcenie ustawiczne dofinansowane ze środków KFS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pozostawia się do decyzji pracodawcy. Zakłada się, że 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racodawca będzie racjonalnie inwestował środki przeznaczone na</w:t>
            </w:r>
            <w:r w:rsidR="008B484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kształcenie ustawiczne.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Powiatowy Urząd Pracy kierując się zasadą racjonalnego wydatkowania środków publicznych zastrzega sobie</w:t>
            </w:r>
            <w:r w:rsidR="009A2C25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:</w:t>
            </w:r>
            <w:r w:rsidR="00C3257E" w:rsidRPr="0095251E">
              <w:rPr>
                <w:rFonts w:ascii="Arial" w:hAnsi="Arial" w:cs="Arial"/>
                <w:b/>
                <w:i/>
              </w:rPr>
              <w:t xml:space="preserve"> </w:t>
            </w:r>
          </w:p>
          <w:p w:rsidR="00CF2E1B" w:rsidRPr="0095251E" w:rsidRDefault="00C3257E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60" w:line="276" w:lineRule="auto"/>
              <w:ind w:left="143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możliwość prowadzenia z Pracodawcą negocjacji</w:t>
            </w:r>
            <w:r w:rsidRPr="0095251E">
              <w:rPr>
                <w:rFonts w:ascii="Arial" w:hAnsi="Arial" w:cs="Arial"/>
                <w:b/>
                <w:i/>
              </w:rPr>
              <w:t xml:space="preserve"> </w:t>
            </w:r>
            <w:r w:rsidRPr="0095251E">
              <w:rPr>
                <w:rFonts w:ascii="Arial" w:hAnsi="Arial" w:cs="Arial"/>
                <w:b/>
              </w:rPr>
              <w:t>usługi kształcenia ustawicznego</w:t>
            </w:r>
            <w:r w:rsidRPr="0095251E">
              <w:rPr>
                <w:rFonts w:ascii="Arial" w:hAnsi="Arial" w:cs="Arial"/>
              </w:rPr>
              <w:t xml:space="preserve"> </w:t>
            </w:r>
            <w:r w:rsidR="008B33E8" w:rsidRPr="0095251E">
              <w:rPr>
                <w:rFonts w:ascii="Arial" w:hAnsi="Arial" w:cs="Arial"/>
              </w:rPr>
              <w:t>m.in. </w:t>
            </w:r>
            <w:r w:rsidRPr="0095251E">
              <w:rPr>
                <w:rFonts w:ascii="Arial" w:hAnsi="Arial" w:cs="Arial"/>
              </w:rPr>
              <w:t>w następującym zakresie:</w:t>
            </w:r>
            <w:r w:rsidR="00CF2E1B" w:rsidRPr="0095251E">
              <w:rPr>
                <w:rFonts w:ascii="Arial" w:hAnsi="Arial" w:cs="Arial"/>
              </w:rPr>
              <w:t xml:space="preserve"> </w:t>
            </w:r>
            <w:r w:rsidRPr="0095251E">
              <w:rPr>
                <w:rFonts w:ascii="Arial" w:hAnsi="Arial" w:cs="Arial"/>
              </w:rPr>
              <w:t>ceny usługi kształcenia ustawicznego,</w:t>
            </w:r>
            <w:r w:rsidR="00CF2E1B" w:rsidRPr="0095251E">
              <w:rPr>
                <w:rFonts w:ascii="Arial" w:hAnsi="Arial" w:cs="Arial"/>
              </w:rPr>
              <w:t xml:space="preserve"> </w:t>
            </w:r>
            <w:r w:rsidRPr="0095251E">
              <w:rPr>
                <w:rFonts w:ascii="Arial" w:hAnsi="Arial" w:cs="Arial"/>
              </w:rPr>
              <w:t>liczby osób objętych kształceniem ustawicznym</w:t>
            </w:r>
            <w:r w:rsidR="00CF2E1B" w:rsidRPr="0095251E">
              <w:rPr>
                <w:rFonts w:ascii="Arial" w:hAnsi="Arial" w:cs="Arial"/>
              </w:rPr>
              <w:t xml:space="preserve">, </w:t>
            </w:r>
            <w:r w:rsidRPr="0095251E">
              <w:rPr>
                <w:rFonts w:ascii="Arial" w:hAnsi="Arial" w:cs="Arial"/>
              </w:rPr>
              <w:t>realizatora usługi</w:t>
            </w:r>
            <w:r w:rsidR="00CF2E1B" w:rsidRPr="0095251E">
              <w:rPr>
                <w:rFonts w:ascii="Arial" w:hAnsi="Arial" w:cs="Arial"/>
              </w:rPr>
              <w:t xml:space="preserve">, </w:t>
            </w:r>
            <w:r w:rsidRPr="0095251E">
              <w:rPr>
                <w:rFonts w:ascii="Arial" w:hAnsi="Arial" w:cs="Arial"/>
              </w:rPr>
              <w:t>programu kształcenia lub zakresu egzaminu</w:t>
            </w:r>
            <w:r w:rsidR="005C74EF" w:rsidRPr="0095251E">
              <w:rPr>
                <w:rFonts w:ascii="Arial" w:hAnsi="Arial" w:cs="Arial"/>
              </w:rPr>
              <w:t>,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120" w:line="276" w:lineRule="auto"/>
              <w:ind w:left="143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prawo weryfikacji celowości zastosowanego wsparcia,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biorąc pod uwagę rodzaj i zakres zaplanowanego do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realizacji kształcenia ustawicznego, uwzględniając specyfikę i charakter prowadzonej działalności oraz uwzględniając ceny rynkowe na kształcenie o</w:t>
            </w:r>
            <w:r w:rsidR="00ED715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podobnym zakresie i formie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.</w:t>
            </w:r>
            <w:r w:rsidR="009A2C2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Pracodawca 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zobowiązany będzie do zawarcia z pracownikiem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, któremu zostaną sfinansowane koszty kształcenia ustawicznego 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umowy określając</w:t>
            </w:r>
            <w:r w:rsidR="004D1DA2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ej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 prawa i obowiązki stron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,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w tym zobowiązanie pracownika do</w:t>
            </w:r>
            <w:r w:rsidR="00ED715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zwrotu kosztów kształcenia, w przypadku nieukończenia kształcenia ustawicznego w powodu rozwiązania przez niego umowy o pracę lub rozwiązania z nim umowy o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="005D1DC6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pracę na podstawie art. 52 u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stawy z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dnia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26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czerwca</w:t>
            </w:r>
            <w:r w:rsidR="009B329A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1974</w:t>
            </w:r>
            <w:r w:rsidR="005C74EF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r. - Kodeks pracy.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Pracodawca </w:t>
            </w:r>
            <w:r w:rsidRPr="0095251E">
              <w:rPr>
                <w:rStyle w:val="WW-czeinternetowe"/>
                <w:rFonts w:ascii="Arial" w:hAnsi="Arial" w:cs="Arial"/>
                <w:b/>
                <w:bCs/>
                <w:color w:val="000000"/>
                <w:u w:val="none"/>
              </w:rPr>
              <w:t>zwraca</w:t>
            </w:r>
            <w:r w:rsidR="0078482D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do Powiatowego U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rzędu</w:t>
            </w:r>
            <w:r w:rsidR="0078482D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P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racy środki KFS wydane na kształcenie ustawiczne </w:t>
            </w:r>
            <w:r w:rsidR="00E823DE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osób uprawnionych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, na zasadach określonych w umowie. Zwrot środków następuje w</w:t>
            </w:r>
            <w:r w:rsidR="00E823DE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szczególności w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przypadku nieukończenia kształceni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a ustawicznego przez uczestnika.</w:t>
            </w:r>
          </w:p>
          <w:p w:rsidR="00016B27" w:rsidRPr="0095251E" w:rsidRDefault="005A11C9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Środki z KFS przyznane 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racodawcy prowadzącemu działalność gospodarczą stanowią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pomoc udzielaną zgodnie z warunkami dopuszczalności pomocy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auto"/>
                <w:u w:val="none"/>
              </w:rPr>
              <w:t>de minimis</w:t>
            </w:r>
            <w:r w:rsidRPr="0095251E">
              <w:rPr>
                <w:rStyle w:val="WW-czeinternetowe"/>
                <w:rFonts w:ascii="Arial" w:hAnsi="Arial" w:cs="Arial"/>
                <w:color w:val="auto"/>
                <w:u w:val="none"/>
              </w:rPr>
              <w:t>.</w:t>
            </w:r>
          </w:p>
          <w:p w:rsidR="008F0FB0" w:rsidRPr="0095251E" w:rsidRDefault="00B120B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N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ie jest możliwe zawarcie um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owy o finansowanie kształcenia 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ustawicznego ze środków KFS, jeśli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racodawca zamierza samodzielnie np. w ramach własnych zasobów organizacyjnych i/lub kadrowych zrealizować kształcenie ustawiczne pracowników/pracodawcy.</w:t>
            </w:r>
          </w:p>
          <w:p w:rsidR="00AC3FE6" w:rsidRPr="00BA304B" w:rsidRDefault="00D62155" w:rsidP="0095251E">
            <w:pPr>
              <w:pStyle w:val="Akapitzlist"/>
              <w:numPr>
                <w:ilvl w:val="0"/>
                <w:numId w:val="17"/>
              </w:numPr>
              <w:spacing w:before="240" w:line="276" w:lineRule="auto"/>
              <w:contextualSpacing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 xml:space="preserve">Powiatowy Urząd Pracy może przeprowadzić kontrolę u Pracodawcy w zakresie </w:t>
            </w:r>
            <w:r w:rsidR="00B120B7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realizacji warunków umowy i</w:t>
            </w:r>
            <w:r w:rsidR="00ED7155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wydatkowania środków KFS zgodnie z przeznaczeniem, właściwego dokumentowania oraz rozliczania środków i</w:t>
            </w:r>
            <w:r w:rsidR="00ED7155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w tym celu żądać danych, dokumentów i udziel</w:t>
            </w:r>
            <w:r w:rsidR="00BE43EF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e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nia wyjaśnień.</w:t>
            </w:r>
          </w:p>
        </w:tc>
      </w:tr>
    </w:tbl>
    <w:p w:rsidR="00451304" w:rsidRDefault="00451304" w:rsidP="000E1E0C">
      <w:pPr>
        <w:jc w:val="both"/>
        <w:rPr>
          <w:color w:val="000000"/>
        </w:rPr>
      </w:pPr>
    </w:p>
    <w:p w:rsidR="00097E0C" w:rsidRDefault="00097E0C" w:rsidP="000E1E0C">
      <w:pPr>
        <w:jc w:val="both"/>
        <w:rPr>
          <w:color w:val="000000"/>
        </w:rPr>
      </w:pPr>
    </w:p>
    <w:p w:rsidR="00950B9F" w:rsidRPr="002C4539" w:rsidRDefault="00451304" w:rsidP="00950B9F">
      <w:pPr>
        <w:pStyle w:val="Zawartotabeli"/>
        <w:snapToGrid w:val="0"/>
        <w:rPr>
          <w:rFonts w:ascii="Arial" w:hAnsi="Arial" w:cs="Arial"/>
          <w:b/>
          <w:sz w:val="2"/>
          <w:szCs w:val="2"/>
        </w:rPr>
      </w:pPr>
      <w:r>
        <w:rPr>
          <w:color w:val="000000"/>
        </w:rPr>
        <w:br w:type="page"/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2"/>
      </w:tblGrid>
      <w:tr w:rsidR="00950B9F" w:rsidRPr="00592A1E" w:rsidTr="007066DD">
        <w:trPr>
          <w:trHeight w:val="567"/>
          <w:jc w:val="center"/>
        </w:trPr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50B9F" w:rsidRPr="00592A1E" w:rsidRDefault="00950B9F" w:rsidP="001558C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592A1E">
              <w:rPr>
                <w:rFonts w:ascii="Arial" w:hAnsi="Arial" w:cs="Arial"/>
                <w:b/>
              </w:rPr>
              <w:lastRenderedPageBreak/>
              <w:t>CZĘŚĆ V</w:t>
            </w:r>
            <w:r>
              <w:rPr>
                <w:rFonts w:ascii="Arial" w:hAnsi="Arial" w:cs="Arial"/>
                <w:b/>
              </w:rPr>
              <w:t>I</w:t>
            </w:r>
            <w:r w:rsidRPr="00592A1E">
              <w:rPr>
                <w:rFonts w:ascii="Arial" w:hAnsi="Arial" w:cs="Arial"/>
                <w:b/>
              </w:rPr>
              <w:t>II. OBJAŚNIENIA</w:t>
            </w:r>
          </w:p>
        </w:tc>
      </w:tr>
    </w:tbl>
    <w:p w:rsidR="00950B9F" w:rsidRPr="00304730" w:rsidRDefault="00950B9F" w:rsidP="00950B9F">
      <w:pPr>
        <w:spacing w:line="360" w:lineRule="auto"/>
        <w:rPr>
          <w:rFonts w:ascii="Arial" w:eastAsia="TimesNewRomanPSMT" w:hAnsi="Arial" w:cs="Arial"/>
          <w:sz w:val="2"/>
          <w:szCs w:val="2"/>
        </w:rPr>
      </w:pPr>
    </w:p>
    <w:p w:rsidR="00950B9F" w:rsidRPr="00304730" w:rsidRDefault="00950B9F" w:rsidP="00950B9F">
      <w:pPr>
        <w:tabs>
          <w:tab w:val="left" w:pos="426"/>
        </w:tabs>
        <w:autoSpaceDE w:val="0"/>
        <w:jc w:val="both"/>
        <w:rPr>
          <w:rFonts w:ascii="Arial" w:eastAsia="TimesNewRomanPSMT" w:hAnsi="Arial" w:cs="Arial"/>
          <w:sz w:val="2"/>
          <w:szCs w:val="2"/>
          <w:u w:val="single"/>
        </w:rPr>
      </w:pPr>
    </w:p>
    <w:p w:rsidR="00950B9F" w:rsidRPr="00304730" w:rsidRDefault="00950B9F" w:rsidP="00950B9F">
      <w:pPr>
        <w:tabs>
          <w:tab w:val="left" w:pos="426"/>
        </w:tabs>
        <w:autoSpaceDE w:val="0"/>
        <w:spacing w:line="100" w:lineRule="atLeast"/>
        <w:jc w:val="both"/>
        <w:rPr>
          <w:rFonts w:ascii="Arial" w:hAnsi="Arial" w:cs="Arial"/>
          <w:sz w:val="2"/>
          <w:szCs w:val="2"/>
        </w:rPr>
      </w:pPr>
    </w:p>
    <w:p w:rsidR="007066DD" w:rsidRDefault="007066DD" w:rsidP="00950B9F">
      <w:pPr>
        <w:pStyle w:val="western"/>
        <w:spacing w:before="0"/>
        <w:rPr>
          <w:rFonts w:ascii="Arial" w:hAnsi="Arial" w:cs="Arial"/>
          <w:sz w:val="22"/>
          <w:szCs w:val="22"/>
        </w:rPr>
      </w:pPr>
    </w:p>
    <w:p w:rsidR="00950B9F" w:rsidRPr="00097E0C" w:rsidRDefault="00950B9F" w:rsidP="00950B9F">
      <w:pPr>
        <w:pStyle w:val="western"/>
        <w:spacing w:before="0"/>
        <w:rPr>
          <w:rFonts w:ascii="Arial" w:eastAsia="TimesNewRomanPSMT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1</w:t>
      </w:r>
      <w:r w:rsidRPr="00097E0C">
        <w:rPr>
          <w:rFonts w:ascii="Arial" w:hAnsi="Arial" w:cs="Arial"/>
          <w:sz w:val="20"/>
          <w:szCs w:val="20"/>
        </w:rPr>
        <w:t xml:space="preserve"> </w:t>
      </w:r>
      <w:r w:rsidRPr="00097E0C">
        <w:rPr>
          <w:rFonts w:ascii="Arial" w:hAnsi="Arial" w:cs="Arial"/>
          <w:b/>
          <w:sz w:val="20"/>
          <w:szCs w:val="20"/>
        </w:rPr>
        <w:t>Numer rachunku bankowego</w:t>
      </w:r>
      <w:r w:rsidRPr="00097E0C">
        <w:rPr>
          <w:rFonts w:ascii="Arial" w:hAnsi="Arial" w:cs="Arial"/>
          <w:sz w:val="20"/>
          <w:szCs w:val="20"/>
        </w:rPr>
        <w:t xml:space="preserve"> stanowi własność pracodawcy. </w:t>
      </w:r>
      <w:r w:rsidR="00097E0C">
        <w:rPr>
          <w:rFonts w:ascii="Arial" w:hAnsi="Arial" w:cs="Arial"/>
          <w:sz w:val="20"/>
          <w:szCs w:val="20"/>
        </w:rPr>
        <w:br/>
      </w:r>
      <w:r w:rsidRPr="00097E0C">
        <w:rPr>
          <w:rFonts w:ascii="Arial" w:eastAsia="TimesNewRomanPSMT" w:hAnsi="Arial" w:cs="Arial"/>
          <w:sz w:val="20"/>
          <w:szCs w:val="20"/>
        </w:rPr>
        <w:t>Nazwa posiadacza ww. rachunku bankowego musi być tożsama z nazwą Pracodawcy wymienioną w Części I pkt 1 wniosku.</w:t>
      </w:r>
    </w:p>
    <w:p w:rsidR="00950B9F" w:rsidRPr="00097E0C" w:rsidRDefault="00950B9F" w:rsidP="00950B9F">
      <w:pPr>
        <w:pStyle w:val="Tekstprzypisukocowego"/>
        <w:jc w:val="both"/>
        <w:rPr>
          <w:rFonts w:ascii="Arial" w:hAnsi="Arial" w:cs="Arial"/>
          <w:lang w:val="pl-PL"/>
        </w:rPr>
      </w:pPr>
    </w:p>
    <w:p w:rsidR="00950B9F" w:rsidRPr="00097E0C" w:rsidRDefault="00950B9F" w:rsidP="00950B9F">
      <w:pPr>
        <w:pStyle w:val="Tekstprzypisukocowego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2</w:t>
      </w:r>
      <w:r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lang w:val="pl-PL"/>
        </w:rPr>
        <w:t>Pracownik</w:t>
      </w:r>
      <w:r w:rsidRPr="00097E0C">
        <w:rPr>
          <w:rFonts w:ascii="Arial" w:hAnsi="Arial" w:cs="Arial"/>
          <w:lang w:val="pl-PL"/>
        </w:rPr>
        <w:t xml:space="preserve"> - oznacza osobę fizyczną zatrudnioną na podstawie umowy o pracę, powołania, wyboru, mianowania lub spółdzielczej umowy o pracę.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Pracownikiem jest tylko osoba wykonująca pracę w ramach stosunku pracy. Nie jest pracownikiem osoba, która wykonuje pracę w ramach przepisów prawa cywilnego, np. na podstawie umowy zlecenia, umowy o dzieło czy też innych rodzajów umów cywilnoprawnych.</w:t>
      </w:r>
    </w:p>
    <w:p w:rsidR="00950B9F" w:rsidRPr="00097E0C" w:rsidRDefault="00950B9F" w:rsidP="00950B9F">
      <w:pPr>
        <w:pStyle w:val="Tekstprzypisukocowego"/>
        <w:jc w:val="both"/>
        <w:rPr>
          <w:rFonts w:ascii="Arial" w:hAnsi="Arial" w:cs="Arial"/>
          <w:lang w:val="pl-PL"/>
        </w:rPr>
      </w:pPr>
    </w:p>
    <w:p w:rsidR="00950B9F" w:rsidRPr="00097E0C" w:rsidRDefault="00950B9F" w:rsidP="00950B9F">
      <w:pPr>
        <w:pStyle w:val="Tekstprzypisukocowego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3</w:t>
      </w:r>
      <w:r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lang w:val="pl-PL"/>
        </w:rPr>
        <w:t>Stan personelu</w:t>
      </w:r>
      <w:r w:rsidRPr="00097E0C">
        <w:rPr>
          <w:rFonts w:ascii="Arial" w:hAnsi="Arial" w:cs="Arial"/>
          <w:lang w:val="pl-PL"/>
        </w:rPr>
        <w:t xml:space="preserve"> odpowiada rocznym jednostkom pracy (wskaźnik RJP).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 xml:space="preserve">Wyznaczana jest jako przeliczenie cząstkowych etatów na efektywną liczbę etatów pełnych. Należy podać liczbę zatrudnionych w skali roku w przeliczeniu na pełne etaty. Osoby pracujące w niepełnym wymiarze etatu lub które nie przepracowały pełnego roku (np. pracownicy sezonowi oraz zatrudnieni na podstawie umów na czas określony) należy wyrazić jako wartość ułamkową.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 xml:space="preserve">W liczbie zatrudnionych uwzględnia się zarówno pracowników zatrudnionych na podstawie umowy o pracę, jak również inne osoby pracujące na rzecz przedsiębiorstwa, np. w oparciu o kontrakty menadżerskie, właścicieli-kierowników i wszystkie pozostałe osoby prowadzące regularną działalność w przedsiębiorstwie i czerpiących z tego tytułu korzyści finansowe.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Nie uwzględnia się natomiast osób zatrudnionych na podstawie umowy zlecenia lub o dzieło, odbywających służbę wojskową, przebywających na urlopie macierzyńskim lub wychowawczym, ani też praktykantów i stażystów. Stan personelu należy ujmować uwzględniając przedsiębiorstwa powiązane)</w:t>
      </w:r>
    </w:p>
    <w:p w:rsidR="00950B9F" w:rsidRPr="00097E0C" w:rsidRDefault="00950B9F" w:rsidP="00950B9F">
      <w:pPr>
        <w:pStyle w:val="Tekstprzypisukocowego"/>
        <w:jc w:val="both"/>
        <w:rPr>
          <w:rFonts w:ascii="Arial" w:hAnsi="Arial" w:cs="Arial"/>
          <w:lang w:val="pl-PL"/>
        </w:rPr>
      </w:pPr>
    </w:p>
    <w:p w:rsidR="00950B9F" w:rsidRPr="00097E0C" w:rsidRDefault="00850BA4" w:rsidP="00950B9F">
      <w:pPr>
        <w:pStyle w:val="Tekstprzypisukocowego"/>
        <w:jc w:val="both"/>
        <w:rPr>
          <w:rFonts w:ascii="Arial" w:hAnsi="Arial" w:cs="Arial"/>
          <w:lang w:val="pl-PL"/>
        </w:rPr>
      </w:pPr>
      <w:r w:rsidRPr="00097E0C">
        <w:rPr>
          <w:rFonts w:ascii="Arial" w:hAnsi="Arial" w:cs="Arial"/>
          <w:vertAlign w:val="superscript"/>
          <w:lang w:val="pl-PL"/>
        </w:rPr>
        <w:t>4</w:t>
      </w:r>
      <w:r w:rsidR="00950B9F" w:rsidRP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/>
          <w:lang w:val="pl-PL"/>
        </w:rPr>
        <w:t>Podstawa zatrudnienia</w:t>
      </w:r>
      <w:r w:rsidR="00950B9F" w:rsidRPr="00097E0C">
        <w:rPr>
          <w:rFonts w:ascii="Arial" w:hAnsi="Arial" w:cs="Arial"/>
          <w:lang w:val="pl-PL"/>
        </w:rPr>
        <w:t>: DZIAŁ PIERWSZY, Rozdział I, art. 2 ustawy z dnia 26 czerwca 1974</w:t>
      </w:r>
      <w:r w:rsid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lang w:val="pl-PL"/>
        </w:rPr>
        <w:t>r. Kodeks pracy.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950B9F">
      <w:pPr>
        <w:jc w:val="both"/>
        <w:rPr>
          <w:rFonts w:ascii="Arial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5</w:t>
      </w:r>
      <w:r w:rsidR="00950B9F" w:rsidRPr="00097E0C">
        <w:rPr>
          <w:rFonts w:ascii="Arial" w:hAnsi="Arial" w:cs="Arial"/>
          <w:sz w:val="20"/>
          <w:szCs w:val="20"/>
        </w:rPr>
        <w:t xml:space="preserve"> W informacji należy uwzględnić </w:t>
      </w:r>
      <w:r w:rsidR="00950B9F" w:rsidRPr="00097E0C">
        <w:rPr>
          <w:rFonts w:ascii="Arial" w:hAnsi="Arial" w:cs="Arial"/>
          <w:b/>
          <w:sz w:val="20"/>
          <w:szCs w:val="20"/>
        </w:rPr>
        <w:t>dofinansowanie KFS</w:t>
      </w:r>
      <w:r w:rsidR="00950B9F" w:rsidRPr="00097E0C">
        <w:rPr>
          <w:rFonts w:ascii="Arial" w:hAnsi="Arial" w:cs="Arial"/>
          <w:sz w:val="20"/>
          <w:szCs w:val="20"/>
        </w:rPr>
        <w:t xml:space="preserve"> przyznane w bieżącym roku kalendarzowym we wszystkich urzędach pracy. </w:t>
      </w:r>
      <w:r w:rsidR="00097E0C">
        <w:rPr>
          <w:rFonts w:ascii="Arial" w:hAnsi="Arial" w:cs="Arial"/>
          <w:sz w:val="20"/>
          <w:szCs w:val="20"/>
        </w:rPr>
        <w:br/>
      </w:r>
      <w:r w:rsidR="00F62A56" w:rsidRPr="00097E0C">
        <w:rPr>
          <w:rFonts w:ascii="Arial" w:hAnsi="Arial" w:cs="Arial"/>
          <w:sz w:val="20"/>
          <w:szCs w:val="20"/>
        </w:rPr>
        <w:t>Zgodnie z §</w:t>
      </w:r>
      <w:r w:rsidR="00ED2380" w:rsidRPr="00097E0C">
        <w:rPr>
          <w:rFonts w:ascii="Arial" w:hAnsi="Arial" w:cs="Arial"/>
          <w:sz w:val="20"/>
          <w:szCs w:val="20"/>
        </w:rPr>
        <w:t xml:space="preserve"> </w:t>
      </w:r>
      <w:r w:rsidR="00F62A56" w:rsidRPr="00097E0C">
        <w:rPr>
          <w:rFonts w:ascii="Arial" w:hAnsi="Arial" w:cs="Arial"/>
          <w:sz w:val="20"/>
          <w:szCs w:val="20"/>
        </w:rPr>
        <w:t xml:space="preserve">69b ust. 1 ustawy o promocji zatrudnienia i </w:t>
      </w:r>
      <w:r w:rsidR="00941660" w:rsidRPr="00097E0C">
        <w:rPr>
          <w:rFonts w:ascii="Arial" w:hAnsi="Arial" w:cs="Arial"/>
          <w:sz w:val="20"/>
          <w:szCs w:val="20"/>
        </w:rPr>
        <w:t>instytucjach rynku pracy – PUP może przyznać środki z KFS na sfinansowanie kosztów o których mowa w art. 69a ust.</w:t>
      </w:r>
      <w:r w:rsidR="00301A49">
        <w:rPr>
          <w:rFonts w:ascii="Arial" w:hAnsi="Arial" w:cs="Arial"/>
          <w:sz w:val="20"/>
          <w:szCs w:val="20"/>
        </w:rPr>
        <w:t xml:space="preserve"> </w:t>
      </w:r>
      <w:bookmarkStart w:id="1" w:name="_GoBack"/>
      <w:bookmarkEnd w:id="1"/>
      <w:r w:rsidR="00941660" w:rsidRPr="00097E0C">
        <w:rPr>
          <w:rFonts w:ascii="Arial" w:hAnsi="Arial" w:cs="Arial"/>
          <w:sz w:val="20"/>
          <w:szCs w:val="20"/>
        </w:rPr>
        <w:t xml:space="preserve">2 pkt 1, w wysokości 80% tych kosztów jednak nie więcej niż 300% przeciętnego wynagrodzenia w danym roku na jednego uczestnika, a w przypadku mikroprzedsiębiorców w wysokości 100%, nie więcej jednak niż 300% przeciętnego wynagrodzenia w danym roku na jednego uczestnika. </w:t>
      </w:r>
      <w:r w:rsidR="00097E0C">
        <w:rPr>
          <w:rFonts w:ascii="Arial" w:hAnsi="Arial" w:cs="Arial"/>
          <w:sz w:val="20"/>
          <w:szCs w:val="20"/>
        </w:rPr>
        <w:br/>
      </w:r>
      <w:r w:rsidR="00950B9F" w:rsidRPr="00097E0C">
        <w:rPr>
          <w:rFonts w:ascii="Arial" w:hAnsi="Arial" w:cs="Arial"/>
          <w:sz w:val="20"/>
          <w:szCs w:val="20"/>
        </w:rPr>
        <w:t xml:space="preserve">Przeciętne wynagrodzenie (wg komunikatu Prezesa GUS) jest ogłoszone na stronie Internetowej: </w:t>
      </w:r>
      <w:hyperlink r:id="rId310" w:history="1">
        <w:r w:rsidR="00950B9F" w:rsidRPr="00097E0C">
          <w:rPr>
            <w:rStyle w:val="Hipercze"/>
            <w:rFonts w:ascii="Arial" w:hAnsi="Arial" w:cs="Arial"/>
            <w:sz w:val="20"/>
            <w:szCs w:val="20"/>
          </w:rPr>
          <w:t>https://stat.gov.pl/sygnalne/komunikaty-i-obwieszczenia/</w:t>
        </w:r>
      </w:hyperlink>
      <w:r w:rsidR="00950B9F" w:rsidRPr="00097E0C">
        <w:rPr>
          <w:rFonts w:ascii="Arial" w:hAnsi="Arial" w:cs="Arial"/>
          <w:sz w:val="20"/>
          <w:szCs w:val="20"/>
        </w:rPr>
        <w:t xml:space="preserve">. 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6</w:t>
      </w:r>
      <w:r w:rsidRP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Cs/>
          <w:lang w:val="pl-PL"/>
        </w:rPr>
        <w:t xml:space="preserve">Pracownikiem nie jest osoba </w:t>
      </w:r>
      <w:r w:rsidR="00950B9F" w:rsidRPr="00097E0C">
        <w:rPr>
          <w:rFonts w:ascii="Arial" w:hAnsi="Arial" w:cs="Arial"/>
          <w:b/>
          <w:bCs/>
          <w:lang w:val="pl-PL"/>
        </w:rPr>
        <w:t>współpracująca</w:t>
      </w:r>
      <w:r w:rsidR="00950B9F" w:rsidRPr="00097E0C">
        <w:rPr>
          <w:rFonts w:ascii="Arial" w:hAnsi="Arial" w:cs="Arial"/>
          <w:bCs/>
          <w:lang w:val="pl-PL"/>
        </w:rPr>
        <w:t>. Zgodnie z art. 8 ust. 11 ustawy o systemie ubezpieczeń społecznych: „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Za osobę współpracującą z osobami prowadzącymi pozarolniczą działalność, zleceniobiorcami oraz z osobami fizycznymi, wskazanymi w</w:t>
      </w:r>
      <w:r w:rsidR="00950B9F" w:rsidRPr="00097E0C">
        <w:rPr>
          <w:rFonts w:ascii="Arial" w:eastAsia="Lucida Sans Unicode" w:hAnsi="Arial" w:cs="Arial"/>
          <w:b/>
          <w:bCs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bCs/>
          <w:shd w:val="clear" w:color="auto" w:fill="FFFFFF"/>
          <w:lang w:val="pl-PL" w:eastAsia="ar-SA" w:bidi="ar-SA"/>
        </w:rPr>
        <w:t>art. 18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iCs/>
          <w:shd w:val="clear" w:color="auto" w:fill="FFFFFF"/>
          <w:lang w:val="pl-PL" w:eastAsia="ar-SA" w:bidi="ar-SA"/>
        </w:rPr>
        <w:t>wyłączenie z podlegania obowiązkowym ubezpieczeniom społecznym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ust. 1 ustawy z dnia 6 marca 2018 r. – Prawo przedsiębiorców, o której mowa w</w:t>
      </w:r>
      <w:r w:rsidR="00950B9F" w:rsidRPr="00097E0C">
        <w:rPr>
          <w:rFonts w:ascii="Arial" w:eastAsia="Lucida Sans Unicode" w:hAnsi="Arial" w:cs="Arial"/>
          <w:b/>
          <w:bCs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bCs/>
          <w:shd w:val="clear" w:color="auto" w:fill="FFFFFF"/>
          <w:lang w:val="pl-PL" w:eastAsia="ar-SA" w:bidi="ar-SA"/>
        </w:rPr>
        <w:t>art. 6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iCs/>
          <w:shd w:val="clear" w:color="auto" w:fill="FFFFFF"/>
          <w:lang w:val="pl-PL" w:eastAsia="ar-SA" w:bidi="ar-SA"/>
        </w:rPr>
        <w:t>podmioty podlegające obowiązkowemu ubezpieczeniu emerytalnemu i rentowemu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ust. 1 pkt 4–5a, uważa się małżonka, dzieci własne, dzieci drugiego małżonka i dzieci przysposobione, rodziców, macochę i ojczyma oraz osoby przysposabiające, jeżeli pozostają z nimi we wspólnym gospodarstwie domowym i współpracują przy prowadzeniu tej działalności lub wykonywaniu umowy agencyjnej lub umowy zlecenia; nie dotyczy to osób, z którymi została zawarta umowa o pracę w celu przygotowania zawodowego.”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097E0C">
      <w:pPr>
        <w:spacing w:after="120"/>
        <w:rPr>
          <w:rFonts w:ascii="Arial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7</w:t>
      </w:r>
      <w:r w:rsidR="00950B9F" w:rsidRPr="00097E0C">
        <w:rPr>
          <w:rFonts w:ascii="Arial" w:hAnsi="Arial" w:cs="Arial"/>
          <w:sz w:val="20"/>
          <w:szCs w:val="20"/>
        </w:rPr>
        <w:t xml:space="preserve">   Środki KFS Pracodawca może przeznaczyć na:</w:t>
      </w:r>
    </w:p>
    <w:p w:rsidR="00950B9F" w:rsidRPr="00097E0C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określenie potrzeb Pracodawcy w zakresie kształcenia ustawicznego w związku z ubieganiem się o sfinansowanie tego kształcenia ze środków KFS,</w:t>
      </w:r>
    </w:p>
    <w:p w:rsidR="00950B9F" w:rsidRPr="00097E0C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kursy i studia podyplomowe realizowane z inicjatywy pracodawcy lub za jego zgodą,</w:t>
      </w:r>
    </w:p>
    <w:p w:rsidR="00950B9F" w:rsidRPr="00097E0C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egzaminy umożliwiające uzyskanie dokumentów potwierdzających nabycie umiejętności, kwalifikacji lub uprawnień zawodowych,</w:t>
      </w:r>
    </w:p>
    <w:p w:rsidR="00950B9F" w:rsidRPr="00097E0C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badania lekarskie i psychologiczne wymagane do podjęcia kształcenia lub pracy zawodowej po ukończonym kształceniu,</w:t>
      </w:r>
    </w:p>
    <w:p w:rsidR="00950B9F" w:rsidRPr="00097E0C" w:rsidRDefault="00950B9F" w:rsidP="00950B9F">
      <w:pPr>
        <w:pStyle w:val="Tekstprzypisukocowego"/>
        <w:numPr>
          <w:ilvl w:val="0"/>
          <w:numId w:val="11"/>
        </w:numPr>
        <w:jc w:val="both"/>
        <w:rPr>
          <w:rFonts w:ascii="Arial" w:hAnsi="Arial" w:cs="Arial"/>
          <w:lang w:val="pl-PL"/>
        </w:rPr>
      </w:pPr>
      <w:r w:rsidRPr="00097E0C">
        <w:rPr>
          <w:rFonts w:ascii="Arial" w:hAnsi="Arial" w:cs="Arial"/>
          <w:lang w:val="pl-PL"/>
        </w:rPr>
        <w:t>ubezpieczenie od następstw nieszczęśliwych wypadków w związku z podjętym kształceniem.</w:t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lastRenderedPageBreak/>
        <w:br/>
      </w:r>
    </w:p>
    <w:p w:rsidR="00950B9F" w:rsidRPr="00097E0C" w:rsidRDefault="00850BA4" w:rsidP="00097E0C">
      <w:pPr>
        <w:pStyle w:val="Tekstprzypisudolnego"/>
        <w:spacing w:after="120"/>
        <w:ind w:left="340" w:hanging="340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8</w:t>
      </w:r>
      <w:r w:rsidR="00950B9F" w:rsidRPr="00097E0C">
        <w:rPr>
          <w:rFonts w:ascii="Arial" w:hAnsi="Arial" w:cs="Arial"/>
          <w:lang w:val="pl-PL"/>
        </w:rPr>
        <w:t xml:space="preserve">    </w:t>
      </w:r>
      <w:r w:rsidR="00950B9F" w:rsidRPr="00097E0C">
        <w:rPr>
          <w:rFonts w:ascii="Arial" w:hAnsi="Arial" w:cs="Arial"/>
          <w:b/>
          <w:lang w:val="pl-PL"/>
        </w:rPr>
        <w:t>P</w:t>
      </w:r>
      <w:r w:rsidR="00950B9F" w:rsidRPr="00097E0C">
        <w:rPr>
          <w:rFonts w:ascii="Arial" w:hAnsi="Arial" w:cs="Arial"/>
          <w:b/>
          <w:bCs/>
          <w:lang w:val="pl-PL"/>
        </w:rPr>
        <w:t>r</w:t>
      </w:r>
      <w:r w:rsidR="001E515B">
        <w:rPr>
          <w:rFonts w:ascii="Arial" w:hAnsi="Arial" w:cs="Arial"/>
          <w:b/>
          <w:bCs/>
          <w:lang w:val="pl-PL"/>
        </w:rPr>
        <w:t xml:space="preserve">iorytety KFS ustalone na 2023 rok </w:t>
      </w:r>
    </w:p>
    <w:p w:rsidR="00950B9F" w:rsidRPr="00097E0C" w:rsidRDefault="00950B9F" w:rsidP="006836D8">
      <w:pPr>
        <w:pStyle w:val="TableParagraph"/>
        <w:spacing w:before="20" w:after="120" w:line="230" w:lineRule="exact"/>
        <w:ind w:right="108"/>
        <w:jc w:val="both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  <w:lang w:eastAsia="pl-PL"/>
        </w:rPr>
        <w:t>Aby skorzystać ze środków KFS musi zostać spełniony przynajmniej jeden z poniższych priorytetów</w:t>
      </w:r>
      <w:r w:rsidR="00637665" w:rsidRPr="00097E0C">
        <w:rPr>
          <w:rFonts w:ascii="Arial" w:hAnsi="Arial" w:cs="Arial"/>
          <w:sz w:val="20"/>
          <w:szCs w:val="20"/>
          <w:lang w:eastAsia="pl-PL"/>
        </w:rPr>
        <w:t xml:space="preserve"> ustalonych przez</w:t>
      </w:r>
      <w:r w:rsidRPr="00097E0C">
        <w:rPr>
          <w:rFonts w:ascii="Arial" w:hAnsi="Arial" w:cs="Arial"/>
          <w:sz w:val="20"/>
          <w:szCs w:val="20"/>
          <w:lang w:eastAsia="pl-PL"/>
        </w:rPr>
        <w:t xml:space="preserve"> Ministra </w:t>
      </w:r>
      <w:r w:rsidR="00097E0C">
        <w:rPr>
          <w:rFonts w:ascii="Arial" w:hAnsi="Arial" w:cs="Arial"/>
          <w:sz w:val="20"/>
          <w:szCs w:val="20"/>
          <w:lang w:eastAsia="pl-PL"/>
        </w:rPr>
        <w:t>właściwego do spraw pracy.</w:t>
      </w:r>
    </w:p>
    <w:tbl>
      <w:tblPr>
        <w:tblW w:w="9812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2"/>
      </w:tblGrid>
      <w:tr w:rsidR="003260D3" w:rsidRPr="00097E0C" w:rsidTr="003260D3">
        <w:trPr>
          <w:trHeight w:val="619"/>
        </w:trPr>
        <w:tc>
          <w:tcPr>
            <w:tcW w:w="9812" w:type="dxa"/>
          </w:tcPr>
          <w:p w:rsidR="003260D3" w:rsidRPr="00097E0C" w:rsidRDefault="00033D13" w:rsidP="005C74EF">
            <w:pPr>
              <w:numPr>
                <w:ilvl w:val="0"/>
                <w:numId w:val="12"/>
              </w:numPr>
              <w:ind w:left="351" w:hanging="351"/>
              <w:rPr>
                <w:rFonts w:ascii="Arial" w:hAnsi="Arial" w:cs="Arial"/>
                <w:color w:val="0A0A0A"/>
                <w:sz w:val="20"/>
                <w:szCs w:val="20"/>
              </w:rPr>
            </w:pPr>
            <w:r w:rsidRPr="00097E0C">
              <w:rPr>
                <w:rFonts w:ascii="Arial" w:hAnsi="Arial" w:cs="Arial"/>
                <w:color w:val="0A0A0A"/>
                <w:sz w:val="20"/>
                <w:szCs w:val="20"/>
              </w:rPr>
              <w:t>Wsparcie kształcenia ustawicznego skierowane do pracodawców zatrudniających cudzoziemców.</w:t>
            </w:r>
          </w:p>
        </w:tc>
      </w:tr>
      <w:tr w:rsidR="003260D3" w:rsidRPr="00097E0C" w:rsidTr="006E6560">
        <w:trPr>
          <w:trHeight w:val="557"/>
        </w:trPr>
        <w:tc>
          <w:tcPr>
            <w:tcW w:w="9812" w:type="dxa"/>
          </w:tcPr>
          <w:p w:rsidR="003260D3" w:rsidRPr="00097E0C" w:rsidRDefault="00033D13" w:rsidP="005C74EF">
            <w:pPr>
              <w:numPr>
                <w:ilvl w:val="0"/>
                <w:numId w:val="12"/>
              </w:numPr>
              <w:ind w:left="351" w:hanging="351"/>
              <w:rPr>
                <w:rStyle w:val="Pogrubienie"/>
                <w:rFonts w:ascii="Arial" w:hAnsi="Arial" w:cs="Arial"/>
                <w:b w:val="0"/>
                <w:bCs w:val="0"/>
                <w:color w:val="0A0A0A"/>
                <w:sz w:val="20"/>
                <w:szCs w:val="20"/>
              </w:rPr>
            </w:pPr>
            <w:r w:rsidRPr="00097E0C">
              <w:rPr>
                <w:rFonts w:ascii="Arial" w:hAnsi="Arial" w:cs="Arial"/>
                <w:color w:val="0A0A0A"/>
                <w:sz w:val="20"/>
                <w:szCs w:val="20"/>
              </w:rPr>
              <w:t>Wsparcie kształcenia ustawicznego w związku z zastosowaniem w firmach nowych procesów, technologii i narzędzi pracy.</w:t>
            </w:r>
          </w:p>
        </w:tc>
      </w:tr>
      <w:tr w:rsidR="003260D3" w:rsidRPr="00097E0C" w:rsidTr="001558C9">
        <w:tc>
          <w:tcPr>
            <w:tcW w:w="9812" w:type="dxa"/>
          </w:tcPr>
          <w:p w:rsidR="003260D3" w:rsidRPr="00097E0C" w:rsidRDefault="003260D3" w:rsidP="005C74EF">
            <w:pPr>
              <w:numPr>
                <w:ilvl w:val="0"/>
                <w:numId w:val="12"/>
              </w:numPr>
              <w:ind w:left="351" w:hanging="351"/>
              <w:rPr>
                <w:rFonts w:ascii="Arial" w:hAnsi="Arial" w:cs="Arial"/>
                <w:sz w:val="20"/>
                <w:szCs w:val="20"/>
              </w:rPr>
            </w:pPr>
            <w:r w:rsidRPr="00097E0C">
              <w:rPr>
                <w:rFonts w:ascii="Arial" w:hAnsi="Arial" w:cs="Arial"/>
                <w:color w:val="0A0A0A"/>
                <w:sz w:val="20"/>
                <w:szCs w:val="20"/>
              </w:rPr>
              <w:t>wsparcie kształcenia ustawicznego w zidentyfikowanych w danym powiecie lub województwie zawodach deficytowych</w:t>
            </w:r>
            <w:r w:rsidR="006E6560" w:rsidRPr="00097E0C">
              <w:rPr>
                <w:rFonts w:ascii="Arial" w:hAnsi="Arial" w:cs="Arial"/>
                <w:color w:val="0A0A0A"/>
                <w:sz w:val="20"/>
                <w:szCs w:val="20"/>
              </w:rPr>
              <w:t>.</w:t>
            </w:r>
          </w:p>
        </w:tc>
      </w:tr>
      <w:tr w:rsidR="003260D3" w:rsidRPr="00097E0C" w:rsidTr="001558C9">
        <w:tc>
          <w:tcPr>
            <w:tcW w:w="9812" w:type="dxa"/>
          </w:tcPr>
          <w:p w:rsidR="003260D3" w:rsidRPr="00097E0C" w:rsidRDefault="00033D13" w:rsidP="005C74EF">
            <w:pPr>
              <w:numPr>
                <w:ilvl w:val="0"/>
                <w:numId w:val="12"/>
              </w:numPr>
              <w:ind w:left="351" w:hanging="351"/>
              <w:rPr>
                <w:rFonts w:ascii="Arial" w:hAnsi="Arial" w:cs="Arial"/>
                <w:color w:val="0A0A0A"/>
                <w:sz w:val="20"/>
                <w:szCs w:val="20"/>
              </w:rPr>
            </w:pPr>
            <w:r w:rsidRPr="00097E0C">
              <w:rPr>
                <w:rFonts w:ascii="Arial" w:hAnsi="Arial" w:cs="Arial"/>
                <w:color w:val="0A0A0A"/>
                <w:sz w:val="20"/>
                <w:szCs w:val="20"/>
              </w:rPr>
              <w:t>Wsparcie kształcenia ustawicznego dla nowozatrudnionych osób (lub osób, którym zmieniono zakres obowiązków) powyżej 50 roku życia.</w:t>
            </w:r>
          </w:p>
        </w:tc>
      </w:tr>
      <w:tr w:rsidR="003260D3" w:rsidRPr="00097E0C" w:rsidTr="001558C9">
        <w:tc>
          <w:tcPr>
            <w:tcW w:w="9812" w:type="dxa"/>
          </w:tcPr>
          <w:p w:rsidR="003260D3" w:rsidRPr="00097E0C" w:rsidRDefault="00033D13" w:rsidP="005C74EF">
            <w:pPr>
              <w:numPr>
                <w:ilvl w:val="0"/>
                <w:numId w:val="12"/>
              </w:numPr>
              <w:ind w:left="351" w:hanging="351"/>
              <w:rPr>
                <w:rFonts w:ascii="Arial" w:hAnsi="Arial" w:cs="Arial"/>
                <w:color w:val="0A0A0A"/>
                <w:sz w:val="20"/>
                <w:szCs w:val="20"/>
              </w:rPr>
            </w:pPr>
            <w:r w:rsidRPr="00097E0C">
              <w:rPr>
                <w:rFonts w:ascii="Arial" w:hAnsi="Arial" w:cs="Arial"/>
                <w:color w:val="0A0A0A"/>
                <w:sz w:val="20"/>
                <w:szCs w:val="20"/>
              </w:rPr>
              <w:t>Wsparcie kształcenia ustawicznego osób powracających na rynek pracy po przerwie związanej ze sprawowaniem opieki nad dzieckiem oraz osób będących członkami rodzin wielodzietnych.</w:t>
            </w:r>
          </w:p>
        </w:tc>
      </w:tr>
      <w:tr w:rsidR="003260D3" w:rsidRPr="00097E0C" w:rsidTr="00296A19">
        <w:trPr>
          <w:trHeight w:val="652"/>
        </w:trPr>
        <w:tc>
          <w:tcPr>
            <w:tcW w:w="9812" w:type="dxa"/>
          </w:tcPr>
          <w:p w:rsidR="003260D3" w:rsidRPr="00097E0C" w:rsidRDefault="00033D13" w:rsidP="005C74EF">
            <w:pPr>
              <w:numPr>
                <w:ilvl w:val="0"/>
                <w:numId w:val="12"/>
              </w:numPr>
              <w:ind w:left="351" w:hanging="351"/>
              <w:rPr>
                <w:rFonts w:ascii="Arial" w:hAnsi="Arial" w:cs="Arial"/>
                <w:sz w:val="20"/>
                <w:szCs w:val="20"/>
              </w:rPr>
            </w:pPr>
            <w:r w:rsidRPr="00097E0C">
              <w:rPr>
                <w:rFonts w:ascii="Arial" w:hAnsi="Arial" w:cs="Arial"/>
                <w:sz w:val="20"/>
                <w:szCs w:val="20"/>
              </w:rPr>
              <w:t>Wsparcie kształcenia ustawicznego osób poniżej 30 roku życia w zakresie umiejętności cyfrowych oraz umiejętności związanych z branżą energetyczną i gospodarką odpadami.</w:t>
            </w:r>
          </w:p>
        </w:tc>
      </w:tr>
    </w:tbl>
    <w:p w:rsidR="0080364E" w:rsidRPr="00097E0C" w:rsidRDefault="0080364E" w:rsidP="006B4DB2">
      <w:pPr>
        <w:pStyle w:val="TableParagraph"/>
        <w:spacing w:line="222" w:lineRule="exact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296A19" w:rsidRPr="00097E0C" w:rsidRDefault="006836D8" w:rsidP="006B4DB2">
      <w:pPr>
        <w:pStyle w:val="TableParagraph"/>
        <w:spacing w:line="222" w:lineRule="exact"/>
        <w:jc w:val="both"/>
        <w:rPr>
          <w:rFonts w:ascii="Arial" w:hAnsi="Arial" w:cs="Arial"/>
          <w:iCs/>
          <w:sz w:val="20"/>
          <w:szCs w:val="20"/>
        </w:rPr>
      </w:pPr>
      <w:r w:rsidRPr="00097E0C">
        <w:rPr>
          <w:rFonts w:ascii="Arial" w:hAnsi="Arial" w:cs="Arial"/>
          <w:b/>
          <w:sz w:val="20"/>
          <w:szCs w:val="20"/>
        </w:rPr>
        <w:t>Warunki</w:t>
      </w:r>
      <w:r w:rsidR="00950B9F" w:rsidRPr="00097E0C">
        <w:rPr>
          <w:rFonts w:ascii="Arial" w:hAnsi="Arial" w:cs="Arial"/>
          <w:b/>
          <w:sz w:val="20"/>
          <w:szCs w:val="20"/>
        </w:rPr>
        <w:t xml:space="preserve"> spełnienia wymagań ujętych w ww. priorytet</w:t>
      </w:r>
      <w:r w:rsidRPr="00097E0C">
        <w:rPr>
          <w:rFonts w:ascii="Arial" w:hAnsi="Arial" w:cs="Arial"/>
          <w:b/>
          <w:sz w:val="20"/>
          <w:szCs w:val="20"/>
        </w:rPr>
        <w:t>ach zostały opisane szczegółowo w Objaśnieniach do p</w:t>
      </w:r>
      <w:r w:rsidR="006B4DB2" w:rsidRPr="00097E0C">
        <w:rPr>
          <w:rFonts w:ascii="Arial" w:hAnsi="Arial" w:cs="Arial"/>
          <w:b/>
          <w:sz w:val="20"/>
          <w:szCs w:val="20"/>
        </w:rPr>
        <w:t>riorytetów</w:t>
      </w:r>
      <w:r w:rsidR="006A716C" w:rsidRPr="00097E0C">
        <w:rPr>
          <w:rFonts w:ascii="Arial" w:hAnsi="Arial" w:cs="Arial"/>
          <w:b/>
          <w:sz w:val="20"/>
          <w:szCs w:val="20"/>
        </w:rPr>
        <w:t xml:space="preserve"> wydatkowania środków KFS</w:t>
      </w:r>
      <w:r w:rsidR="006B4DB2" w:rsidRPr="00097E0C">
        <w:rPr>
          <w:rFonts w:ascii="Arial" w:hAnsi="Arial" w:cs="Arial"/>
          <w:b/>
          <w:sz w:val="20"/>
          <w:szCs w:val="20"/>
        </w:rPr>
        <w:t xml:space="preserve"> </w:t>
      </w:r>
      <w:r w:rsidR="006A716C" w:rsidRPr="00097E0C">
        <w:rPr>
          <w:rFonts w:ascii="Arial" w:hAnsi="Arial" w:cs="Arial"/>
          <w:b/>
          <w:sz w:val="20"/>
          <w:szCs w:val="20"/>
        </w:rPr>
        <w:t>Mi</w:t>
      </w:r>
      <w:r w:rsidR="006B4DB2" w:rsidRPr="00097E0C">
        <w:rPr>
          <w:rFonts w:ascii="Arial" w:hAnsi="Arial" w:cs="Arial"/>
          <w:b/>
          <w:sz w:val="20"/>
          <w:szCs w:val="20"/>
        </w:rPr>
        <w:t>nistra</w:t>
      </w:r>
      <w:r w:rsidRPr="00097E0C">
        <w:rPr>
          <w:rFonts w:ascii="Arial" w:hAnsi="Arial" w:cs="Arial"/>
          <w:b/>
          <w:sz w:val="20"/>
          <w:szCs w:val="20"/>
        </w:rPr>
        <w:t xml:space="preserve"> właściwego</w:t>
      </w:r>
      <w:r w:rsidR="001E515B">
        <w:rPr>
          <w:rFonts w:ascii="Arial" w:hAnsi="Arial" w:cs="Arial"/>
          <w:b/>
          <w:sz w:val="20"/>
          <w:szCs w:val="20"/>
        </w:rPr>
        <w:t xml:space="preserve"> ds. p</w:t>
      </w:r>
      <w:r w:rsidR="006B4DB2" w:rsidRPr="00097E0C">
        <w:rPr>
          <w:rFonts w:ascii="Arial" w:hAnsi="Arial" w:cs="Arial"/>
          <w:b/>
          <w:sz w:val="20"/>
          <w:szCs w:val="20"/>
        </w:rPr>
        <w:t>racy</w:t>
      </w:r>
      <w:r w:rsidR="00FD6C5E" w:rsidRPr="00097E0C">
        <w:rPr>
          <w:rFonts w:ascii="Arial" w:hAnsi="Arial" w:cs="Arial"/>
          <w:b/>
          <w:sz w:val="20"/>
          <w:szCs w:val="20"/>
        </w:rPr>
        <w:t>,</w:t>
      </w:r>
      <w:r w:rsidR="006B4DB2" w:rsidRPr="00097E0C">
        <w:rPr>
          <w:rFonts w:ascii="Arial" w:hAnsi="Arial" w:cs="Arial"/>
          <w:b/>
          <w:sz w:val="20"/>
          <w:szCs w:val="20"/>
        </w:rPr>
        <w:t xml:space="preserve"> zamieszc</w:t>
      </w:r>
      <w:r w:rsidRPr="00097E0C">
        <w:rPr>
          <w:rFonts w:ascii="Arial" w:hAnsi="Arial" w:cs="Arial"/>
          <w:b/>
          <w:sz w:val="20"/>
          <w:szCs w:val="20"/>
        </w:rPr>
        <w:t>zonych na stronie internetowej u</w:t>
      </w:r>
      <w:r w:rsidR="006B4DB2" w:rsidRPr="00097E0C">
        <w:rPr>
          <w:rFonts w:ascii="Arial" w:hAnsi="Arial" w:cs="Arial"/>
          <w:b/>
          <w:sz w:val="20"/>
          <w:szCs w:val="20"/>
        </w:rPr>
        <w:t>rzędu w zakładce Krajowy Fundusz Szkoleniowy</w:t>
      </w:r>
      <w:r w:rsidR="006B4DB2" w:rsidRPr="00097E0C">
        <w:rPr>
          <w:rFonts w:ascii="Arial" w:hAnsi="Arial" w:cs="Arial"/>
          <w:sz w:val="20"/>
          <w:szCs w:val="20"/>
        </w:rPr>
        <w:t>.</w:t>
      </w:r>
    </w:p>
    <w:p w:rsidR="002C4539" w:rsidRPr="00097E0C" w:rsidRDefault="002C4539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7A048A" w:rsidRPr="00097E0C" w:rsidRDefault="00850BA4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9</w:t>
      </w:r>
      <w:r w:rsidR="00950B9F" w:rsidRPr="00097E0C">
        <w:rPr>
          <w:rFonts w:ascii="Arial" w:hAnsi="Arial" w:cs="Arial"/>
          <w:lang w:val="pl-PL"/>
        </w:rPr>
        <w:t xml:space="preserve">   </w:t>
      </w:r>
      <w:r w:rsidR="004235DD" w:rsidRPr="00097E0C">
        <w:rPr>
          <w:rFonts w:ascii="Arial" w:hAnsi="Arial" w:cs="Arial"/>
          <w:b/>
          <w:lang w:val="pl-PL"/>
        </w:rPr>
        <w:t>Nazwa</w:t>
      </w:r>
      <w:r w:rsidR="00950B9F" w:rsidRPr="00097E0C">
        <w:rPr>
          <w:rFonts w:ascii="Arial" w:hAnsi="Arial" w:cs="Arial"/>
          <w:b/>
          <w:lang w:val="pl-PL"/>
        </w:rPr>
        <w:t xml:space="preserve"> zawodu</w:t>
      </w:r>
      <w:r w:rsidR="00950B9F" w:rsidRPr="00097E0C">
        <w:rPr>
          <w:rFonts w:ascii="Arial" w:hAnsi="Arial" w:cs="Arial"/>
          <w:lang w:val="pl-PL"/>
        </w:rPr>
        <w:t xml:space="preserve"> zgodn</w:t>
      </w:r>
      <w:r w:rsidR="004235DD" w:rsidRPr="00097E0C">
        <w:rPr>
          <w:rFonts w:ascii="Arial" w:hAnsi="Arial" w:cs="Arial"/>
          <w:lang w:val="pl-PL"/>
        </w:rPr>
        <w:t xml:space="preserve">ie </w:t>
      </w:r>
      <w:r w:rsidR="00950B9F" w:rsidRPr="00097E0C">
        <w:rPr>
          <w:rFonts w:ascii="Arial" w:hAnsi="Arial" w:cs="Arial"/>
          <w:lang w:val="pl-PL"/>
        </w:rPr>
        <w:t>z</w:t>
      </w:r>
      <w:r w:rsidR="004235DD" w:rsidRPr="00097E0C">
        <w:rPr>
          <w:rFonts w:ascii="Arial" w:hAnsi="Arial" w:cs="Arial"/>
          <w:lang w:val="pl-PL"/>
        </w:rPr>
        <w:t xml:space="preserve"> aktualnym barometrem zawodów</w:t>
      </w:r>
      <w:r w:rsidR="00C92F44" w:rsidRPr="00097E0C">
        <w:rPr>
          <w:rFonts w:ascii="Arial" w:hAnsi="Arial" w:cs="Arial"/>
          <w:lang w:val="pl-PL"/>
        </w:rPr>
        <w:t xml:space="preserve"> powiatu olkuskiego lub województwa małopolskiego. </w:t>
      </w:r>
    </w:p>
    <w:p w:rsidR="007A048A" w:rsidRPr="00097E0C" w:rsidRDefault="007A048A" w:rsidP="007A048A">
      <w:pPr>
        <w:rPr>
          <w:rFonts w:cs="Tahoma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 xml:space="preserve">Pracodawca mający siedzibę na terenie powiatu olkuskiego a wnioskujący o dofinansowanie kształcenia ustawicznego pracowników zatrudnionych na terenie innego powiatu lub województwa niż siedziba Powiatowego Urzędu Pracy w Olkuszu, powinien wykazać, że zawód jest deficytowy dla miejsca wykonywania pracy. Wówczas </w:t>
      </w:r>
      <w:r w:rsidR="000E2E83" w:rsidRPr="00097E0C">
        <w:rPr>
          <w:rFonts w:ascii="Arial" w:hAnsi="Arial" w:cs="Arial"/>
          <w:sz w:val="20"/>
          <w:szCs w:val="20"/>
        </w:rPr>
        <w:t>uwzględniany będzie b</w:t>
      </w:r>
      <w:r w:rsidRPr="00097E0C">
        <w:rPr>
          <w:rFonts w:ascii="Arial" w:hAnsi="Arial" w:cs="Arial"/>
          <w:sz w:val="20"/>
          <w:szCs w:val="20"/>
        </w:rPr>
        <w:t>arometr zawodów na 2023 rok z powiatu lub województwa gdzie wykonywana jest praca.</w:t>
      </w:r>
      <w:r w:rsidRPr="00097E0C">
        <w:rPr>
          <w:rFonts w:cs="Tahoma"/>
          <w:sz w:val="20"/>
          <w:szCs w:val="20"/>
        </w:rPr>
        <w:br/>
      </w:r>
    </w:p>
    <w:p w:rsidR="00B471B6" w:rsidRPr="00097E0C" w:rsidRDefault="00B471B6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950B9F" w:rsidRPr="00097E0C" w:rsidRDefault="00950B9F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1</w:t>
      </w:r>
      <w:r w:rsidR="00850BA4" w:rsidRPr="00097E0C">
        <w:rPr>
          <w:rFonts w:ascii="Arial" w:hAnsi="Arial" w:cs="Arial"/>
          <w:vertAlign w:val="superscript"/>
          <w:lang w:val="pl-PL"/>
        </w:rPr>
        <w:t>0</w:t>
      </w:r>
      <w:r w:rsidR="005C74EF"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bCs/>
          <w:lang w:val="pl-PL"/>
        </w:rPr>
        <w:t>W cenę kształcenia ustawicznego</w:t>
      </w:r>
      <w:r w:rsidRPr="00097E0C">
        <w:rPr>
          <w:rFonts w:ascii="Arial" w:hAnsi="Arial" w:cs="Arial"/>
          <w:bCs/>
          <w:lang w:val="pl-PL"/>
        </w:rPr>
        <w:t xml:space="preserve"> nie należy wliczać kosztów związanych z przejazdem, zakwaterowaniem i wyżywieniem uczestników kształcenia, jak i i</w:t>
      </w:r>
      <w:r w:rsidRPr="00097E0C">
        <w:rPr>
          <w:rFonts w:ascii="Arial" w:hAnsi="Arial" w:cs="Arial"/>
          <w:lang w:val="pl-PL"/>
        </w:rPr>
        <w:t xml:space="preserve">nnych dodatkowych kosztów, które nie spełniają definicji kształcenia ustawicznego. </w:t>
      </w:r>
      <w:r w:rsidR="00D42A26" w:rsidRP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Przy ustalaniu wysokości dofinansowania kształcenia ustawicznego ze środków KFS istotna jest kwestia stawki VAT. W przypadku finansowania ze środków publicznych poniżej 70%, świadczone usługi kształcenia zawodowego lub przekwalifikowania zawodowego nie będą objęte zwolnieniem od podatku.</w:t>
      </w: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4B2335" w:rsidRDefault="004B2335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80364E" w:rsidRDefault="0080364E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409"/>
        <w:gridCol w:w="4960"/>
        <w:gridCol w:w="898"/>
      </w:tblGrid>
      <w:tr w:rsidR="00320273" w:rsidRPr="00320273" w:rsidTr="007066DD">
        <w:trPr>
          <w:cantSplit/>
          <w:trHeight w:val="567"/>
          <w:jc w:val="center"/>
        </w:trPr>
        <w:tc>
          <w:tcPr>
            <w:tcW w:w="103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20273" w:rsidRPr="00592A1E" w:rsidRDefault="00320273" w:rsidP="0032027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592A1E">
              <w:rPr>
                <w:rFonts w:ascii="Arial" w:hAnsi="Arial" w:cs="Arial"/>
                <w:b/>
              </w:rPr>
              <w:lastRenderedPageBreak/>
              <w:t>CZĘŚĆ I</w:t>
            </w:r>
            <w:r>
              <w:rPr>
                <w:rFonts w:ascii="Arial" w:hAnsi="Arial" w:cs="Arial"/>
                <w:b/>
              </w:rPr>
              <w:t>X</w:t>
            </w:r>
            <w:r w:rsidRPr="00592A1E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WYPEŁNIA POWIATOWY URZĄD PRACY</w:t>
            </w:r>
          </w:p>
        </w:tc>
      </w:tr>
      <w:tr w:rsidR="00320273" w:rsidRPr="00320273" w:rsidTr="00320273">
        <w:trPr>
          <w:cantSplit/>
          <w:trHeight w:val="184"/>
          <w:jc w:val="center"/>
        </w:trPr>
        <w:tc>
          <w:tcPr>
            <w:tcW w:w="10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0273">
              <w:rPr>
                <w:rFonts w:ascii="Arial" w:hAnsi="Arial" w:cs="Arial"/>
                <w:b/>
                <w:sz w:val="22"/>
                <w:szCs w:val="22"/>
              </w:rPr>
              <w:t>1. ROZPATRZENIE WNIOSKU</w:t>
            </w:r>
          </w:p>
        </w:tc>
      </w:tr>
      <w:tr w:rsidR="00320273" w:rsidRPr="00320273" w:rsidTr="00FD6C5E">
        <w:trPr>
          <w:cantSplit/>
          <w:trHeight w:val="567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273" w:rsidRPr="00FD6C5E" w:rsidRDefault="00320273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:rsidR="00320273" w:rsidRPr="00FD6C5E" w:rsidRDefault="00320273" w:rsidP="00320273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1.1 </w:t>
            </w:r>
            <w:r w:rsidR="00C63363" w:rsidRPr="00FD6C5E">
              <w:rPr>
                <w:rFonts w:ascii="Arial" w:hAnsi="Arial" w:cs="Arial"/>
              </w:rPr>
              <w:t>Z</w:t>
            </w:r>
            <w:r w:rsidRPr="00FD6C5E">
              <w:rPr>
                <w:rFonts w:ascii="Arial" w:hAnsi="Arial" w:cs="Arial"/>
              </w:rPr>
              <w:t xml:space="preserve"> jakiego </w:t>
            </w:r>
            <w:r w:rsidRPr="00FD6C5E">
              <w:rPr>
                <w:rFonts w:ascii="Arial" w:hAnsi="Arial" w:cs="Arial"/>
              </w:rPr>
              <w:br/>
              <w:t xml:space="preserve">priorytetu aplikuje Wnioskodawca? </w:t>
            </w:r>
          </w:p>
          <w:p w:rsidR="00320273" w:rsidRPr="00FD6C5E" w:rsidRDefault="00320273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:rsidR="00320273" w:rsidRPr="00FD6C5E" w:rsidRDefault="00320273" w:rsidP="00320273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320273" w:rsidRPr="00045F96" w:rsidRDefault="00320273" w:rsidP="00FD6C5E">
            <w:pPr>
              <w:pStyle w:val="TableParagraph"/>
              <w:rPr>
                <w:rFonts w:ascii="Arial" w:hAnsi="Arial" w:cs="Arial"/>
              </w:rPr>
            </w:pPr>
            <w:r w:rsidRPr="00045F96">
              <w:rPr>
                <w:rFonts w:ascii="Arial" w:hAnsi="Arial" w:cs="Arial"/>
                <w:b/>
              </w:rPr>
              <w:t>Priorytet 1:</w:t>
            </w:r>
            <w:r w:rsidRPr="00045F96">
              <w:rPr>
                <w:rFonts w:ascii="Arial" w:hAnsi="Arial" w:cs="Arial"/>
              </w:rPr>
              <w:t xml:space="preserve"> Wsparcie kształcenia ustawicznego skierowane do pracodawców zatrudniających cudzoziemców.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0273" w:rsidRPr="00320273" w:rsidTr="00FD6C5E">
        <w:trPr>
          <w:cantSplit/>
          <w:trHeight w:val="56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273" w:rsidRPr="00FD6C5E" w:rsidRDefault="00320273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320273" w:rsidRPr="00045F96" w:rsidRDefault="00320273" w:rsidP="00FD6C5E">
            <w:pPr>
              <w:pStyle w:val="TableParagraph"/>
              <w:rPr>
                <w:rFonts w:ascii="Arial" w:hAnsi="Arial" w:cs="Arial"/>
              </w:rPr>
            </w:pPr>
            <w:r w:rsidRPr="00045F96">
              <w:rPr>
                <w:rFonts w:ascii="Arial" w:hAnsi="Arial" w:cs="Arial"/>
                <w:b/>
              </w:rPr>
              <w:t>Priorytet 2:</w:t>
            </w:r>
            <w:r w:rsidRPr="00045F96">
              <w:rPr>
                <w:rFonts w:ascii="Arial" w:hAnsi="Arial" w:cs="Arial"/>
              </w:rPr>
              <w:t xml:space="preserve"> Wsparcie kształcenia ustawicznego w związku z zastosowaniem w firmach nowych procesów, technologii i narzędzi pracy.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0273" w:rsidRPr="00320273" w:rsidTr="00FD6C5E">
        <w:trPr>
          <w:cantSplit/>
          <w:trHeight w:val="68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273" w:rsidRPr="00FD6C5E" w:rsidRDefault="00320273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320273" w:rsidRPr="00045F96" w:rsidRDefault="00320273" w:rsidP="00FD6C5E">
            <w:pPr>
              <w:pStyle w:val="TableParagraph"/>
              <w:rPr>
                <w:rFonts w:ascii="Arial" w:hAnsi="Arial" w:cs="Arial"/>
                <w:b/>
              </w:rPr>
            </w:pPr>
            <w:r w:rsidRPr="00045F96">
              <w:rPr>
                <w:rFonts w:ascii="Arial" w:hAnsi="Arial" w:cs="Arial"/>
                <w:b/>
              </w:rPr>
              <w:t xml:space="preserve">Priorytet 3: </w:t>
            </w:r>
            <w:r w:rsidRPr="00045F96">
              <w:rPr>
                <w:rFonts w:ascii="Arial" w:hAnsi="Arial" w:cs="Arial"/>
              </w:rPr>
              <w:t>Wsparcie kształcenia ustawicznego w zidentyfikowanych w danym powiecie lub województwie zawodach deficytowych.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0273" w:rsidRPr="00320273" w:rsidTr="00FD6C5E">
        <w:trPr>
          <w:cantSplit/>
          <w:trHeight w:val="73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273" w:rsidRPr="00FD6C5E" w:rsidRDefault="00320273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320273" w:rsidRPr="00045F96" w:rsidRDefault="00320273" w:rsidP="00FD6C5E">
            <w:pPr>
              <w:pStyle w:val="TableParagraph"/>
              <w:rPr>
                <w:rFonts w:ascii="Arial" w:hAnsi="Arial" w:cs="Arial"/>
                <w:b/>
              </w:rPr>
            </w:pPr>
            <w:r w:rsidRPr="00045F96">
              <w:rPr>
                <w:rFonts w:ascii="Arial" w:hAnsi="Arial" w:cs="Arial"/>
                <w:b/>
              </w:rPr>
              <w:t>Priorytet 4:</w:t>
            </w:r>
            <w:r w:rsidRPr="00045F96">
              <w:rPr>
                <w:rFonts w:ascii="Arial" w:hAnsi="Arial" w:cs="Arial"/>
              </w:rPr>
              <w:t xml:space="preserve"> Wsparcie kształcenia ustawicznego dla nowozatrudnionych osób (lub osób, którym zmieniono zakres obowiązków) powyżej 50 roku życia.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0273" w:rsidRPr="00320273" w:rsidTr="00FD6C5E">
        <w:trPr>
          <w:cantSplit/>
          <w:trHeight w:val="90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273" w:rsidRPr="00FD6C5E" w:rsidRDefault="00320273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320273" w:rsidRPr="00045F96" w:rsidRDefault="00320273" w:rsidP="00FD6C5E">
            <w:pPr>
              <w:pStyle w:val="TableParagraph"/>
              <w:rPr>
                <w:rFonts w:ascii="Arial" w:hAnsi="Arial" w:cs="Arial"/>
                <w:b/>
              </w:rPr>
            </w:pPr>
            <w:r w:rsidRPr="00045F96">
              <w:rPr>
                <w:rFonts w:ascii="Arial" w:hAnsi="Arial" w:cs="Arial"/>
                <w:b/>
              </w:rPr>
              <w:t xml:space="preserve">Priorytet 5: </w:t>
            </w:r>
            <w:r w:rsidR="00176874" w:rsidRPr="00045F96">
              <w:rPr>
                <w:rFonts w:ascii="Arial" w:hAnsi="Arial" w:cs="Arial"/>
              </w:rPr>
              <w:t>Wsparcie kształcenia ustawicznego osób powracających na rynek pracy po przerwie związanej ze sprawowaniem opieki nad dzieckiem oraz osób będących członkami rodzin wielodzietnych.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0273" w:rsidRPr="00320273" w:rsidTr="00FD6C5E">
        <w:trPr>
          <w:cantSplit/>
          <w:trHeight w:val="90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273" w:rsidRPr="00FD6C5E" w:rsidRDefault="00320273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320273" w:rsidRPr="00045F96" w:rsidRDefault="00320273" w:rsidP="00FD6C5E">
            <w:pPr>
              <w:pStyle w:val="TableParagraph"/>
              <w:rPr>
                <w:rFonts w:ascii="Arial" w:hAnsi="Arial" w:cs="Arial"/>
              </w:rPr>
            </w:pPr>
            <w:r w:rsidRPr="00045F96">
              <w:rPr>
                <w:rFonts w:ascii="Arial" w:hAnsi="Arial" w:cs="Arial"/>
                <w:b/>
              </w:rPr>
              <w:t>Priorytet 6:</w:t>
            </w:r>
            <w:r w:rsidRPr="00045F96">
              <w:rPr>
                <w:rFonts w:ascii="Arial" w:hAnsi="Arial" w:cs="Arial"/>
              </w:rPr>
              <w:t xml:space="preserve"> </w:t>
            </w:r>
            <w:r w:rsidR="00176874" w:rsidRPr="00045F96">
              <w:rPr>
                <w:rFonts w:ascii="Arial" w:hAnsi="Arial" w:cs="Arial"/>
              </w:rPr>
              <w:t>Wsparcie kształcenia ustawicznego osób poniżej 30 roku życia w zakresie umiejętności cyfrowych oraz umiejętności związanych z branżą energetyczną i gospodarką odpadami.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0273" w:rsidRPr="00320273" w:rsidTr="0080364E">
        <w:trPr>
          <w:cantSplit/>
          <w:trHeight w:val="1134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73" w:rsidRPr="00FD6C5E" w:rsidRDefault="00320273" w:rsidP="009B0E08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</w:t>
            </w:r>
            <w:r w:rsidR="009B0E08" w:rsidRPr="00FD6C5E">
              <w:rPr>
                <w:rFonts w:ascii="Arial" w:hAnsi="Arial" w:cs="Arial"/>
              </w:rPr>
              <w:t>2</w:t>
            </w:r>
            <w:r w:rsidRPr="00FD6C5E">
              <w:rPr>
                <w:rFonts w:ascii="Arial" w:hAnsi="Arial" w:cs="Arial"/>
              </w:rPr>
              <w:t xml:space="preserve"> Rozpatrzony pozytywnie w całości/ częściowo /data, podpis/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0273" w:rsidRPr="00320273" w:rsidTr="0080364E">
        <w:trPr>
          <w:cantSplit/>
          <w:trHeight w:val="39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73" w:rsidRPr="00FD6C5E" w:rsidRDefault="00320273" w:rsidP="009B0E08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</w:t>
            </w:r>
            <w:r w:rsidR="009B0E08" w:rsidRPr="00FD6C5E">
              <w:rPr>
                <w:rFonts w:ascii="Arial" w:hAnsi="Arial" w:cs="Arial"/>
              </w:rPr>
              <w:t>3</w:t>
            </w:r>
            <w:r w:rsidRPr="00FD6C5E">
              <w:rPr>
                <w:rFonts w:ascii="Arial" w:hAnsi="Arial" w:cs="Arial"/>
              </w:rPr>
              <w:t xml:space="preserve"> Rozpatrzony negatywnie /data, podpis, uzasadnienie odrzucenia wniosku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76874" w:rsidRPr="00320273" w:rsidTr="0080364E">
        <w:trPr>
          <w:cantSplit/>
          <w:trHeight w:val="840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874" w:rsidRPr="00FD6C5E" w:rsidRDefault="00176874" w:rsidP="009B0E08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</w:t>
            </w:r>
            <w:r w:rsidR="009B0E08" w:rsidRPr="00FD6C5E">
              <w:rPr>
                <w:rFonts w:ascii="Arial" w:hAnsi="Arial" w:cs="Arial"/>
              </w:rPr>
              <w:t>4</w:t>
            </w:r>
            <w:r w:rsidRPr="00FD6C5E">
              <w:rPr>
                <w:rFonts w:ascii="Arial" w:hAnsi="Arial" w:cs="Arial"/>
              </w:rPr>
              <w:t xml:space="preserve"> Decyzja Dyrektora powiatowego  urzędu pracy lub osoby upoważnionej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DD" w:rsidRPr="00FD6C5E" w:rsidRDefault="00176874" w:rsidP="00176874">
            <w:pPr>
              <w:pStyle w:val="Tekstprzypisudolnego"/>
              <w:ind w:left="0" w:firstLine="25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Przyznano środki na kształcenie ustawiczne </w:t>
            </w:r>
          </w:p>
          <w:p w:rsidR="00176874" w:rsidRPr="00FD6C5E" w:rsidRDefault="00176874" w:rsidP="00176874">
            <w:pPr>
              <w:pStyle w:val="Tekstprzypisudolnego"/>
              <w:ind w:left="0" w:firstLine="25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z KFS dla Pracodawcy </w:t>
            </w:r>
          </w:p>
          <w:p w:rsidR="00176874" w:rsidRPr="00FD6C5E" w:rsidRDefault="00176874" w:rsidP="00176874">
            <w:pPr>
              <w:pStyle w:val="Tekstprzypisudolnego"/>
              <w:rPr>
                <w:rFonts w:ascii="Arial" w:hAnsi="Arial" w:cs="Arial"/>
                <w:iCs/>
              </w:rPr>
            </w:pPr>
          </w:p>
          <w:p w:rsidR="00176874" w:rsidRPr="00FD6C5E" w:rsidRDefault="00176874" w:rsidP="00176874">
            <w:pPr>
              <w:pStyle w:val="Tekstprzypisudolnego"/>
              <w:rPr>
                <w:rFonts w:ascii="Arial" w:hAnsi="Arial" w:cs="Arial"/>
                <w:iCs/>
              </w:rPr>
            </w:pP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74" w:rsidRPr="00320273" w:rsidRDefault="00176874" w:rsidP="00176874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6874" w:rsidRPr="00320273" w:rsidTr="0080364E">
        <w:trPr>
          <w:cantSplit/>
          <w:trHeight w:val="47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874" w:rsidRPr="00320273" w:rsidRDefault="00176874" w:rsidP="00320273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74" w:rsidRPr="00FD6C5E" w:rsidRDefault="00176874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w wysokości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74" w:rsidRPr="00320273" w:rsidRDefault="00176874" w:rsidP="00320273">
            <w:pPr>
              <w:pStyle w:val="Tekstprzypisudolneg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6874" w:rsidRPr="00320273" w:rsidTr="0080364E">
        <w:trPr>
          <w:cantSplit/>
          <w:trHeight w:val="472"/>
          <w:jc w:val="center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74" w:rsidRPr="00320273" w:rsidRDefault="00176874" w:rsidP="00320273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74" w:rsidRPr="00FD6C5E" w:rsidRDefault="00176874" w:rsidP="00320273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słownie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74" w:rsidRPr="00320273" w:rsidRDefault="00176874" w:rsidP="00320273">
            <w:pPr>
              <w:pStyle w:val="Tekstprzypisudolneg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96A19" w:rsidRDefault="00296A19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16510</wp:posOffset>
                </wp:positionV>
                <wp:extent cx="2247900" cy="10668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0668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AB636" id="Prostokąt 2" o:spid="_x0000_s1026" style="position:absolute;margin-left:288.2pt;margin-top:1.3pt;width:177pt;height:84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" fillcolor="white [3201]" strokecolor="black [3213]"/>
            </w:pict>
          </mc:Fallback>
        </mc:AlternateContent>
      </w: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767DC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767DC8" w:rsidRDefault="00767DC8" w:rsidP="00767DC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176874" w:rsidRPr="007D78F9" w:rsidRDefault="00176874" w:rsidP="00176874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59" type="#_x0000_t75" style="width:110.25pt;height:18pt" o:ole="">
            <v:imagedata r:id="rId120" o:title=""/>
          </v:shape>
          <w:control r:id="rId311" w:name="TextBox431121" w:shapeid="_x0000_i185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61" type="#_x0000_t75" style="width:18.75pt;height:18pt" o:ole="">
            <v:imagedata r:id="rId43" o:title=""/>
          </v:shape>
          <w:control r:id="rId312" w:name="TextBox43" w:shapeid="_x0000_i1861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63" type="#_x0000_t75" style="width:21.75pt;height:18pt" o:ole="">
            <v:imagedata r:id="rId91" o:title=""/>
          </v:shape>
          <w:control r:id="rId313" w:name="TextBox411" w:shapeid="_x0000_i1863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65" type="#_x0000_t75" style="width:38.25pt;height:18pt" o:ole="">
            <v:imagedata r:id="rId94" o:title=""/>
          </v:shape>
          <w:control r:id="rId314" w:name="TextBox423" w:shapeid="_x0000_i1865"/>
        </w:object>
      </w:r>
      <w:r w:rsidR="004235DD">
        <w:rPr>
          <w:rFonts w:ascii="Arial" w:hAnsi="Arial" w:cs="Arial"/>
          <w:color w:val="000000"/>
          <w:sz w:val="16"/>
          <w:szCs w:val="16"/>
        </w:rPr>
        <w:t xml:space="preserve"> r.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176874" w:rsidRPr="007D78F9" w:rsidRDefault="00176874" w:rsidP="00176874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miejscowość</w:t>
      </w:r>
      <w:r w:rsidR="007235AA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67DC8" w:rsidRPr="00767DC8">
        <w:rPr>
          <w:rFonts w:ascii="Arial" w:hAnsi="Arial" w:cs="Arial"/>
          <w:color w:val="000000"/>
          <w:sz w:val="16"/>
          <w:szCs w:val="16"/>
        </w:rPr>
        <w:t>Pieczęć i podpis D</w:t>
      </w:r>
      <w:r w:rsidR="007235AA">
        <w:rPr>
          <w:rFonts w:ascii="Arial" w:hAnsi="Arial" w:cs="Arial"/>
          <w:color w:val="000000"/>
          <w:sz w:val="16"/>
          <w:szCs w:val="16"/>
        </w:rPr>
        <w:t>yrektora lub osoby 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 w:rsidR="004235DD"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176874" w:rsidRPr="007D78F9" w:rsidSect="00F20046">
      <w:endnotePr>
        <w:numFmt w:val="decimal"/>
      </w:endnotePr>
      <w:pgSz w:w="11906" w:h="16838"/>
      <w:pgMar w:top="765" w:right="1134" w:bottom="851" w:left="851" w:header="709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4D8" w:rsidRDefault="00BD54D8">
      <w:r>
        <w:separator/>
      </w:r>
    </w:p>
  </w:endnote>
  <w:endnote w:type="continuationSeparator" w:id="0">
    <w:p w:rsidR="00BD54D8" w:rsidRDefault="00BD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4D8" w:rsidRDefault="00BD54D8">
      <w:r>
        <w:separator/>
      </w:r>
    </w:p>
  </w:footnote>
  <w:footnote w:type="continuationSeparator" w:id="0">
    <w:p w:rsidR="00BD54D8" w:rsidRDefault="00BD5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040046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Arial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32EC33A"/>
    <w:name w:val="WW8Num3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color w:val="FF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AD45F70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18"/>
        <w:szCs w:val="1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NewRomanPSMT" w:hAnsi="Verdana" w:cs="Verdana"/>
        <w:b/>
        <w:bCs/>
        <w:i/>
        <w:iCs/>
        <w:color w:val="0070C0"/>
        <w:spacing w:val="-10"/>
        <w:kern w:val="1"/>
        <w:sz w:val="18"/>
        <w:szCs w:val="18"/>
        <w:lang w:eastAsia="pl-PL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843EA1"/>
    <w:multiLevelType w:val="hybridMultilevel"/>
    <w:tmpl w:val="52002CF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C0722"/>
    <w:multiLevelType w:val="hybridMultilevel"/>
    <w:tmpl w:val="94865498"/>
    <w:lvl w:ilvl="0" w:tplc="B11E81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021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4151417"/>
    <w:multiLevelType w:val="hybridMultilevel"/>
    <w:tmpl w:val="C01EC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D5C05"/>
    <w:multiLevelType w:val="hybridMultilevel"/>
    <w:tmpl w:val="7A0A6B56"/>
    <w:lvl w:ilvl="0" w:tplc="5B52C6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331DA1"/>
    <w:multiLevelType w:val="hybridMultilevel"/>
    <w:tmpl w:val="B1D85A8C"/>
    <w:lvl w:ilvl="0" w:tplc="E97E13F2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80CD8"/>
    <w:multiLevelType w:val="hybridMultilevel"/>
    <w:tmpl w:val="AC40BCE6"/>
    <w:lvl w:ilvl="0" w:tplc="DCDED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58D"/>
    <w:multiLevelType w:val="hybridMultilevel"/>
    <w:tmpl w:val="68F6216E"/>
    <w:lvl w:ilvl="0" w:tplc="D0EED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16339"/>
    <w:multiLevelType w:val="hybridMultilevel"/>
    <w:tmpl w:val="45122DB8"/>
    <w:lvl w:ilvl="0" w:tplc="76FAD4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81AD2"/>
    <w:multiLevelType w:val="hybridMultilevel"/>
    <w:tmpl w:val="B808AFE4"/>
    <w:lvl w:ilvl="0" w:tplc="F6F8412C">
      <w:numFmt w:val="bullet"/>
      <w:lvlText w:val="•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25AEB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3385D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658B5"/>
    <w:multiLevelType w:val="multilevel"/>
    <w:tmpl w:val="406A9F80"/>
    <w:name w:val="WW8Num3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1350F"/>
    <w:multiLevelType w:val="hybridMultilevel"/>
    <w:tmpl w:val="7506DACE"/>
    <w:lvl w:ilvl="0" w:tplc="F04083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90399"/>
    <w:multiLevelType w:val="hybridMultilevel"/>
    <w:tmpl w:val="0324E9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E0BB4"/>
    <w:multiLevelType w:val="hybridMultilevel"/>
    <w:tmpl w:val="40D24E08"/>
    <w:lvl w:ilvl="0" w:tplc="C76C2B3A">
      <w:start w:val="4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13571"/>
    <w:multiLevelType w:val="hybridMultilevel"/>
    <w:tmpl w:val="EB641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C7841"/>
    <w:multiLevelType w:val="hybridMultilevel"/>
    <w:tmpl w:val="0C32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064E9"/>
    <w:multiLevelType w:val="hybridMultilevel"/>
    <w:tmpl w:val="F842A600"/>
    <w:lvl w:ilvl="0" w:tplc="DEBEC89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87F51"/>
    <w:multiLevelType w:val="hybridMultilevel"/>
    <w:tmpl w:val="A0A4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A0879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19472D"/>
    <w:multiLevelType w:val="hybridMultilevel"/>
    <w:tmpl w:val="AD44B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6"/>
  </w:num>
  <w:num w:numId="4">
    <w:abstractNumId w:val="20"/>
  </w:num>
  <w:num w:numId="5">
    <w:abstractNumId w:val="13"/>
  </w:num>
  <w:num w:numId="6">
    <w:abstractNumId w:val="27"/>
  </w:num>
  <w:num w:numId="7">
    <w:abstractNumId w:val="21"/>
  </w:num>
  <w:num w:numId="8">
    <w:abstractNumId w:val="15"/>
  </w:num>
  <w:num w:numId="9">
    <w:abstractNumId w:val="14"/>
  </w:num>
  <w:num w:numId="10">
    <w:abstractNumId w:val="12"/>
  </w:num>
  <w:num w:numId="11">
    <w:abstractNumId w:val="10"/>
  </w:num>
  <w:num w:numId="12">
    <w:abstractNumId w:val="8"/>
  </w:num>
  <w:num w:numId="13">
    <w:abstractNumId w:val="16"/>
  </w:num>
  <w:num w:numId="14">
    <w:abstractNumId w:val="17"/>
  </w:num>
  <w:num w:numId="15">
    <w:abstractNumId w:val="22"/>
  </w:num>
  <w:num w:numId="16">
    <w:abstractNumId w:val="23"/>
  </w:num>
  <w:num w:numId="17">
    <w:abstractNumId w:val="29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5"/>
  </w:num>
  <w:num w:numId="21">
    <w:abstractNumId w:val="9"/>
  </w:num>
  <w:num w:numId="22">
    <w:abstractNumId w:val="11"/>
  </w:num>
  <w:num w:numId="23">
    <w:abstractNumId w:val="30"/>
  </w:num>
  <w:num w:numId="24">
    <w:abstractNumId w:val="18"/>
  </w:num>
  <w:num w:numId="25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activeWritingStyle w:appName="MSWord" w:lang="en-US" w:vendorID="64" w:dllVersion="131078" w:nlCheck="1" w:checkStyle="0"/>
  <w:activeWritingStyle w:appName="MSWord" w:lang="pl-PL" w:vendorID="64" w:dllVersion="0" w:nlCheck="1" w:checkStyle="0"/>
  <w:activeWritingStyle w:appName="MSWord" w:lang="de-DE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246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AB"/>
    <w:rsid w:val="000003F6"/>
    <w:rsid w:val="0000063C"/>
    <w:rsid w:val="00000657"/>
    <w:rsid w:val="00000EEE"/>
    <w:rsid w:val="000037B4"/>
    <w:rsid w:val="00003E66"/>
    <w:rsid w:val="00003E8A"/>
    <w:rsid w:val="00003EB1"/>
    <w:rsid w:val="000040BF"/>
    <w:rsid w:val="000046A9"/>
    <w:rsid w:val="00005256"/>
    <w:rsid w:val="000053D3"/>
    <w:rsid w:val="00005C7F"/>
    <w:rsid w:val="00006341"/>
    <w:rsid w:val="00006863"/>
    <w:rsid w:val="000078B7"/>
    <w:rsid w:val="00010B2B"/>
    <w:rsid w:val="00011FF7"/>
    <w:rsid w:val="00012394"/>
    <w:rsid w:val="000136B2"/>
    <w:rsid w:val="00013D78"/>
    <w:rsid w:val="00014587"/>
    <w:rsid w:val="00015F85"/>
    <w:rsid w:val="00016B27"/>
    <w:rsid w:val="000172F4"/>
    <w:rsid w:val="000177C1"/>
    <w:rsid w:val="000179EE"/>
    <w:rsid w:val="00017F26"/>
    <w:rsid w:val="00020413"/>
    <w:rsid w:val="00020532"/>
    <w:rsid w:val="000217C6"/>
    <w:rsid w:val="000219C3"/>
    <w:rsid w:val="00022EA3"/>
    <w:rsid w:val="000230EE"/>
    <w:rsid w:val="000232EF"/>
    <w:rsid w:val="000238AA"/>
    <w:rsid w:val="00023E8D"/>
    <w:rsid w:val="00025041"/>
    <w:rsid w:val="00025BB8"/>
    <w:rsid w:val="0002617E"/>
    <w:rsid w:val="0002653C"/>
    <w:rsid w:val="00027175"/>
    <w:rsid w:val="0002767C"/>
    <w:rsid w:val="00027FC7"/>
    <w:rsid w:val="00030F4D"/>
    <w:rsid w:val="0003182E"/>
    <w:rsid w:val="00031BA8"/>
    <w:rsid w:val="0003255D"/>
    <w:rsid w:val="00032581"/>
    <w:rsid w:val="00032601"/>
    <w:rsid w:val="00032AEF"/>
    <w:rsid w:val="00033494"/>
    <w:rsid w:val="000338BE"/>
    <w:rsid w:val="00033973"/>
    <w:rsid w:val="00033D13"/>
    <w:rsid w:val="00036645"/>
    <w:rsid w:val="00037A75"/>
    <w:rsid w:val="00037AC0"/>
    <w:rsid w:val="00037DBB"/>
    <w:rsid w:val="00040B64"/>
    <w:rsid w:val="00041106"/>
    <w:rsid w:val="00041DE6"/>
    <w:rsid w:val="000420B1"/>
    <w:rsid w:val="00042799"/>
    <w:rsid w:val="000428F0"/>
    <w:rsid w:val="0004330B"/>
    <w:rsid w:val="00043D1B"/>
    <w:rsid w:val="00044F31"/>
    <w:rsid w:val="00045F96"/>
    <w:rsid w:val="00046394"/>
    <w:rsid w:val="0004671B"/>
    <w:rsid w:val="00047680"/>
    <w:rsid w:val="00050325"/>
    <w:rsid w:val="00050A45"/>
    <w:rsid w:val="000513A7"/>
    <w:rsid w:val="000513E0"/>
    <w:rsid w:val="00052AD1"/>
    <w:rsid w:val="00052FA8"/>
    <w:rsid w:val="00053A21"/>
    <w:rsid w:val="00053AC4"/>
    <w:rsid w:val="00053AFF"/>
    <w:rsid w:val="00054DBF"/>
    <w:rsid w:val="00055777"/>
    <w:rsid w:val="0005627A"/>
    <w:rsid w:val="000565F9"/>
    <w:rsid w:val="00056F76"/>
    <w:rsid w:val="0006115F"/>
    <w:rsid w:val="00061427"/>
    <w:rsid w:val="00061548"/>
    <w:rsid w:val="000619F5"/>
    <w:rsid w:val="000622D4"/>
    <w:rsid w:val="00062A36"/>
    <w:rsid w:val="00063106"/>
    <w:rsid w:val="00063832"/>
    <w:rsid w:val="00064015"/>
    <w:rsid w:val="00064735"/>
    <w:rsid w:val="000648AE"/>
    <w:rsid w:val="000653D6"/>
    <w:rsid w:val="00065BAA"/>
    <w:rsid w:val="000672D2"/>
    <w:rsid w:val="000702AA"/>
    <w:rsid w:val="00070BBE"/>
    <w:rsid w:val="00070FFD"/>
    <w:rsid w:val="0007144C"/>
    <w:rsid w:val="00071D61"/>
    <w:rsid w:val="00072888"/>
    <w:rsid w:val="000729AF"/>
    <w:rsid w:val="0007317E"/>
    <w:rsid w:val="000734D8"/>
    <w:rsid w:val="0007384C"/>
    <w:rsid w:val="000739D6"/>
    <w:rsid w:val="00073EBB"/>
    <w:rsid w:val="00074440"/>
    <w:rsid w:val="0007444E"/>
    <w:rsid w:val="000747E7"/>
    <w:rsid w:val="0007492D"/>
    <w:rsid w:val="00075817"/>
    <w:rsid w:val="0007592E"/>
    <w:rsid w:val="00075FFF"/>
    <w:rsid w:val="000766A3"/>
    <w:rsid w:val="00076C86"/>
    <w:rsid w:val="00077AF5"/>
    <w:rsid w:val="0008016C"/>
    <w:rsid w:val="0008088D"/>
    <w:rsid w:val="00082168"/>
    <w:rsid w:val="00082281"/>
    <w:rsid w:val="000828F9"/>
    <w:rsid w:val="00082BA9"/>
    <w:rsid w:val="00082C40"/>
    <w:rsid w:val="00083250"/>
    <w:rsid w:val="00083C6A"/>
    <w:rsid w:val="00085172"/>
    <w:rsid w:val="0008604C"/>
    <w:rsid w:val="00087D15"/>
    <w:rsid w:val="00087DBE"/>
    <w:rsid w:val="00090151"/>
    <w:rsid w:val="00090475"/>
    <w:rsid w:val="000916A4"/>
    <w:rsid w:val="0009303A"/>
    <w:rsid w:val="00094532"/>
    <w:rsid w:val="00094F45"/>
    <w:rsid w:val="00095CAD"/>
    <w:rsid w:val="00095F1F"/>
    <w:rsid w:val="000966B3"/>
    <w:rsid w:val="00097B31"/>
    <w:rsid w:val="00097E0C"/>
    <w:rsid w:val="000A18B7"/>
    <w:rsid w:val="000A1905"/>
    <w:rsid w:val="000A22E3"/>
    <w:rsid w:val="000A2475"/>
    <w:rsid w:val="000A2910"/>
    <w:rsid w:val="000A32C5"/>
    <w:rsid w:val="000A3CAE"/>
    <w:rsid w:val="000A4D38"/>
    <w:rsid w:val="000A4E5D"/>
    <w:rsid w:val="000A6283"/>
    <w:rsid w:val="000A64FB"/>
    <w:rsid w:val="000A6837"/>
    <w:rsid w:val="000A6D81"/>
    <w:rsid w:val="000A7C95"/>
    <w:rsid w:val="000B193F"/>
    <w:rsid w:val="000B1FBB"/>
    <w:rsid w:val="000B2B93"/>
    <w:rsid w:val="000B380F"/>
    <w:rsid w:val="000B3E0F"/>
    <w:rsid w:val="000B4213"/>
    <w:rsid w:val="000B4832"/>
    <w:rsid w:val="000B4E5A"/>
    <w:rsid w:val="000B5736"/>
    <w:rsid w:val="000B5CF9"/>
    <w:rsid w:val="000B676A"/>
    <w:rsid w:val="000C08FC"/>
    <w:rsid w:val="000C0A16"/>
    <w:rsid w:val="000C0DFF"/>
    <w:rsid w:val="000C1755"/>
    <w:rsid w:val="000C1B61"/>
    <w:rsid w:val="000C1FD2"/>
    <w:rsid w:val="000C2887"/>
    <w:rsid w:val="000C2BDB"/>
    <w:rsid w:val="000C3496"/>
    <w:rsid w:val="000C3ABD"/>
    <w:rsid w:val="000C4AB9"/>
    <w:rsid w:val="000C705E"/>
    <w:rsid w:val="000C7A7B"/>
    <w:rsid w:val="000D0401"/>
    <w:rsid w:val="000D113E"/>
    <w:rsid w:val="000D135D"/>
    <w:rsid w:val="000D138A"/>
    <w:rsid w:val="000D16FB"/>
    <w:rsid w:val="000D1B08"/>
    <w:rsid w:val="000D20FC"/>
    <w:rsid w:val="000D2B1A"/>
    <w:rsid w:val="000D2EEE"/>
    <w:rsid w:val="000D3EF8"/>
    <w:rsid w:val="000D4000"/>
    <w:rsid w:val="000D49B0"/>
    <w:rsid w:val="000D4E48"/>
    <w:rsid w:val="000D526A"/>
    <w:rsid w:val="000D5A70"/>
    <w:rsid w:val="000D7D2E"/>
    <w:rsid w:val="000E10F7"/>
    <w:rsid w:val="000E128D"/>
    <w:rsid w:val="000E1A95"/>
    <w:rsid w:val="000E1BC7"/>
    <w:rsid w:val="000E1CA1"/>
    <w:rsid w:val="000E1E0C"/>
    <w:rsid w:val="000E25C3"/>
    <w:rsid w:val="000E2BD0"/>
    <w:rsid w:val="000E2E83"/>
    <w:rsid w:val="000E31D7"/>
    <w:rsid w:val="000E36F5"/>
    <w:rsid w:val="000E4529"/>
    <w:rsid w:val="000E4E42"/>
    <w:rsid w:val="000E4FA0"/>
    <w:rsid w:val="000E5A7B"/>
    <w:rsid w:val="000E5BC6"/>
    <w:rsid w:val="000E6566"/>
    <w:rsid w:val="000E6760"/>
    <w:rsid w:val="000E6A9D"/>
    <w:rsid w:val="000E6B7F"/>
    <w:rsid w:val="000E6F97"/>
    <w:rsid w:val="000F3363"/>
    <w:rsid w:val="000F5479"/>
    <w:rsid w:val="000F7354"/>
    <w:rsid w:val="000F7957"/>
    <w:rsid w:val="000F7EF7"/>
    <w:rsid w:val="001000E5"/>
    <w:rsid w:val="00105550"/>
    <w:rsid w:val="00105A3E"/>
    <w:rsid w:val="00106CC8"/>
    <w:rsid w:val="00107912"/>
    <w:rsid w:val="00107CF9"/>
    <w:rsid w:val="00110A4C"/>
    <w:rsid w:val="00110F69"/>
    <w:rsid w:val="0011103D"/>
    <w:rsid w:val="00112072"/>
    <w:rsid w:val="001127DF"/>
    <w:rsid w:val="00112901"/>
    <w:rsid w:val="001140D8"/>
    <w:rsid w:val="00114340"/>
    <w:rsid w:val="001163D6"/>
    <w:rsid w:val="00116624"/>
    <w:rsid w:val="00117C28"/>
    <w:rsid w:val="0012000A"/>
    <w:rsid w:val="0012010A"/>
    <w:rsid w:val="00121E5C"/>
    <w:rsid w:val="001228A2"/>
    <w:rsid w:val="0012292D"/>
    <w:rsid w:val="00122F0F"/>
    <w:rsid w:val="001250FF"/>
    <w:rsid w:val="001254AE"/>
    <w:rsid w:val="001257ED"/>
    <w:rsid w:val="001262A0"/>
    <w:rsid w:val="001265FE"/>
    <w:rsid w:val="001267DE"/>
    <w:rsid w:val="00126C70"/>
    <w:rsid w:val="00130CDE"/>
    <w:rsid w:val="0013156C"/>
    <w:rsid w:val="0013159C"/>
    <w:rsid w:val="00131AD5"/>
    <w:rsid w:val="00132010"/>
    <w:rsid w:val="00133631"/>
    <w:rsid w:val="0013384B"/>
    <w:rsid w:val="00134741"/>
    <w:rsid w:val="00134D62"/>
    <w:rsid w:val="00135E52"/>
    <w:rsid w:val="00136C93"/>
    <w:rsid w:val="00137617"/>
    <w:rsid w:val="00140385"/>
    <w:rsid w:val="00142968"/>
    <w:rsid w:val="00142B75"/>
    <w:rsid w:val="0014350A"/>
    <w:rsid w:val="00143EE7"/>
    <w:rsid w:val="00144288"/>
    <w:rsid w:val="00144E16"/>
    <w:rsid w:val="00145262"/>
    <w:rsid w:val="001453A3"/>
    <w:rsid w:val="00145764"/>
    <w:rsid w:val="0014654E"/>
    <w:rsid w:val="00146968"/>
    <w:rsid w:val="00147F9B"/>
    <w:rsid w:val="0015185E"/>
    <w:rsid w:val="00151C0E"/>
    <w:rsid w:val="00151C8C"/>
    <w:rsid w:val="00152291"/>
    <w:rsid w:val="00152337"/>
    <w:rsid w:val="001539F8"/>
    <w:rsid w:val="00153E29"/>
    <w:rsid w:val="001544CD"/>
    <w:rsid w:val="00154638"/>
    <w:rsid w:val="001558C9"/>
    <w:rsid w:val="00156374"/>
    <w:rsid w:val="001570A9"/>
    <w:rsid w:val="0015741B"/>
    <w:rsid w:val="00157C81"/>
    <w:rsid w:val="001602B3"/>
    <w:rsid w:val="00161673"/>
    <w:rsid w:val="00163A78"/>
    <w:rsid w:val="00163AC7"/>
    <w:rsid w:val="00163EA8"/>
    <w:rsid w:val="001654B9"/>
    <w:rsid w:val="00165A18"/>
    <w:rsid w:val="00165CE8"/>
    <w:rsid w:val="00167BEF"/>
    <w:rsid w:val="00171097"/>
    <w:rsid w:val="0017132F"/>
    <w:rsid w:val="00171858"/>
    <w:rsid w:val="001724FE"/>
    <w:rsid w:val="00172BFF"/>
    <w:rsid w:val="00172C08"/>
    <w:rsid w:val="001733C1"/>
    <w:rsid w:val="00173C48"/>
    <w:rsid w:val="00174347"/>
    <w:rsid w:val="0017446C"/>
    <w:rsid w:val="001753AD"/>
    <w:rsid w:val="001759B7"/>
    <w:rsid w:val="00175C12"/>
    <w:rsid w:val="00176874"/>
    <w:rsid w:val="00176ED4"/>
    <w:rsid w:val="00177649"/>
    <w:rsid w:val="00177DB5"/>
    <w:rsid w:val="00180661"/>
    <w:rsid w:val="001809ED"/>
    <w:rsid w:val="00182424"/>
    <w:rsid w:val="00183EB5"/>
    <w:rsid w:val="001862A5"/>
    <w:rsid w:val="00187022"/>
    <w:rsid w:val="00187AE9"/>
    <w:rsid w:val="00187EE5"/>
    <w:rsid w:val="0019004A"/>
    <w:rsid w:val="00190DDF"/>
    <w:rsid w:val="00191573"/>
    <w:rsid w:val="00191734"/>
    <w:rsid w:val="00191A4C"/>
    <w:rsid w:val="00191D5B"/>
    <w:rsid w:val="00191D72"/>
    <w:rsid w:val="00194809"/>
    <w:rsid w:val="00196C58"/>
    <w:rsid w:val="00196F03"/>
    <w:rsid w:val="001970E2"/>
    <w:rsid w:val="001971FA"/>
    <w:rsid w:val="00197846"/>
    <w:rsid w:val="00197A42"/>
    <w:rsid w:val="00197D15"/>
    <w:rsid w:val="001A0892"/>
    <w:rsid w:val="001A0A83"/>
    <w:rsid w:val="001A0E8A"/>
    <w:rsid w:val="001A12E7"/>
    <w:rsid w:val="001A2284"/>
    <w:rsid w:val="001A2A0F"/>
    <w:rsid w:val="001A2B42"/>
    <w:rsid w:val="001A2F3B"/>
    <w:rsid w:val="001A3226"/>
    <w:rsid w:val="001A365B"/>
    <w:rsid w:val="001A3890"/>
    <w:rsid w:val="001A3D27"/>
    <w:rsid w:val="001A56E9"/>
    <w:rsid w:val="001A5984"/>
    <w:rsid w:val="001A5CD6"/>
    <w:rsid w:val="001A5D40"/>
    <w:rsid w:val="001A72DD"/>
    <w:rsid w:val="001A7D46"/>
    <w:rsid w:val="001A7DF2"/>
    <w:rsid w:val="001B0399"/>
    <w:rsid w:val="001B082A"/>
    <w:rsid w:val="001B1111"/>
    <w:rsid w:val="001B1CEB"/>
    <w:rsid w:val="001B2FB9"/>
    <w:rsid w:val="001B3266"/>
    <w:rsid w:val="001B4FA9"/>
    <w:rsid w:val="001B54A7"/>
    <w:rsid w:val="001C0E93"/>
    <w:rsid w:val="001C410A"/>
    <w:rsid w:val="001C4150"/>
    <w:rsid w:val="001C4311"/>
    <w:rsid w:val="001C50A7"/>
    <w:rsid w:val="001C5229"/>
    <w:rsid w:val="001C5BDB"/>
    <w:rsid w:val="001C636D"/>
    <w:rsid w:val="001C6412"/>
    <w:rsid w:val="001C6C4D"/>
    <w:rsid w:val="001D255D"/>
    <w:rsid w:val="001D2733"/>
    <w:rsid w:val="001D2A3F"/>
    <w:rsid w:val="001D3919"/>
    <w:rsid w:val="001D403F"/>
    <w:rsid w:val="001D439D"/>
    <w:rsid w:val="001D4A87"/>
    <w:rsid w:val="001D5456"/>
    <w:rsid w:val="001D5CDF"/>
    <w:rsid w:val="001D66CF"/>
    <w:rsid w:val="001D6811"/>
    <w:rsid w:val="001D682E"/>
    <w:rsid w:val="001D6F19"/>
    <w:rsid w:val="001D79DE"/>
    <w:rsid w:val="001E0024"/>
    <w:rsid w:val="001E182A"/>
    <w:rsid w:val="001E358B"/>
    <w:rsid w:val="001E3C6A"/>
    <w:rsid w:val="001E515B"/>
    <w:rsid w:val="001E65E9"/>
    <w:rsid w:val="001E6800"/>
    <w:rsid w:val="001E6E38"/>
    <w:rsid w:val="001E7654"/>
    <w:rsid w:val="001E7DD5"/>
    <w:rsid w:val="001F0425"/>
    <w:rsid w:val="001F1842"/>
    <w:rsid w:val="001F201D"/>
    <w:rsid w:val="001F2551"/>
    <w:rsid w:val="001F2AD5"/>
    <w:rsid w:val="001F3402"/>
    <w:rsid w:val="001F41D5"/>
    <w:rsid w:val="001F45DC"/>
    <w:rsid w:val="001F46A4"/>
    <w:rsid w:val="001F4B63"/>
    <w:rsid w:val="001F4C73"/>
    <w:rsid w:val="001F509A"/>
    <w:rsid w:val="001F53CE"/>
    <w:rsid w:val="001F5D0F"/>
    <w:rsid w:val="001F7A6B"/>
    <w:rsid w:val="001F7FB4"/>
    <w:rsid w:val="0020060C"/>
    <w:rsid w:val="00200865"/>
    <w:rsid w:val="00202F24"/>
    <w:rsid w:val="00204477"/>
    <w:rsid w:val="0020484B"/>
    <w:rsid w:val="00204FE4"/>
    <w:rsid w:val="00206760"/>
    <w:rsid w:val="002078A3"/>
    <w:rsid w:val="002101B6"/>
    <w:rsid w:val="00210FEF"/>
    <w:rsid w:val="00211DBB"/>
    <w:rsid w:val="0021251F"/>
    <w:rsid w:val="00212C09"/>
    <w:rsid w:val="002130E4"/>
    <w:rsid w:val="002134C6"/>
    <w:rsid w:val="0021376F"/>
    <w:rsid w:val="0021387A"/>
    <w:rsid w:val="002146BE"/>
    <w:rsid w:val="002159BD"/>
    <w:rsid w:val="00215F4C"/>
    <w:rsid w:val="002170ED"/>
    <w:rsid w:val="00217D09"/>
    <w:rsid w:val="002205C6"/>
    <w:rsid w:val="00220BEF"/>
    <w:rsid w:val="00220DD1"/>
    <w:rsid w:val="002215B3"/>
    <w:rsid w:val="002216FC"/>
    <w:rsid w:val="00221FC6"/>
    <w:rsid w:val="00222050"/>
    <w:rsid w:val="00222879"/>
    <w:rsid w:val="00222ACA"/>
    <w:rsid w:val="00223736"/>
    <w:rsid w:val="00223F36"/>
    <w:rsid w:val="0022493A"/>
    <w:rsid w:val="00225A93"/>
    <w:rsid w:val="0023137C"/>
    <w:rsid w:val="002327FD"/>
    <w:rsid w:val="002332B1"/>
    <w:rsid w:val="002337C3"/>
    <w:rsid w:val="002338A0"/>
    <w:rsid w:val="00234A01"/>
    <w:rsid w:val="00235C85"/>
    <w:rsid w:val="00237348"/>
    <w:rsid w:val="0023794B"/>
    <w:rsid w:val="00240002"/>
    <w:rsid w:val="00240036"/>
    <w:rsid w:val="002404F3"/>
    <w:rsid w:val="00241D94"/>
    <w:rsid w:val="00241F56"/>
    <w:rsid w:val="00242171"/>
    <w:rsid w:val="00243455"/>
    <w:rsid w:val="002435F8"/>
    <w:rsid w:val="00243AC6"/>
    <w:rsid w:val="00243E06"/>
    <w:rsid w:val="002455B5"/>
    <w:rsid w:val="00245C19"/>
    <w:rsid w:val="00246AE0"/>
    <w:rsid w:val="00247930"/>
    <w:rsid w:val="00247B89"/>
    <w:rsid w:val="00247D18"/>
    <w:rsid w:val="002509B5"/>
    <w:rsid w:val="00250B2D"/>
    <w:rsid w:val="002516ED"/>
    <w:rsid w:val="00251B0C"/>
    <w:rsid w:val="00251BBD"/>
    <w:rsid w:val="00252DDF"/>
    <w:rsid w:val="00253A16"/>
    <w:rsid w:val="00253D30"/>
    <w:rsid w:val="00255705"/>
    <w:rsid w:val="00256AC8"/>
    <w:rsid w:val="00257270"/>
    <w:rsid w:val="00257932"/>
    <w:rsid w:val="0025795F"/>
    <w:rsid w:val="0026076D"/>
    <w:rsid w:val="00261365"/>
    <w:rsid w:val="00261EA6"/>
    <w:rsid w:val="002625CF"/>
    <w:rsid w:val="00262645"/>
    <w:rsid w:val="00262FEB"/>
    <w:rsid w:val="00263B92"/>
    <w:rsid w:val="00265189"/>
    <w:rsid w:val="00265986"/>
    <w:rsid w:val="00265A1E"/>
    <w:rsid w:val="00265E63"/>
    <w:rsid w:val="0026646B"/>
    <w:rsid w:val="00266CC6"/>
    <w:rsid w:val="00267179"/>
    <w:rsid w:val="00267D74"/>
    <w:rsid w:val="00267F00"/>
    <w:rsid w:val="0027105C"/>
    <w:rsid w:val="00272338"/>
    <w:rsid w:val="002729ED"/>
    <w:rsid w:val="00272C34"/>
    <w:rsid w:val="002737B2"/>
    <w:rsid w:val="00273E7F"/>
    <w:rsid w:val="00275124"/>
    <w:rsid w:val="002756F4"/>
    <w:rsid w:val="00275890"/>
    <w:rsid w:val="00275D2E"/>
    <w:rsid w:val="00276563"/>
    <w:rsid w:val="00276C0F"/>
    <w:rsid w:val="00277206"/>
    <w:rsid w:val="0027745F"/>
    <w:rsid w:val="00280534"/>
    <w:rsid w:val="00280739"/>
    <w:rsid w:val="00280ED4"/>
    <w:rsid w:val="00281B65"/>
    <w:rsid w:val="00282981"/>
    <w:rsid w:val="002834A5"/>
    <w:rsid w:val="00284C9B"/>
    <w:rsid w:val="00284ED9"/>
    <w:rsid w:val="00285CCA"/>
    <w:rsid w:val="00286EE4"/>
    <w:rsid w:val="00287801"/>
    <w:rsid w:val="002878A5"/>
    <w:rsid w:val="00290147"/>
    <w:rsid w:val="00290E22"/>
    <w:rsid w:val="00293664"/>
    <w:rsid w:val="00293991"/>
    <w:rsid w:val="00295537"/>
    <w:rsid w:val="00295E44"/>
    <w:rsid w:val="00296624"/>
    <w:rsid w:val="002968FE"/>
    <w:rsid w:val="00296A19"/>
    <w:rsid w:val="00297872"/>
    <w:rsid w:val="00297AEB"/>
    <w:rsid w:val="002A0F9F"/>
    <w:rsid w:val="002A1217"/>
    <w:rsid w:val="002A13BC"/>
    <w:rsid w:val="002A1AE4"/>
    <w:rsid w:val="002A2875"/>
    <w:rsid w:val="002A3CB1"/>
    <w:rsid w:val="002A4161"/>
    <w:rsid w:val="002A4638"/>
    <w:rsid w:val="002A4A60"/>
    <w:rsid w:val="002A558E"/>
    <w:rsid w:val="002A5849"/>
    <w:rsid w:val="002A611D"/>
    <w:rsid w:val="002A7333"/>
    <w:rsid w:val="002A7439"/>
    <w:rsid w:val="002A7869"/>
    <w:rsid w:val="002A7A01"/>
    <w:rsid w:val="002A7D54"/>
    <w:rsid w:val="002B1B2E"/>
    <w:rsid w:val="002B1FFA"/>
    <w:rsid w:val="002B2947"/>
    <w:rsid w:val="002B2B1C"/>
    <w:rsid w:val="002B2DC4"/>
    <w:rsid w:val="002B326B"/>
    <w:rsid w:val="002B32A7"/>
    <w:rsid w:val="002B493B"/>
    <w:rsid w:val="002B4DEE"/>
    <w:rsid w:val="002B566D"/>
    <w:rsid w:val="002B6858"/>
    <w:rsid w:val="002B693B"/>
    <w:rsid w:val="002B76C9"/>
    <w:rsid w:val="002B79F8"/>
    <w:rsid w:val="002C03EB"/>
    <w:rsid w:val="002C0F15"/>
    <w:rsid w:val="002C231F"/>
    <w:rsid w:val="002C239E"/>
    <w:rsid w:val="002C27C5"/>
    <w:rsid w:val="002C27CF"/>
    <w:rsid w:val="002C291A"/>
    <w:rsid w:val="002C3015"/>
    <w:rsid w:val="002C3998"/>
    <w:rsid w:val="002C4163"/>
    <w:rsid w:val="002C4406"/>
    <w:rsid w:val="002C445C"/>
    <w:rsid w:val="002C4539"/>
    <w:rsid w:val="002C4837"/>
    <w:rsid w:val="002C63BD"/>
    <w:rsid w:val="002C63C5"/>
    <w:rsid w:val="002C6930"/>
    <w:rsid w:val="002C7094"/>
    <w:rsid w:val="002D0149"/>
    <w:rsid w:val="002D05BF"/>
    <w:rsid w:val="002D1305"/>
    <w:rsid w:val="002D194F"/>
    <w:rsid w:val="002D1A1E"/>
    <w:rsid w:val="002D288C"/>
    <w:rsid w:val="002D2B45"/>
    <w:rsid w:val="002D3EA0"/>
    <w:rsid w:val="002D4A9E"/>
    <w:rsid w:val="002D4ABD"/>
    <w:rsid w:val="002D4DC0"/>
    <w:rsid w:val="002D4F43"/>
    <w:rsid w:val="002D6220"/>
    <w:rsid w:val="002D62E6"/>
    <w:rsid w:val="002D6845"/>
    <w:rsid w:val="002D6877"/>
    <w:rsid w:val="002D6904"/>
    <w:rsid w:val="002D7A2A"/>
    <w:rsid w:val="002D7A81"/>
    <w:rsid w:val="002E0145"/>
    <w:rsid w:val="002E534D"/>
    <w:rsid w:val="002E6E28"/>
    <w:rsid w:val="002E773B"/>
    <w:rsid w:val="002F2204"/>
    <w:rsid w:val="002F3B7D"/>
    <w:rsid w:val="002F3F73"/>
    <w:rsid w:val="002F45AE"/>
    <w:rsid w:val="002F468E"/>
    <w:rsid w:val="002F4697"/>
    <w:rsid w:val="002F4A58"/>
    <w:rsid w:val="002F53FF"/>
    <w:rsid w:val="002F552A"/>
    <w:rsid w:val="002F64DC"/>
    <w:rsid w:val="002F6861"/>
    <w:rsid w:val="002F7869"/>
    <w:rsid w:val="002F7B5D"/>
    <w:rsid w:val="00301A49"/>
    <w:rsid w:val="0030264E"/>
    <w:rsid w:val="00302A75"/>
    <w:rsid w:val="00302B10"/>
    <w:rsid w:val="003031D1"/>
    <w:rsid w:val="00304297"/>
    <w:rsid w:val="00305047"/>
    <w:rsid w:val="003058C3"/>
    <w:rsid w:val="00305BBD"/>
    <w:rsid w:val="00305C39"/>
    <w:rsid w:val="00307986"/>
    <w:rsid w:val="003103B1"/>
    <w:rsid w:val="00310518"/>
    <w:rsid w:val="00310863"/>
    <w:rsid w:val="00310A91"/>
    <w:rsid w:val="00310D30"/>
    <w:rsid w:val="0031101E"/>
    <w:rsid w:val="00311822"/>
    <w:rsid w:val="00311B29"/>
    <w:rsid w:val="00311C77"/>
    <w:rsid w:val="0031230C"/>
    <w:rsid w:val="003125F3"/>
    <w:rsid w:val="00312DD1"/>
    <w:rsid w:val="00313372"/>
    <w:rsid w:val="00313864"/>
    <w:rsid w:val="0031432D"/>
    <w:rsid w:val="00314CCD"/>
    <w:rsid w:val="00314DAF"/>
    <w:rsid w:val="00316391"/>
    <w:rsid w:val="00320273"/>
    <w:rsid w:val="00320793"/>
    <w:rsid w:val="00320B2A"/>
    <w:rsid w:val="00320CDB"/>
    <w:rsid w:val="003215DD"/>
    <w:rsid w:val="003216BD"/>
    <w:rsid w:val="003217D5"/>
    <w:rsid w:val="0032285A"/>
    <w:rsid w:val="0032375F"/>
    <w:rsid w:val="00323B4F"/>
    <w:rsid w:val="00323B52"/>
    <w:rsid w:val="00324085"/>
    <w:rsid w:val="003260D3"/>
    <w:rsid w:val="0032644C"/>
    <w:rsid w:val="00330515"/>
    <w:rsid w:val="00332A49"/>
    <w:rsid w:val="00333353"/>
    <w:rsid w:val="00333769"/>
    <w:rsid w:val="003342C5"/>
    <w:rsid w:val="003343F7"/>
    <w:rsid w:val="0033577C"/>
    <w:rsid w:val="00336524"/>
    <w:rsid w:val="0033699D"/>
    <w:rsid w:val="00337307"/>
    <w:rsid w:val="003405EC"/>
    <w:rsid w:val="00341B14"/>
    <w:rsid w:val="003422A0"/>
    <w:rsid w:val="003425E6"/>
    <w:rsid w:val="00342B52"/>
    <w:rsid w:val="003446A6"/>
    <w:rsid w:val="0034502A"/>
    <w:rsid w:val="0034656A"/>
    <w:rsid w:val="00346E9F"/>
    <w:rsid w:val="00347CE7"/>
    <w:rsid w:val="00347F09"/>
    <w:rsid w:val="0035024F"/>
    <w:rsid w:val="003508ED"/>
    <w:rsid w:val="00351D4C"/>
    <w:rsid w:val="00352F4C"/>
    <w:rsid w:val="0035405A"/>
    <w:rsid w:val="00354682"/>
    <w:rsid w:val="00354F6B"/>
    <w:rsid w:val="0035502C"/>
    <w:rsid w:val="003559ED"/>
    <w:rsid w:val="00355AE2"/>
    <w:rsid w:val="00356F57"/>
    <w:rsid w:val="00357828"/>
    <w:rsid w:val="003604CC"/>
    <w:rsid w:val="003611A6"/>
    <w:rsid w:val="00364398"/>
    <w:rsid w:val="00364F16"/>
    <w:rsid w:val="00365514"/>
    <w:rsid w:val="00365DA1"/>
    <w:rsid w:val="003661F2"/>
    <w:rsid w:val="0036681D"/>
    <w:rsid w:val="0036687E"/>
    <w:rsid w:val="003669C9"/>
    <w:rsid w:val="00366D71"/>
    <w:rsid w:val="003672FF"/>
    <w:rsid w:val="00367A1B"/>
    <w:rsid w:val="00367EEF"/>
    <w:rsid w:val="003717D5"/>
    <w:rsid w:val="00371964"/>
    <w:rsid w:val="003722CD"/>
    <w:rsid w:val="00372AD4"/>
    <w:rsid w:val="00372BC2"/>
    <w:rsid w:val="00373457"/>
    <w:rsid w:val="0037364C"/>
    <w:rsid w:val="00374061"/>
    <w:rsid w:val="00374BEF"/>
    <w:rsid w:val="00375B55"/>
    <w:rsid w:val="00376624"/>
    <w:rsid w:val="00376C5E"/>
    <w:rsid w:val="00377E9A"/>
    <w:rsid w:val="003802F4"/>
    <w:rsid w:val="003808AE"/>
    <w:rsid w:val="00380F8F"/>
    <w:rsid w:val="003819B2"/>
    <w:rsid w:val="00381C32"/>
    <w:rsid w:val="0038260B"/>
    <w:rsid w:val="00384292"/>
    <w:rsid w:val="00386A56"/>
    <w:rsid w:val="0038758C"/>
    <w:rsid w:val="00387A3F"/>
    <w:rsid w:val="00387ACA"/>
    <w:rsid w:val="00387E6B"/>
    <w:rsid w:val="0039000F"/>
    <w:rsid w:val="00391727"/>
    <w:rsid w:val="00391963"/>
    <w:rsid w:val="00392785"/>
    <w:rsid w:val="003930D6"/>
    <w:rsid w:val="00395419"/>
    <w:rsid w:val="0039556E"/>
    <w:rsid w:val="003956E2"/>
    <w:rsid w:val="00395DE9"/>
    <w:rsid w:val="00395E45"/>
    <w:rsid w:val="003970BC"/>
    <w:rsid w:val="00397958"/>
    <w:rsid w:val="003A1BFA"/>
    <w:rsid w:val="003A1D87"/>
    <w:rsid w:val="003A2DDC"/>
    <w:rsid w:val="003A318D"/>
    <w:rsid w:val="003A3DD5"/>
    <w:rsid w:val="003A4E1C"/>
    <w:rsid w:val="003A5FE5"/>
    <w:rsid w:val="003A7076"/>
    <w:rsid w:val="003B26D6"/>
    <w:rsid w:val="003B2D7D"/>
    <w:rsid w:val="003B2EA2"/>
    <w:rsid w:val="003B3316"/>
    <w:rsid w:val="003B3519"/>
    <w:rsid w:val="003B3C4D"/>
    <w:rsid w:val="003B3F6A"/>
    <w:rsid w:val="003B4AA4"/>
    <w:rsid w:val="003B53A5"/>
    <w:rsid w:val="003B59F7"/>
    <w:rsid w:val="003B62DC"/>
    <w:rsid w:val="003C1AAB"/>
    <w:rsid w:val="003C2024"/>
    <w:rsid w:val="003C2B0A"/>
    <w:rsid w:val="003C3BE0"/>
    <w:rsid w:val="003C5C39"/>
    <w:rsid w:val="003C6ED1"/>
    <w:rsid w:val="003C71A9"/>
    <w:rsid w:val="003C71FD"/>
    <w:rsid w:val="003C7FF4"/>
    <w:rsid w:val="003D0BA9"/>
    <w:rsid w:val="003D1EDD"/>
    <w:rsid w:val="003D2879"/>
    <w:rsid w:val="003D314F"/>
    <w:rsid w:val="003D370C"/>
    <w:rsid w:val="003D3C35"/>
    <w:rsid w:val="003D3FDD"/>
    <w:rsid w:val="003D4051"/>
    <w:rsid w:val="003D4560"/>
    <w:rsid w:val="003D52DF"/>
    <w:rsid w:val="003D6A1F"/>
    <w:rsid w:val="003D7F01"/>
    <w:rsid w:val="003E2AE4"/>
    <w:rsid w:val="003E35BF"/>
    <w:rsid w:val="003E3AD9"/>
    <w:rsid w:val="003E482F"/>
    <w:rsid w:val="003E49AD"/>
    <w:rsid w:val="003E49F9"/>
    <w:rsid w:val="003E4CED"/>
    <w:rsid w:val="003E5310"/>
    <w:rsid w:val="003E5DD3"/>
    <w:rsid w:val="003E63CD"/>
    <w:rsid w:val="003E6E3D"/>
    <w:rsid w:val="003F027C"/>
    <w:rsid w:val="003F0712"/>
    <w:rsid w:val="003F0E43"/>
    <w:rsid w:val="003F127D"/>
    <w:rsid w:val="003F1586"/>
    <w:rsid w:val="003F1768"/>
    <w:rsid w:val="003F1F19"/>
    <w:rsid w:val="003F2016"/>
    <w:rsid w:val="003F2BAB"/>
    <w:rsid w:val="003F2F77"/>
    <w:rsid w:val="003F36EB"/>
    <w:rsid w:val="003F40FA"/>
    <w:rsid w:val="003F44D9"/>
    <w:rsid w:val="003F4B3E"/>
    <w:rsid w:val="003F4B98"/>
    <w:rsid w:val="003F5109"/>
    <w:rsid w:val="003F5669"/>
    <w:rsid w:val="003F5A4B"/>
    <w:rsid w:val="003F5F12"/>
    <w:rsid w:val="003F6D70"/>
    <w:rsid w:val="003F7617"/>
    <w:rsid w:val="00400253"/>
    <w:rsid w:val="0040122F"/>
    <w:rsid w:val="00401ADC"/>
    <w:rsid w:val="00402303"/>
    <w:rsid w:val="004027D2"/>
    <w:rsid w:val="004030A3"/>
    <w:rsid w:val="004035FF"/>
    <w:rsid w:val="00403665"/>
    <w:rsid w:val="00403921"/>
    <w:rsid w:val="00405159"/>
    <w:rsid w:val="004056B5"/>
    <w:rsid w:val="00405721"/>
    <w:rsid w:val="00405F1E"/>
    <w:rsid w:val="004065B8"/>
    <w:rsid w:val="00406CB6"/>
    <w:rsid w:val="00407BC4"/>
    <w:rsid w:val="00407C2C"/>
    <w:rsid w:val="00407E74"/>
    <w:rsid w:val="0041141A"/>
    <w:rsid w:val="00411D13"/>
    <w:rsid w:val="004126CC"/>
    <w:rsid w:val="00412AB0"/>
    <w:rsid w:val="00413B4E"/>
    <w:rsid w:val="00414954"/>
    <w:rsid w:val="004156EF"/>
    <w:rsid w:val="00415FA6"/>
    <w:rsid w:val="0041710B"/>
    <w:rsid w:val="004200E9"/>
    <w:rsid w:val="004205C9"/>
    <w:rsid w:val="0042066B"/>
    <w:rsid w:val="00421237"/>
    <w:rsid w:val="00422078"/>
    <w:rsid w:val="00422794"/>
    <w:rsid w:val="00422B27"/>
    <w:rsid w:val="004232BF"/>
    <w:rsid w:val="004235DD"/>
    <w:rsid w:val="004248A5"/>
    <w:rsid w:val="00425AD1"/>
    <w:rsid w:val="004265E2"/>
    <w:rsid w:val="0042696F"/>
    <w:rsid w:val="00427765"/>
    <w:rsid w:val="0043049D"/>
    <w:rsid w:val="00432D56"/>
    <w:rsid w:val="00432E20"/>
    <w:rsid w:val="00433610"/>
    <w:rsid w:val="0043383D"/>
    <w:rsid w:val="00435756"/>
    <w:rsid w:val="004357EC"/>
    <w:rsid w:val="004358FC"/>
    <w:rsid w:val="004366AD"/>
    <w:rsid w:val="00437150"/>
    <w:rsid w:val="00437823"/>
    <w:rsid w:val="00437D7E"/>
    <w:rsid w:val="00440125"/>
    <w:rsid w:val="00441FE9"/>
    <w:rsid w:val="0044230C"/>
    <w:rsid w:val="004429D9"/>
    <w:rsid w:val="00442ABC"/>
    <w:rsid w:val="00443196"/>
    <w:rsid w:val="00443830"/>
    <w:rsid w:val="00443E37"/>
    <w:rsid w:val="00443F41"/>
    <w:rsid w:val="004444C0"/>
    <w:rsid w:val="0044450C"/>
    <w:rsid w:val="00445B39"/>
    <w:rsid w:val="00446693"/>
    <w:rsid w:val="0044745A"/>
    <w:rsid w:val="00447FDE"/>
    <w:rsid w:val="00450FD5"/>
    <w:rsid w:val="00451304"/>
    <w:rsid w:val="0045132A"/>
    <w:rsid w:val="00451350"/>
    <w:rsid w:val="004513D1"/>
    <w:rsid w:val="0045148D"/>
    <w:rsid w:val="00451F54"/>
    <w:rsid w:val="00452909"/>
    <w:rsid w:val="004530B8"/>
    <w:rsid w:val="004531B6"/>
    <w:rsid w:val="004532CB"/>
    <w:rsid w:val="00454088"/>
    <w:rsid w:val="00454AB5"/>
    <w:rsid w:val="00454F9B"/>
    <w:rsid w:val="00456640"/>
    <w:rsid w:val="00457B75"/>
    <w:rsid w:val="00461594"/>
    <w:rsid w:val="004624E7"/>
    <w:rsid w:val="00462529"/>
    <w:rsid w:val="00462821"/>
    <w:rsid w:val="00462C8C"/>
    <w:rsid w:val="00463021"/>
    <w:rsid w:val="00463331"/>
    <w:rsid w:val="00463357"/>
    <w:rsid w:val="00464378"/>
    <w:rsid w:val="0046451B"/>
    <w:rsid w:val="00464D83"/>
    <w:rsid w:val="004652E5"/>
    <w:rsid w:val="00465F85"/>
    <w:rsid w:val="00467E43"/>
    <w:rsid w:val="00470915"/>
    <w:rsid w:val="00470E03"/>
    <w:rsid w:val="004722AF"/>
    <w:rsid w:val="00472650"/>
    <w:rsid w:val="00472A38"/>
    <w:rsid w:val="0047308E"/>
    <w:rsid w:val="0047447A"/>
    <w:rsid w:val="00474956"/>
    <w:rsid w:val="00474AFB"/>
    <w:rsid w:val="00474DFE"/>
    <w:rsid w:val="004754AD"/>
    <w:rsid w:val="00475634"/>
    <w:rsid w:val="0047634B"/>
    <w:rsid w:val="004764E0"/>
    <w:rsid w:val="00477243"/>
    <w:rsid w:val="00477F9B"/>
    <w:rsid w:val="00480F1E"/>
    <w:rsid w:val="0048153E"/>
    <w:rsid w:val="00481540"/>
    <w:rsid w:val="00482A4B"/>
    <w:rsid w:val="00482F8F"/>
    <w:rsid w:val="00482FF5"/>
    <w:rsid w:val="0048306A"/>
    <w:rsid w:val="00484113"/>
    <w:rsid w:val="004870F4"/>
    <w:rsid w:val="0049079B"/>
    <w:rsid w:val="0049079C"/>
    <w:rsid w:val="0049169D"/>
    <w:rsid w:val="00493987"/>
    <w:rsid w:val="004942F0"/>
    <w:rsid w:val="00494769"/>
    <w:rsid w:val="00494B43"/>
    <w:rsid w:val="00494E22"/>
    <w:rsid w:val="004954E9"/>
    <w:rsid w:val="00495B14"/>
    <w:rsid w:val="00495B34"/>
    <w:rsid w:val="0049643A"/>
    <w:rsid w:val="00496E68"/>
    <w:rsid w:val="00497D6E"/>
    <w:rsid w:val="004A032F"/>
    <w:rsid w:val="004A0ABA"/>
    <w:rsid w:val="004A1E74"/>
    <w:rsid w:val="004A29A4"/>
    <w:rsid w:val="004A37B0"/>
    <w:rsid w:val="004A4362"/>
    <w:rsid w:val="004A463F"/>
    <w:rsid w:val="004A485B"/>
    <w:rsid w:val="004A54FE"/>
    <w:rsid w:val="004A5593"/>
    <w:rsid w:val="004A59E2"/>
    <w:rsid w:val="004A5B33"/>
    <w:rsid w:val="004A61F4"/>
    <w:rsid w:val="004B133F"/>
    <w:rsid w:val="004B14D8"/>
    <w:rsid w:val="004B1777"/>
    <w:rsid w:val="004B1A94"/>
    <w:rsid w:val="004B2335"/>
    <w:rsid w:val="004B34E0"/>
    <w:rsid w:val="004B3967"/>
    <w:rsid w:val="004B3C4B"/>
    <w:rsid w:val="004B4034"/>
    <w:rsid w:val="004B6133"/>
    <w:rsid w:val="004B7231"/>
    <w:rsid w:val="004B7A4A"/>
    <w:rsid w:val="004B7C24"/>
    <w:rsid w:val="004C05B9"/>
    <w:rsid w:val="004C0AA4"/>
    <w:rsid w:val="004C1473"/>
    <w:rsid w:val="004C1C64"/>
    <w:rsid w:val="004C2ECC"/>
    <w:rsid w:val="004C30AE"/>
    <w:rsid w:val="004C33DF"/>
    <w:rsid w:val="004C3479"/>
    <w:rsid w:val="004C4BC2"/>
    <w:rsid w:val="004C4CB2"/>
    <w:rsid w:val="004C58DE"/>
    <w:rsid w:val="004C5D42"/>
    <w:rsid w:val="004C6711"/>
    <w:rsid w:val="004C6B93"/>
    <w:rsid w:val="004C70DB"/>
    <w:rsid w:val="004C7C16"/>
    <w:rsid w:val="004D03A7"/>
    <w:rsid w:val="004D1DA2"/>
    <w:rsid w:val="004D371D"/>
    <w:rsid w:val="004D54F7"/>
    <w:rsid w:val="004D615E"/>
    <w:rsid w:val="004D78B2"/>
    <w:rsid w:val="004E0174"/>
    <w:rsid w:val="004E0B8E"/>
    <w:rsid w:val="004E1075"/>
    <w:rsid w:val="004E10BD"/>
    <w:rsid w:val="004E13B5"/>
    <w:rsid w:val="004E1629"/>
    <w:rsid w:val="004E4678"/>
    <w:rsid w:val="004E4802"/>
    <w:rsid w:val="004E4BB7"/>
    <w:rsid w:val="004E5280"/>
    <w:rsid w:val="004E5652"/>
    <w:rsid w:val="004E5E4C"/>
    <w:rsid w:val="004E6491"/>
    <w:rsid w:val="004E6BBF"/>
    <w:rsid w:val="004E7159"/>
    <w:rsid w:val="004F1677"/>
    <w:rsid w:val="004F16FE"/>
    <w:rsid w:val="004F1E17"/>
    <w:rsid w:val="004F2448"/>
    <w:rsid w:val="004F29D1"/>
    <w:rsid w:val="004F3386"/>
    <w:rsid w:val="004F422F"/>
    <w:rsid w:val="004F630F"/>
    <w:rsid w:val="004F64A4"/>
    <w:rsid w:val="004F6BD7"/>
    <w:rsid w:val="004F6D21"/>
    <w:rsid w:val="004F7884"/>
    <w:rsid w:val="005004C9"/>
    <w:rsid w:val="00500DC2"/>
    <w:rsid w:val="00500EF0"/>
    <w:rsid w:val="00501CFF"/>
    <w:rsid w:val="0050244F"/>
    <w:rsid w:val="00502C5D"/>
    <w:rsid w:val="0050345F"/>
    <w:rsid w:val="00503AE2"/>
    <w:rsid w:val="00503FEC"/>
    <w:rsid w:val="00504323"/>
    <w:rsid w:val="0050498F"/>
    <w:rsid w:val="005050F0"/>
    <w:rsid w:val="0050539A"/>
    <w:rsid w:val="005067E0"/>
    <w:rsid w:val="005075B7"/>
    <w:rsid w:val="0050762F"/>
    <w:rsid w:val="005108C2"/>
    <w:rsid w:val="005108E5"/>
    <w:rsid w:val="00510E1E"/>
    <w:rsid w:val="0051110D"/>
    <w:rsid w:val="005117F6"/>
    <w:rsid w:val="0051208C"/>
    <w:rsid w:val="00512C15"/>
    <w:rsid w:val="005130AE"/>
    <w:rsid w:val="00513CC8"/>
    <w:rsid w:val="005144CB"/>
    <w:rsid w:val="00514B57"/>
    <w:rsid w:val="00515326"/>
    <w:rsid w:val="0051545C"/>
    <w:rsid w:val="00516706"/>
    <w:rsid w:val="00516FD0"/>
    <w:rsid w:val="00517503"/>
    <w:rsid w:val="00521D0B"/>
    <w:rsid w:val="0052244D"/>
    <w:rsid w:val="005232C1"/>
    <w:rsid w:val="005235C6"/>
    <w:rsid w:val="00524537"/>
    <w:rsid w:val="00525317"/>
    <w:rsid w:val="00526CF9"/>
    <w:rsid w:val="00526FD5"/>
    <w:rsid w:val="005309AC"/>
    <w:rsid w:val="005322FA"/>
    <w:rsid w:val="005323EA"/>
    <w:rsid w:val="00532A82"/>
    <w:rsid w:val="00532C58"/>
    <w:rsid w:val="005346AC"/>
    <w:rsid w:val="00534D4D"/>
    <w:rsid w:val="00534E53"/>
    <w:rsid w:val="0053668D"/>
    <w:rsid w:val="00537F1B"/>
    <w:rsid w:val="00540526"/>
    <w:rsid w:val="00540793"/>
    <w:rsid w:val="005414B9"/>
    <w:rsid w:val="005427ED"/>
    <w:rsid w:val="005434E5"/>
    <w:rsid w:val="00543654"/>
    <w:rsid w:val="0054376A"/>
    <w:rsid w:val="005446C9"/>
    <w:rsid w:val="00544D52"/>
    <w:rsid w:val="0054572C"/>
    <w:rsid w:val="00545FAA"/>
    <w:rsid w:val="00546A76"/>
    <w:rsid w:val="00550325"/>
    <w:rsid w:val="0055069B"/>
    <w:rsid w:val="00550CC4"/>
    <w:rsid w:val="005516B6"/>
    <w:rsid w:val="005518C0"/>
    <w:rsid w:val="00552173"/>
    <w:rsid w:val="005523B5"/>
    <w:rsid w:val="005543A7"/>
    <w:rsid w:val="00554DD5"/>
    <w:rsid w:val="00554E32"/>
    <w:rsid w:val="005560CB"/>
    <w:rsid w:val="0055658A"/>
    <w:rsid w:val="00556805"/>
    <w:rsid w:val="0055757D"/>
    <w:rsid w:val="00560482"/>
    <w:rsid w:val="00561120"/>
    <w:rsid w:val="005618A2"/>
    <w:rsid w:val="005619D8"/>
    <w:rsid w:val="00562351"/>
    <w:rsid w:val="005628EC"/>
    <w:rsid w:val="00563751"/>
    <w:rsid w:val="00563BA8"/>
    <w:rsid w:val="00565ACA"/>
    <w:rsid w:val="00565AFE"/>
    <w:rsid w:val="0056673E"/>
    <w:rsid w:val="00567549"/>
    <w:rsid w:val="00567668"/>
    <w:rsid w:val="005705C3"/>
    <w:rsid w:val="00570688"/>
    <w:rsid w:val="0057187A"/>
    <w:rsid w:val="00571D34"/>
    <w:rsid w:val="005726E7"/>
    <w:rsid w:val="00572E3E"/>
    <w:rsid w:val="005734AA"/>
    <w:rsid w:val="005737A3"/>
    <w:rsid w:val="0057559A"/>
    <w:rsid w:val="00575904"/>
    <w:rsid w:val="00576207"/>
    <w:rsid w:val="00576D09"/>
    <w:rsid w:val="00577445"/>
    <w:rsid w:val="00577DB7"/>
    <w:rsid w:val="005802D0"/>
    <w:rsid w:val="00583499"/>
    <w:rsid w:val="00583FB9"/>
    <w:rsid w:val="00584FDE"/>
    <w:rsid w:val="0058513B"/>
    <w:rsid w:val="0058527C"/>
    <w:rsid w:val="00585F1B"/>
    <w:rsid w:val="005863DA"/>
    <w:rsid w:val="00586427"/>
    <w:rsid w:val="00586854"/>
    <w:rsid w:val="00591524"/>
    <w:rsid w:val="00591591"/>
    <w:rsid w:val="00591C43"/>
    <w:rsid w:val="005921EA"/>
    <w:rsid w:val="005921F0"/>
    <w:rsid w:val="005927C7"/>
    <w:rsid w:val="00592A1E"/>
    <w:rsid w:val="00593012"/>
    <w:rsid w:val="005942D8"/>
    <w:rsid w:val="005947AC"/>
    <w:rsid w:val="00594B4B"/>
    <w:rsid w:val="005950E3"/>
    <w:rsid w:val="005952DE"/>
    <w:rsid w:val="0059599F"/>
    <w:rsid w:val="00595B8A"/>
    <w:rsid w:val="005962AD"/>
    <w:rsid w:val="00597D5A"/>
    <w:rsid w:val="005A0B75"/>
    <w:rsid w:val="005A11C9"/>
    <w:rsid w:val="005A169D"/>
    <w:rsid w:val="005A170B"/>
    <w:rsid w:val="005A19FC"/>
    <w:rsid w:val="005A269D"/>
    <w:rsid w:val="005A29A4"/>
    <w:rsid w:val="005A40A7"/>
    <w:rsid w:val="005A4DDC"/>
    <w:rsid w:val="005A5335"/>
    <w:rsid w:val="005A563A"/>
    <w:rsid w:val="005A6BBD"/>
    <w:rsid w:val="005A6D86"/>
    <w:rsid w:val="005A70D6"/>
    <w:rsid w:val="005A7820"/>
    <w:rsid w:val="005B1E44"/>
    <w:rsid w:val="005B226D"/>
    <w:rsid w:val="005B3AC4"/>
    <w:rsid w:val="005B3BC4"/>
    <w:rsid w:val="005B3C69"/>
    <w:rsid w:val="005B4131"/>
    <w:rsid w:val="005B4D8A"/>
    <w:rsid w:val="005B4E39"/>
    <w:rsid w:val="005B56B9"/>
    <w:rsid w:val="005B5EC0"/>
    <w:rsid w:val="005B6B68"/>
    <w:rsid w:val="005B75DA"/>
    <w:rsid w:val="005B7830"/>
    <w:rsid w:val="005B7B25"/>
    <w:rsid w:val="005C0627"/>
    <w:rsid w:val="005C06B1"/>
    <w:rsid w:val="005C2324"/>
    <w:rsid w:val="005C2EA4"/>
    <w:rsid w:val="005C388E"/>
    <w:rsid w:val="005C74EF"/>
    <w:rsid w:val="005D02FE"/>
    <w:rsid w:val="005D17DF"/>
    <w:rsid w:val="005D19E6"/>
    <w:rsid w:val="005D1A87"/>
    <w:rsid w:val="005D1DC6"/>
    <w:rsid w:val="005D2B7A"/>
    <w:rsid w:val="005D2FA4"/>
    <w:rsid w:val="005D3A94"/>
    <w:rsid w:val="005D434A"/>
    <w:rsid w:val="005D4B03"/>
    <w:rsid w:val="005D4BF0"/>
    <w:rsid w:val="005D5442"/>
    <w:rsid w:val="005D572E"/>
    <w:rsid w:val="005D5B2A"/>
    <w:rsid w:val="005D61CA"/>
    <w:rsid w:val="005E0F3E"/>
    <w:rsid w:val="005E1A6B"/>
    <w:rsid w:val="005E28C5"/>
    <w:rsid w:val="005E3925"/>
    <w:rsid w:val="005E3DC9"/>
    <w:rsid w:val="005E56AC"/>
    <w:rsid w:val="005E69E3"/>
    <w:rsid w:val="005E70D4"/>
    <w:rsid w:val="005E738C"/>
    <w:rsid w:val="005E7FAD"/>
    <w:rsid w:val="005F01CA"/>
    <w:rsid w:val="005F096B"/>
    <w:rsid w:val="005F0D75"/>
    <w:rsid w:val="005F125E"/>
    <w:rsid w:val="005F14E9"/>
    <w:rsid w:val="005F21C0"/>
    <w:rsid w:val="005F3F54"/>
    <w:rsid w:val="005F499A"/>
    <w:rsid w:val="005F4D60"/>
    <w:rsid w:val="005F5713"/>
    <w:rsid w:val="005F6173"/>
    <w:rsid w:val="005F7498"/>
    <w:rsid w:val="00600808"/>
    <w:rsid w:val="00600A0E"/>
    <w:rsid w:val="006010BE"/>
    <w:rsid w:val="0060128E"/>
    <w:rsid w:val="00602A75"/>
    <w:rsid w:val="00603166"/>
    <w:rsid w:val="00603410"/>
    <w:rsid w:val="0060364A"/>
    <w:rsid w:val="00603A89"/>
    <w:rsid w:val="006041F4"/>
    <w:rsid w:val="00604591"/>
    <w:rsid w:val="00606901"/>
    <w:rsid w:val="00606BAB"/>
    <w:rsid w:val="00606D64"/>
    <w:rsid w:val="00607351"/>
    <w:rsid w:val="00607834"/>
    <w:rsid w:val="00607E58"/>
    <w:rsid w:val="00610081"/>
    <w:rsid w:val="00610FC8"/>
    <w:rsid w:val="0061450C"/>
    <w:rsid w:val="0061499A"/>
    <w:rsid w:val="00614B81"/>
    <w:rsid w:val="00615736"/>
    <w:rsid w:val="0061621E"/>
    <w:rsid w:val="00616FE6"/>
    <w:rsid w:val="006215C8"/>
    <w:rsid w:val="00622B78"/>
    <w:rsid w:val="00622C15"/>
    <w:rsid w:val="0062418F"/>
    <w:rsid w:val="00624952"/>
    <w:rsid w:val="00624EFC"/>
    <w:rsid w:val="00624F0E"/>
    <w:rsid w:val="00625795"/>
    <w:rsid w:val="0062596C"/>
    <w:rsid w:val="00625C1C"/>
    <w:rsid w:val="00627166"/>
    <w:rsid w:val="00627CD8"/>
    <w:rsid w:val="00630B67"/>
    <w:rsid w:val="00632604"/>
    <w:rsid w:val="0063367E"/>
    <w:rsid w:val="00633F67"/>
    <w:rsid w:val="00634E9E"/>
    <w:rsid w:val="00635381"/>
    <w:rsid w:val="00635463"/>
    <w:rsid w:val="00635BEF"/>
    <w:rsid w:val="00637665"/>
    <w:rsid w:val="00640301"/>
    <w:rsid w:val="006407D5"/>
    <w:rsid w:val="00641825"/>
    <w:rsid w:val="0064220C"/>
    <w:rsid w:val="00642255"/>
    <w:rsid w:val="00644356"/>
    <w:rsid w:val="00646CE8"/>
    <w:rsid w:val="0064739C"/>
    <w:rsid w:val="00647690"/>
    <w:rsid w:val="00647C3D"/>
    <w:rsid w:val="0065071E"/>
    <w:rsid w:val="0065101A"/>
    <w:rsid w:val="00651E2D"/>
    <w:rsid w:val="006534BE"/>
    <w:rsid w:val="00654276"/>
    <w:rsid w:val="0065526D"/>
    <w:rsid w:val="0065579D"/>
    <w:rsid w:val="00656709"/>
    <w:rsid w:val="006567FC"/>
    <w:rsid w:val="006570AF"/>
    <w:rsid w:val="006601BA"/>
    <w:rsid w:val="0066029E"/>
    <w:rsid w:val="00661705"/>
    <w:rsid w:val="00662412"/>
    <w:rsid w:val="0066249D"/>
    <w:rsid w:val="00663A61"/>
    <w:rsid w:val="0066416D"/>
    <w:rsid w:val="00664715"/>
    <w:rsid w:val="00666DA0"/>
    <w:rsid w:val="00670659"/>
    <w:rsid w:val="00670B3C"/>
    <w:rsid w:val="006711A4"/>
    <w:rsid w:val="006711A5"/>
    <w:rsid w:val="006714DA"/>
    <w:rsid w:val="00671C63"/>
    <w:rsid w:val="00671E85"/>
    <w:rsid w:val="00672AD3"/>
    <w:rsid w:val="00673DCF"/>
    <w:rsid w:val="00674D8F"/>
    <w:rsid w:val="0067551F"/>
    <w:rsid w:val="006764B8"/>
    <w:rsid w:val="0067667D"/>
    <w:rsid w:val="0067675F"/>
    <w:rsid w:val="00676A28"/>
    <w:rsid w:val="00677589"/>
    <w:rsid w:val="0068177B"/>
    <w:rsid w:val="00682177"/>
    <w:rsid w:val="006824DA"/>
    <w:rsid w:val="006836D8"/>
    <w:rsid w:val="0068382E"/>
    <w:rsid w:val="00683C43"/>
    <w:rsid w:val="00683E01"/>
    <w:rsid w:val="00684652"/>
    <w:rsid w:val="00684A10"/>
    <w:rsid w:val="006853FF"/>
    <w:rsid w:val="00685F9C"/>
    <w:rsid w:val="006861CC"/>
    <w:rsid w:val="006877B1"/>
    <w:rsid w:val="00690183"/>
    <w:rsid w:val="006902BF"/>
    <w:rsid w:val="006906FA"/>
    <w:rsid w:val="0069256E"/>
    <w:rsid w:val="00693F97"/>
    <w:rsid w:val="00694D37"/>
    <w:rsid w:val="00695070"/>
    <w:rsid w:val="0069515B"/>
    <w:rsid w:val="00695E29"/>
    <w:rsid w:val="00697BD2"/>
    <w:rsid w:val="006A142B"/>
    <w:rsid w:val="006A163B"/>
    <w:rsid w:val="006A1BED"/>
    <w:rsid w:val="006A1DD4"/>
    <w:rsid w:val="006A2796"/>
    <w:rsid w:val="006A37F0"/>
    <w:rsid w:val="006A45B5"/>
    <w:rsid w:val="006A5C07"/>
    <w:rsid w:val="006A6D52"/>
    <w:rsid w:val="006A6F56"/>
    <w:rsid w:val="006A6FED"/>
    <w:rsid w:val="006A716C"/>
    <w:rsid w:val="006A7454"/>
    <w:rsid w:val="006A78D1"/>
    <w:rsid w:val="006B0497"/>
    <w:rsid w:val="006B09A1"/>
    <w:rsid w:val="006B12EB"/>
    <w:rsid w:val="006B16FE"/>
    <w:rsid w:val="006B17B3"/>
    <w:rsid w:val="006B2368"/>
    <w:rsid w:val="006B24B0"/>
    <w:rsid w:val="006B2D98"/>
    <w:rsid w:val="006B3019"/>
    <w:rsid w:val="006B36D0"/>
    <w:rsid w:val="006B38B8"/>
    <w:rsid w:val="006B441A"/>
    <w:rsid w:val="006B4C39"/>
    <w:rsid w:val="006B4CF5"/>
    <w:rsid w:val="006B4DB2"/>
    <w:rsid w:val="006B4E88"/>
    <w:rsid w:val="006B5757"/>
    <w:rsid w:val="006B5B3C"/>
    <w:rsid w:val="006B5C89"/>
    <w:rsid w:val="006B6944"/>
    <w:rsid w:val="006B6A31"/>
    <w:rsid w:val="006B6A58"/>
    <w:rsid w:val="006B6B3E"/>
    <w:rsid w:val="006B76D5"/>
    <w:rsid w:val="006B7E6A"/>
    <w:rsid w:val="006C0317"/>
    <w:rsid w:val="006C06A7"/>
    <w:rsid w:val="006C075C"/>
    <w:rsid w:val="006C33BC"/>
    <w:rsid w:val="006C3978"/>
    <w:rsid w:val="006C5230"/>
    <w:rsid w:val="006C6106"/>
    <w:rsid w:val="006C7208"/>
    <w:rsid w:val="006C7ADC"/>
    <w:rsid w:val="006D0281"/>
    <w:rsid w:val="006D0469"/>
    <w:rsid w:val="006D0F50"/>
    <w:rsid w:val="006D1F21"/>
    <w:rsid w:val="006D2A96"/>
    <w:rsid w:val="006D327B"/>
    <w:rsid w:val="006D3458"/>
    <w:rsid w:val="006D394B"/>
    <w:rsid w:val="006D3F00"/>
    <w:rsid w:val="006D5911"/>
    <w:rsid w:val="006D7821"/>
    <w:rsid w:val="006E023A"/>
    <w:rsid w:val="006E02F2"/>
    <w:rsid w:val="006E0C9F"/>
    <w:rsid w:val="006E2CCC"/>
    <w:rsid w:val="006E3C14"/>
    <w:rsid w:val="006E4A83"/>
    <w:rsid w:val="006E5D19"/>
    <w:rsid w:val="006E608C"/>
    <w:rsid w:val="006E64D3"/>
    <w:rsid w:val="006E6560"/>
    <w:rsid w:val="006E708F"/>
    <w:rsid w:val="006E762E"/>
    <w:rsid w:val="006E7D11"/>
    <w:rsid w:val="006F0AA8"/>
    <w:rsid w:val="006F3608"/>
    <w:rsid w:val="006F3F6E"/>
    <w:rsid w:val="006F5B1E"/>
    <w:rsid w:val="006F6E68"/>
    <w:rsid w:val="006F7015"/>
    <w:rsid w:val="00700405"/>
    <w:rsid w:val="00700FEF"/>
    <w:rsid w:val="00701133"/>
    <w:rsid w:val="00701CEB"/>
    <w:rsid w:val="007025AC"/>
    <w:rsid w:val="00702C18"/>
    <w:rsid w:val="00703A45"/>
    <w:rsid w:val="007044DD"/>
    <w:rsid w:val="00704678"/>
    <w:rsid w:val="007048BD"/>
    <w:rsid w:val="00705AA4"/>
    <w:rsid w:val="007066DD"/>
    <w:rsid w:val="00706FDD"/>
    <w:rsid w:val="00707498"/>
    <w:rsid w:val="0071068F"/>
    <w:rsid w:val="00710AB0"/>
    <w:rsid w:val="00710D98"/>
    <w:rsid w:val="007142F3"/>
    <w:rsid w:val="0071496F"/>
    <w:rsid w:val="00714BCE"/>
    <w:rsid w:val="00714EC5"/>
    <w:rsid w:val="0071654A"/>
    <w:rsid w:val="0071696E"/>
    <w:rsid w:val="00716EBE"/>
    <w:rsid w:val="00721C6A"/>
    <w:rsid w:val="00721FAE"/>
    <w:rsid w:val="00722241"/>
    <w:rsid w:val="0072249C"/>
    <w:rsid w:val="007226D7"/>
    <w:rsid w:val="007227B8"/>
    <w:rsid w:val="0072296A"/>
    <w:rsid w:val="00722ABA"/>
    <w:rsid w:val="007235AA"/>
    <w:rsid w:val="00723847"/>
    <w:rsid w:val="00724184"/>
    <w:rsid w:val="0072718A"/>
    <w:rsid w:val="007278C4"/>
    <w:rsid w:val="00727ABC"/>
    <w:rsid w:val="0073006D"/>
    <w:rsid w:val="00730235"/>
    <w:rsid w:val="007308D7"/>
    <w:rsid w:val="00730CCA"/>
    <w:rsid w:val="007310B3"/>
    <w:rsid w:val="0073140B"/>
    <w:rsid w:val="007317AE"/>
    <w:rsid w:val="007327C6"/>
    <w:rsid w:val="007336B2"/>
    <w:rsid w:val="00733769"/>
    <w:rsid w:val="00734022"/>
    <w:rsid w:val="007340BF"/>
    <w:rsid w:val="0073574B"/>
    <w:rsid w:val="00736555"/>
    <w:rsid w:val="007368FD"/>
    <w:rsid w:val="007369BF"/>
    <w:rsid w:val="00737129"/>
    <w:rsid w:val="00737CC5"/>
    <w:rsid w:val="00740188"/>
    <w:rsid w:val="00740230"/>
    <w:rsid w:val="00743AC6"/>
    <w:rsid w:val="00743EF6"/>
    <w:rsid w:val="00743F7A"/>
    <w:rsid w:val="007448DA"/>
    <w:rsid w:val="007455DD"/>
    <w:rsid w:val="00745798"/>
    <w:rsid w:val="00745CDF"/>
    <w:rsid w:val="00745F7F"/>
    <w:rsid w:val="0074656C"/>
    <w:rsid w:val="00747B3C"/>
    <w:rsid w:val="00750EED"/>
    <w:rsid w:val="00753DBB"/>
    <w:rsid w:val="00755747"/>
    <w:rsid w:val="00755D6D"/>
    <w:rsid w:val="00756C91"/>
    <w:rsid w:val="00756CC2"/>
    <w:rsid w:val="00756D68"/>
    <w:rsid w:val="0075736E"/>
    <w:rsid w:val="00760208"/>
    <w:rsid w:val="00761263"/>
    <w:rsid w:val="00761E2E"/>
    <w:rsid w:val="00762636"/>
    <w:rsid w:val="00762D3E"/>
    <w:rsid w:val="00762FA1"/>
    <w:rsid w:val="007632B1"/>
    <w:rsid w:val="0076339E"/>
    <w:rsid w:val="007643B8"/>
    <w:rsid w:val="0076561F"/>
    <w:rsid w:val="007659DE"/>
    <w:rsid w:val="007662A2"/>
    <w:rsid w:val="00767785"/>
    <w:rsid w:val="007679BF"/>
    <w:rsid w:val="00767DC8"/>
    <w:rsid w:val="0077155D"/>
    <w:rsid w:val="00771D31"/>
    <w:rsid w:val="007721BC"/>
    <w:rsid w:val="00773367"/>
    <w:rsid w:val="00774240"/>
    <w:rsid w:val="00777699"/>
    <w:rsid w:val="00777B3C"/>
    <w:rsid w:val="007801F5"/>
    <w:rsid w:val="007802E1"/>
    <w:rsid w:val="00780BA3"/>
    <w:rsid w:val="00781813"/>
    <w:rsid w:val="00782345"/>
    <w:rsid w:val="00783E5C"/>
    <w:rsid w:val="00783FA7"/>
    <w:rsid w:val="0078482D"/>
    <w:rsid w:val="00784B35"/>
    <w:rsid w:val="00785728"/>
    <w:rsid w:val="00785E00"/>
    <w:rsid w:val="00787C0D"/>
    <w:rsid w:val="00787FC4"/>
    <w:rsid w:val="00790222"/>
    <w:rsid w:val="0079095B"/>
    <w:rsid w:val="00790C8D"/>
    <w:rsid w:val="007917B0"/>
    <w:rsid w:val="00791BCF"/>
    <w:rsid w:val="007928AC"/>
    <w:rsid w:val="00792B49"/>
    <w:rsid w:val="007938CF"/>
    <w:rsid w:val="00793AAB"/>
    <w:rsid w:val="00793FC8"/>
    <w:rsid w:val="00794238"/>
    <w:rsid w:val="00794A1E"/>
    <w:rsid w:val="00794AF2"/>
    <w:rsid w:val="0079712F"/>
    <w:rsid w:val="00797573"/>
    <w:rsid w:val="007A048A"/>
    <w:rsid w:val="007A106E"/>
    <w:rsid w:val="007A1B99"/>
    <w:rsid w:val="007A4AEC"/>
    <w:rsid w:val="007A4D8E"/>
    <w:rsid w:val="007A4DEF"/>
    <w:rsid w:val="007A4F90"/>
    <w:rsid w:val="007A721B"/>
    <w:rsid w:val="007A7894"/>
    <w:rsid w:val="007B043D"/>
    <w:rsid w:val="007B0711"/>
    <w:rsid w:val="007B2005"/>
    <w:rsid w:val="007B282F"/>
    <w:rsid w:val="007B3424"/>
    <w:rsid w:val="007B3603"/>
    <w:rsid w:val="007B3C1E"/>
    <w:rsid w:val="007B4310"/>
    <w:rsid w:val="007B546A"/>
    <w:rsid w:val="007B54C4"/>
    <w:rsid w:val="007B5981"/>
    <w:rsid w:val="007B6268"/>
    <w:rsid w:val="007B62F4"/>
    <w:rsid w:val="007B6E4F"/>
    <w:rsid w:val="007C03D2"/>
    <w:rsid w:val="007C0A9F"/>
    <w:rsid w:val="007C152F"/>
    <w:rsid w:val="007C1EE2"/>
    <w:rsid w:val="007C35B3"/>
    <w:rsid w:val="007C465A"/>
    <w:rsid w:val="007C5E4C"/>
    <w:rsid w:val="007C5EB7"/>
    <w:rsid w:val="007C6D08"/>
    <w:rsid w:val="007C6D5E"/>
    <w:rsid w:val="007C73D0"/>
    <w:rsid w:val="007C7671"/>
    <w:rsid w:val="007C7E2E"/>
    <w:rsid w:val="007C7FFD"/>
    <w:rsid w:val="007D0869"/>
    <w:rsid w:val="007D0973"/>
    <w:rsid w:val="007D0CDC"/>
    <w:rsid w:val="007D0F4E"/>
    <w:rsid w:val="007D142E"/>
    <w:rsid w:val="007D1A3E"/>
    <w:rsid w:val="007D1D7A"/>
    <w:rsid w:val="007D3038"/>
    <w:rsid w:val="007D3418"/>
    <w:rsid w:val="007D3511"/>
    <w:rsid w:val="007D3968"/>
    <w:rsid w:val="007D3FA5"/>
    <w:rsid w:val="007D5F71"/>
    <w:rsid w:val="007D669F"/>
    <w:rsid w:val="007D6962"/>
    <w:rsid w:val="007D70F5"/>
    <w:rsid w:val="007D7401"/>
    <w:rsid w:val="007D78F9"/>
    <w:rsid w:val="007D7D17"/>
    <w:rsid w:val="007E0732"/>
    <w:rsid w:val="007E0B9A"/>
    <w:rsid w:val="007E136B"/>
    <w:rsid w:val="007E14D5"/>
    <w:rsid w:val="007E16A0"/>
    <w:rsid w:val="007E1A35"/>
    <w:rsid w:val="007E1F75"/>
    <w:rsid w:val="007E27CB"/>
    <w:rsid w:val="007E296F"/>
    <w:rsid w:val="007E2CC5"/>
    <w:rsid w:val="007E3142"/>
    <w:rsid w:val="007E3607"/>
    <w:rsid w:val="007E46C0"/>
    <w:rsid w:val="007E4829"/>
    <w:rsid w:val="007E4D20"/>
    <w:rsid w:val="007E54FD"/>
    <w:rsid w:val="007E5C43"/>
    <w:rsid w:val="007E6C4C"/>
    <w:rsid w:val="007E7001"/>
    <w:rsid w:val="007E7359"/>
    <w:rsid w:val="007E7417"/>
    <w:rsid w:val="007E7A20"/>
    <w:rsid w:val="007F0F60"/>
    <w:rsid w:val="007F11FB"/>
    <w:rsid w:val="007F1F2F"/>
    <w:rsid w:val="007F221F"/>
    <w:rsid w:val="007F26E5"/>
    <w:rsid w:val="007F284C"/>
    <w:rsid w:val="007F288C"/>
    <w:rsid w:val="007F2933"/>
    <w:rsid w:val="007F2AA0"/>
    <w:rsid w:val="007F3383"/>
    <w:rsid w:val="007F4351"/>
    <w:rsid w:val="007F4A1A"/>
    <w:rsid w:val="007F57F0"/>
    <w:rsid w:val="007F6E92"/>
    <w:rsid w:val="007F70E0"/>
    <w:rsid w:val="007F73C5"/>
    <w:rsid w:val="0080008C"/>
    <w:rsid w:val="00800516"/>
    <w:rsid w:val="00802B9F"/>
    <w:rsid w:val="00802E4F"/>
    <w:rsid w:val="0080364E"/>
    <w:rsid w:val="00803D15"/>
    <w:rsid w:val="00804124"/>
    <w:rsid w:val="00804562"/>
    <w:rsid w:val="008048A6"/>
    <w:rsid w:val="00806EF6"/>
    <w:rsid w:val="008070AE"/>
    <w:rsid w:val="0080784D"/>
    <w:rsid w:val="00810374"/>
    <w:rsid w:val="008109B8"/>
    <w:rsid w:val="00811AFA"/>
    <w:rsid w:val="00811F51"/>
    <w:rsid w:val="008121F9"/>
    <w:rsid w:val="008127C8"/>
    <w:rsid w:val="008139AB"/>
    <w:rsid w:val="00814382"/>
    <w:rsid w:val="008154F0"/>
    <w:rsid w:val="0081562E"/>
    <w:rsid w:val="00816794"/>
    <w:rsid w:val="00816CF5"/>
    <w:rsid w:val="0082023C"/>
    <w:rsid w:val="00820913"/>
    <w:rsid w:val="008213C4"/>
    <w:rsid w:val="00822269"/>
    <w:rsid w:val="00822EC0"/>
    <w:rsid w:val="00824C8C"/>
    <w:rsid w:val="00826DC0"/>
    <w:rsid w:val="00827459"/>
    <w:rsid w:val="00827894"/>
    <w:rsid w:val="00827FCC"/>
    <w:rsid w:val="00830800"/>
    <w:rsid w:val="008320C7"/>
    <w:rsid w:val="00832C16"/>
    <w:rsid w:val="00834E89"/>
    <w:rsid w:val="00835509"/>
    <w:rsid w:val="00835529"/>
    <w:rsid w:val="00835E12"/>
    <w:rsid w:val="0083601D"/>
    <w:rsid w:val="00836957"/>
    <w:rsid w:val="008408AD"/>
    <w:rsid w:val="0084175D"/>
    <w:rsid w:val="008421DF"/>
    <w:rsid w:val="00842743"/>
    <w:rsid w:val="0084278B"/>
    <w:rsid w:val="00842E42"/>
    <w:rsid w:val="00843282"/>
    <w:rsid w:val="0084467C"/>
    <w:rsid w:val="00844CE4"/>
    <w:rsid w:val="00845BAF"/>
    <w:rsid w:val="00847256"/>
    <w:rsid w:val="00847CFC"/>
    <w:rsid w:val="00850253"/>
    <w:rsid w:val="008509A5"/>
    <w:rsid w:val="00850BA4"/>
    <w:rsid w:val="008510B3"/>
    <w:rsid w:val="0085230A"/>
    <w:rsid w:val="008525DC"/>
    <w:rsid w:val="008526D8"/>
    <w:rsid w:val="00852ED5"/>
    <w:rsid w:val="008533CE"/>
    <w:rsid w:val="0085377A"/>
    <w:rsid w:val="0085377E"/>
    <w:rsid w:val="00853D51"/>
    <w:rsid w:val="0085584D"/>
    <w:rsid w:val="00856F52"/>
    <w:rsid w:val="00857166"/>
    <w:rsid w:val="008576B2"/>
    <w:rsid w:val="008601A7"/>
    <w:rsid w:val="00860501"/>
    <w:rsid w:val="00862F92"/>
    <w:rsid w:val="00863401"/>
    <w:rsid w:val="00863462"/>
    <w:rsid w:val="008635D5"/>
    <w:rsid w:val="0086498C"/>
    <w:rsid w:val="00864C2B"/>
    <w:rsid w:val="00865087"/>
    <w:rsid w:val="0086514B"/>
    <w:rsid w:val="008654AD"/>
    <w:rsid w:val="00866F65"/>
    <w:rsid w:val="0086702B"/>
    <w:rsid w:val="0086728F"/>
    <w:rsid w:val="00867659"/>
    <w:rsid w:val="0087106D"/>
    <w:rsid w:val="008717F2"/>
    <w:rsid w:val="0087182E"/>
    <w:rsid w:val="008719AD"/>
    <w:rsid w:val="00872610"/>
    <w:rsid w:val="00872658"/>
    <w:rsid w:val="008735E3"/>
    <w:rsid w:val="00873F0F"/>
    <w:rsid w:val="008753E8"/>
    <w:rsid w:val="00875D05"/>
    <w:rsid w:val="00875D39"/>
    <w:rsid w:val="00875EE9"/>
    <w:rsid w:val="008762CA"/>
    <w:rsid w:val="00877342"/>
    <w:rsid w:val="00877B2C"/>
    <w:rsid w:val="00880578"/>
    <w:rsid w:val="00880B6B"/>
    <w:rsid w:val="00880D45"/>
    <w:rsid w:val="0088126D"/>
    <w:rsid w:val="00881A35"/>
    <w:rsid w:val="00881F3A"/>
    <w:rsid w:val="00882D71"/>
    <w:rsid w:val="00883541"/>
    <w:rsid w:val="008844CF"/>
    <w:rsid w:val="00884743"/>
    <w:rsid w:val="00884D25"/>
    <w:rsid w:val="00884DEC"/>
    <w:rsid w:val="00885879"/>
    <w:rsid w:val="00885F85"/>
    <w:rsid w:val="00886732"/>
    <w:rsid w:val="00886945"/>
    <w:rsid w:val="00886EFA"/>
    <w:rsid w:val="00890C19"/>
    <w:rsid w:val="00890FD2"/>
    <w:rsid w:val="008925A1"/>
    <w:rsid w:val="00892C12"/>
    <w:rsid w:val="008937CD"/>
    <w:rsid w:val="0089404C"/>
    <w:rsid w:val="0089457E"/>
    <w:rsid w:val="00894B2E"/>
    <w:rsid w:val="00894E2E"/>
    <w:rsid w:val="00894F49"/>
    <w:rsid w:val="00895D9F"/>
    <w:rsid w:val="008A00B6"/>
    <w:rsid w:val="008A0E1E"/>
    <w:rsid w:val="008A0F32"/>
    <w:rsid w:val="008A1BB4"/>
    <w:rsid w:val="008A2BAE"/>
    <w:rsid w:val="008A3B77"/>
    <w:rsid w:val="008A4E05"/>
    <w:rsid w:val="008A4F84"/>
    <w:rsid w:val="008A6A06"/>
    <w:rsid w:val="008A6DDA"/>
    <w:rsid w:val="008A719D"/>
    <w:rsid w:val="008A7AE7"/>
    <w:rsid w:val="008A7B58"/>
    <w:rsid w:val="008B0A49"/>
    <w:rsid w:val="008B1765"/>
    <w:rsid w:val="008B22F3"/>
    <w:rsid w:val="008B33E8"/>
    <w:rsid w:val="008B3710"/>
    <w:rsid w:val="008B3D07"/>
    <w:rsid w:val="008B42AD"/>
    <w:rsid w:val="008B4849"/>
    <w:rsid w:val="008B4A31"/>
    <w:rsid w:val="008B4B76"/>
    <w:rsid w:val="008B5449"/>
    <w:rsid w:val="008B587B"/>
    <w:rsid w:val="008B5E0F"/>
    <w:rsid w:val="008B6406"/>
    <w:rsid w:val="008B765A"/>
    <w:rsid w:val="008C0046"/>
    <w:rsid w:val="008C05B1"/>
    <w:rsid w:val="008C1332"/>
    <w:rsid w:val="008C23D5"/>
    <w:rsid w:val="008C2C99"/>
    <w:rsid w:val="008C3032"/>
    <w:rsid w:val="008C3E45"/>
    <w:rsid w:val="008C43B8"/>
    <w:rsid w:val="008C4BA4"/>
    <w:rsid w:val="008C58DC"/>
    <w:rsid w:val="008C6536"/>
    <w:rsid w:val="008C6F7F"/>
    <w:rsid w:val="008D01DA"/>
    <w:rsid w:val="008D056B"/>
    <w:rsid w:val="008D07EE"/>
    <w:rsid w:val="008D0895"/>
    <w:rsid w:val="008D1BA9"/>
    <w:rsid w:val="008D237F"/>
    <w:rsid w:val="008D26DD"/>
    <w:rsid w:val="008D2A88"/>
    <w:rsid w:val="008D2C45"/>
    <w:rsid w:val="008D2E05"/>
    <w:rsid w:val="008D3134"/>
    <w:rsid w:val="008D3827"/>
    <w:rsid w:val="008D3C3C"/>
    <w:rsid w:val="008D42CB"/>
    <w:rsid w:val="008D5D25"/>
    <w:rsid w:val="008D5D59"/>
    <w:rsid w:val="008D6210"/>
    <w:rsid w:val="008D64C9"/>
    <w:rsid w:val="008D6842"/>
    <w:rsid w:val="008D73C1"/>
    <w:rsid w:val="008D7922"/>
    <w:rsid w:val="008E085C"/>
    <w:rsid w:val="008E0A11"/>
    <w:rsid w:val="008E0DF5"/>
    <w:rsid w:val="008E101C"/>
    <w:rsid w:val="008E1102"/>
    <w:rsid w:val="008E27BA"/>
    <w:rsid w:val="008E3D9E"/>
    <w:rsid w:val="008E45B5"/>
    <w:rsid w:val="008E45CC"/>
    <w:rsid w:val="008E520B"/>
    <w:rsid w:val="008E5324"/>
    <w:rsid w:val="008E57BA"/>
    <w:rsid w:val="008E583A"/>
    <w:rsid w:val="008E5ABB"/>
    <w:rsid w:val="008E6217"/>
    <w:rsid w:val="008E79BA"/>
    <w:rsid w:val="008E7ABB"/>
    <w:rsid w:val="008F041C"/>
    <w:rsid w:val="008F044C"/>
    <w:rsid w:val="008F0468"/>
    <w:rsid w:val="008F04A2"/>
    <w:rsid w:val="008F0FB0"/>
    <w:rsid w:val="008F103E"/>
    <w:rsid w:val="008F1164"/>
    <w:rsid w:val="008F1185"/>
    <w:rsid w:val="008F142C"/>
    <w:rsid w:val="008F2604"/>
    <w:rsid w:val="008F26EE"/>
    <w:rsid w:val="008F27BB"/>
    <w:rsid w:val="008F2B76"/>
    <w:rsid w:val="008F2C35"/>
    <w:rsid w:val="008F3524"/>
    <w:rsid w:val="008F62D9"/>
    <w:rsid w:val="008F652F"/>
    <w:rsid w:val="008F7930"/>
    <w:rsid w:val="008F7D40"/>
    <w:rsid w:val="0090053A"/>
    <w:rsid w:val="00900E08"/>
    <w:rsid w:val="00901D53"/>
    <w:rsid w:val="009022BB"/>
    <w:rsid w:val="0090266B"/>
    <w:rsid w:val="00902934"/>
    <w:rsid w:val="00903AB5"/>
    <w:rsid w:val="009057B1"/>
    <w:rsid w:val="00905AAD"/>
    <w:rsid w:val="00906353"/>
    <w:rsid w:val="00906E9B"/>
    <w:rsid w:val="00907B83"/>
    <w:rsid w:val="00907BDD"/>
    <w:rsid w:val="00910D28"/>
    <w:rsid w:val="00911B05"/>
    <w:rsid w:val="0091214E"/>
    <w:rsid w:val="00912482"/>
    <w:rsid w:val="00912C70"/>
    <w:rsid w:val="0091395A"/>
    <w:rsid w:val="00913B0F"/>
    <w:rsid w:val="009141AE"/>
    <w:rsid w:val="00914CC6"/>
    <w:rsid w:val="00915B6E"/>
    <w:rsid w:val="00915EC7"/>
    <w:rsid w:val="00916B54"/>
    <w:rsid w:val="00916C7F"/>
    <w:rsid w:val="00916EF1"/>
    <w:rsid w:val="009177F5"/>
    <w:rsid w:val="00920B34"/>
    <w:rsid w:val="00920E80"/>
    <w:rsid w:val="00920FCF"/>
    <w:rsid w:val="009221F2"/>
    <w:rsid w:val="00924727"/>
    <w:rsid w:val="00924A7A"/>
    <w:rsid w:val="00925EE4"/>
    <w:rsid w:val="00927498"/>
    <w:rsid w:val="009278F1"/>
    <w:rsid w:val="009303D6"/>
    <w:rsid w:val="009304E5"/>
    <w:rsid w:val="00930B11"/>
    <w:rsid w:val="00931595"/>
    <w:rsid w:val="00932B4F"/>
    <w:rsid w:val="00932B75"/>
    <w:rsid w:val="00932CCA"/>
    <w:rsid w:val="00932F15"/>
    <w:rsid w:val="00933EC0"/>
    <w:rsid w:val="0093454A"/>
    <w:rsid w:val="00934606"/>
    <w:rsid w:val="00936FFC"/>
    <w:rsid w:val="009371C2"/>
    <w:rsid w:val="00937D8A"/>
    <w:rsid w:val="00937E6B"/>
    <w:rsid w:val="00937E8D"/>
    <w:rsid w:val="009408DE"/>
    <w:rsid w:val="00940D19"/>
    <w:rsid w:val="00941056"/>
    <w:rsid w:val="009410A6"/>
    <w:rsid w:val="00941191"/>
    <w:rsid w:val="00941210"/>
    <w:rsid w:val="00941660"/>
    <w:rsid w:val="00941D50"/>
    <w:rsid w:val="009420EC"/>
    <w:rsid w:val="0094303A"/>
    <w:rsid w:val="00943477"/>
    <w:rsid w:val="00943992"/>
    <w:rsid w:val="00944D08"/>
    <w:rsid w:val="009450CF"/>
    <w:rsid w:val="00946B4F"/>
    <w:rsid w:val="00947767"/>
    <w:rsid w:val="00950B9F"/>
    <w:rsid w:val="0095251E"/>
    <w:rsid w:val="00952565"/>
    <w:rsid w:val="009525C6"/>
    <w:rsid w:val="00953016"/>
    <w:rsid w:val="00953CFE"/>
    <w:rsid w:val="009547E6"/>
    <w:rsid w:val="00954B5B"/>
    <w:rsid w:val="00954D91"/>
    <w:rsid w:val="00956AD1"/>
    <w:rsid w:val="00956DA2"/>
    <w:rsid w:val="00956F36"/>
    <w:rsid w:val="0095793E"/>
    <w:rsid w:val="009579D6"/>
    <w:rsid w:val="00957FDE"/>
    <w:rsid w:val="00961704"/>
    <w:rsid w:val="00961AE6"/>
    <w:rsid w:val="00961B3F"/>
    <w:rsid w:val="009622D7"/>
    <w:rsid w:val="0096308A"/>
    <w:rsid w:val="009630A0"/>
    <w:rsid w:val="00963434"/>
    <w:rsid w:val="00963561"/>
    <w:rsid w:val="009637EC"/>
    <w:rsid w:val="00963FC0"/>
    <w:rsid w:val="00965931"/>
    <w:rsid w:val="00966862"/>
    <w:rsid w:val="00967CBC"/>
    <w:rsid w:val="00967DCF"/>
    <w:rsid w:val="00970FC3"/>
    <w:rsid w:val="00971573"/>
    <w:rsid w:val="00971BFB"/>
    <w:rsid w:val="00971F5B"/>
    <w:rsid w:val="00972B6C"/>
    <w:rsid w:val="00972BF3"/>
    <w:rsid w:val="00973421"/>
    <w:rsid w:val="0097348A"/>
    <w:rsid w:val="0097357C"/>
    <w:rsid w:val="0097373E"/>
    <w:rsid w:val="00975511"/>
    <w:rsid w:val="00975843"/>
    <w:rsid w:val="009758EC"/>
    <w:rsid w:val="00975F1C"/>
    <w:rsid w:val="009766C2"/>
    <w:rsid w:val="009775E4"/>
    <w:rsid w:val="00977891"/>
    <w:rsid w:val="00981955"/>
    <w:rsid w:val="00981F1C"/>
    <w:rsid w:val="009822EB"/>
    <w:rsid w:val="00982B5A"/>
    <w:rsid w:val="00983665"/>
    <w:rsid w:val="009837A3"/>
    <w:rsid w:val="00983831"/>
    <w:rsid w:val="00983E91"/>
    <w:rsid w:val="0098405A"/>
    <w:rsid w:val="009842CA"/>
    <w:rsid w:val="00984FD2"/>
    <w:rsid w:val="00985CD7"/>
    <w:rsid w:val="00986254"/>
    <w:rsid w:val="00986473"/>
    <w:rsid w:val="00986B46"/>
    <w:rsid w:val="00986CBA"/>
    <w:rsid w:val="00987FDA"/>
    <w:rsid w:val="009907F4"/>
    <w:rsid w:val="00990929"/>
    <w:rsid w:val="009909E1"/>
    <w:rsid w:val="0099172B"/>
    <w:rsid w:val="00991A43"/>
    <w:rsid w:val="00992046"/>
    <w:rsid w:val="009925C3"/>
    <w:rsid w:val="00992A83"/>
    <w:rsid w:val="0099498F"/>
    <w:rsid w:val="009959A9"/>
    <w:rsid w:val="00996DC8"/>
    <w:rsid w:val="009A02B9"/>
    <w:rsid w:val="009A144A"/>
    <w:rsid w:val="009A14EE"/>
    <w:rsid w:val="009A2C25"/>
    <w:rsid w:val="009A30F2"/>
    <w:rsid w:val="009A4581"/>
    <w:rsid w:val="009A5698"/>
    <w:rsid w:val="009A5E57"/>
    <w:rsid w:val="009A606B"/>
    <w:rsid w:val="009A6D63"/>
    <w:rsid w:val="009B07E9"/>
    <w:rsid w:val="009B0E08"/>
    <w:rsid w:val="009B23A5"/>
    <w:rsid w:val="009B28AA"/>
    <w:rsid w:val="009B329A"/>
    <w:rsid w:val="009B344B"/>
    <w:rsid w:val="009B3811"/>
    <w:rsid w:val="009B3E1A"/>
    <w:rsid w:val="009B4C26"/>
    <w:rsid w:val="009B56F6"/>
    <w:rsid w:val="009B6AB4"/>
    <w:rsid w:val="009B6BF3"/>
    <w:rsid w:val="009B716C"/>
    <w:rsid w:val="009C0D6E"/>
    <w:rsid w:val="009C16BF"/>
    <w:rsid w:val="009C1AE5"/>
    <w:rsid w:val="009C23EC"/>
    <w:rsid w:val="009C2E00"/>
    <w:rsid w:val="009C3F91"/>
    <w:rsid w:val="009C4337"/>
    <w:rsid w:val="009C4461"/>
    <w:rsid w:val="009C4743"/>
    <w:rsid w:val="009C5019"/>
    <w:rsid w:val="009C505D"/>
    <w:rsid w:val="009C588A"/>
    <w:rsid w:val="009C67CC"/>
    <w:rsid w:val="009D204C"/>
    <w:rsid w:val="009D284B"/>
    <w:rsid w:val="009D2D6D"/>
    <w:rsid w:val="009D353C"/>
    <w:rsid w:val="009D3EEA"/>
    <w:rsid w:val="009D4683"/>
    <w:rsid w:val="009D4FC9"/>
    <w:rsid w:val="009D59FC"/>
    <w:rsid w:val="009D61FA"/>
    <w:rsid w:val="009D6932"/>
    <w:rsid w:val="009D69EA"/>
    <w:rsid w:val="009D6D44"/>
    <w:rsid w:val="009D768D"/>
    <w:rsid w:val="009D7812"/>
    <w:rsid w:val="009D78F9"/>
    <w:rsid w:val="009E1D00"/>
    <w:rsid w:val="009E1D9E"/>
    <w:rsid w:val="009E2E49"/>
    <w:rsid w:val="009E33AB"/>
    <w:rsid w:val="009E4114"/>
    <w:rsid w:val="009E45B5"/>
    <w:rsid w:val="009E5A70"/>
    <w:rsid w:val="009E5E9B"/>
    <w:rsid w:val="009E6E50"/>
    <w:rsid w:val="009E7A40"/>
    <w:rsid w:val="009F04E2"/>
    <w:rsid w:val="009F0BC6"/>
    <w:rsid w:val="009F0D58"/>
    <w:rsid w:val="009F1AD6"/>
    <w:rsid w:val="009F228C"/>
    <w:rsid w:val="009F301B"/>
    <w:rsid w:val="009F3CEF"/>
    <w:rsid w:val="009F452C"/>
    <w:rsid w:val="009F5CC8"/>
    <w:rsid w:val="009F60AB"/>
    <w:rsid w:val="009F72E2"/>
    <w:rsid w:val="009F774D"/>
    <w:rsid w:val="009F7AE6"/>
    <w:rsid w:val="00A00030"/>
    <w:rsid w:val="00A00A4C"/>
    <w:rsid w:val="00A00DA1"/>
    <w:rsid w:val="00A011A6"/>
    <w:rsid w:val="00A0131A"/>
    <w:rsid w:val="00A01420"/>
    <w:rsid w:val="00A01D75"/>
    <w:rsid w:val="00A020DE"/>
    <w:rsid w:val="00A02391"/>
    <w:rsid w:val="00A02524"/>
    <w:rsid w:val="00A03561"/>
    <w:rsid w:val="00A03ECD"/>
    <w:rsid w:val="00A044F8"/>
    <w:rsid w:val="00A04EF1"/>
    <w:rsid w:val="00A05590"/>
    <w:rsid w:val="00A056A0"/>
    <w:rsid w:val="00A05EB1"/>
    <w:rsid w:val="00A06437"/>
    <w:rsid w:val="00A06650"/>
    <w:rsid w:val="00A067C4"/>
    <w:rsid w:val="00A07227"/>
    <w:rsid w:val="00A07651"/>
    <w:rsid w:val="00A07763"/>
    <w:rsid w:val="00A07ED6"/>
    <w:rsid w:val="00A117AD"/>
    <w:rsid w:val="00A12D8E"/>
    <w:rsid w:val="00A14262"/>
    <w:rsid w:val="00A142B7"/>
    <w:rsid w:val="00A150B9"/>
    <w:rsid w:val="00A15336"/>
    <w:rsid w:val="00A15DB9"/>
    <w:rsid w:val="00A16E3C"/>
    <w:rsid w:val="00A17343"/>
    <w:rsid w:val="00A176A1"/>
    <w:rsid w:val="00A205AB"/>
    <w:rsid w:val="00A21095"/>
    <w:rsid w:val="00A2124F"/>
    <w:rsid w:val="00A21619"/>
    <w:rsid w:val="00A223A9"/>
    <w:rsid w:val="00A22955"/>
    <w:rsid w:val="00A232F7"/>
    <w:rsid w:val="00A24823"/>
    <w:rsid w:val="00A24E38"/>
    <w:rsid w:val="00A24EC5"/>
    <w:rsid w:val="00A25272"/>
    <w:rsid w:val="00A254A4"/>
    <w:rsid w:val="00A26CB3"/>
    <w:rsid w:val="00A271E0"/>
    <w:rsid w:val="00A2799D"/>
    <w:rsid w:val="00A315CE"/>
    <w:rsid w:val="00A31764"/>
    <w:rsid w:val="00A31AF8"/>
    <w:rsid w:val="00A31CCD"/>
    <w:rsid w:val="00A321FA"/>
    <w:rsid w:val="00A32261"/>
    <w:rsid w:val="00A32C8D"/>
    <w:rsid w:val="00A330E0"/>
    <w:rsid w:val="00A351F8"/>
    <w:rsid w:val="00A3607C"/>
    <w:rsid w:val="00A3654C"/>
    <w:rsid w:val="00A36B58"/>
    <w:rsid w:val="00A36C0F"/>
    <w:rsid w:val="00A3789F"/>
    <w:rsid w:val="00A40084"/>
    <w:rsid w:val="00A4134D"/>
    <w:rsid w:val="00A41BC0"/>
    <w:rsid w:val="00A42F8E"/>
    <w:rsid w:val="00A4408E"/>
    <w:rsid w:val="00A44DF9"/>
    <w:rsid w:val="00A45C9F"/>
    <w:rsid w:val="00A467E0"/>
    <w:rsid w:val="00A473A2"/>
    <w:rsid w:val="00A47ADD"/>
    <w:rsid w:val="00A47E09"/>
    <w:rsid w:val="00A47EE7"/>
    <w:rsid w:val="00A47F5E"/>
    <w:rsid w:val="00A50052"/>
    <w:rsid w:val="00A50969"/>
    <w:rsid w:val="00A50DDF"/>
    <w:rsid w:val="00A50F63"/>
    <w:rsid w:val="00A51136"/>
    <w:rsid w:val="00A5148D"/>
    <w:rsid w:val="00A519B6"/>
    <w:rsid w:val="00A51E31"/>
    <w:rsid w:val="00A523B9"/>
    <w:rsid w:val="00A52692"/>
    <w:rsid w:val="00A52E30"/>
    <w:rsid w:val="00A52EA2"/>
    <w:rsid w:val="00A53153"/>
    <w:rsid w:val="00A55202"/>
    <w:rsid w:val="00A55DA3"/>
    <w:rsid w:val="00A5651C"/>
    <w:rsid w:val="00A56820"/>
    <w:rsid w:val="00A606AF"/>
    <w:rsid w:val="00A60C9E"/>
    <w:rsid w:val="00A60FC5"/>
    <w:rsid w:val="00A61A6E"/>
    <w:rsid w:val="00A61D5C"/>
    <w:rsid w:val="00A62788"/>
    <w:rsid w:val="00A6288B"/>
    <w:rsid w:val="00A6397C"/>
    <w:rsid w:val="00A6544D"/>
    <w:rsid w:val="00A65F89"/>
    <w:rsid w:val="00A676C4"/>
    <w:rsid w:val="00A67A15"/>
    <w:rsid w:val="00A67DB8"/>
    <w:rsid w:val="00A70894"/>
    <w:rsid w:val="00A70AB0"/>
    <w:rsid w:val="00A70DAC"/>
    <w:rsid w:val="00A70EC2"/>
    <w:rsid w:val="00A71D96"/>
    <w:rsid w:val="00A7288B"/>
    <w:rsid w:val="00A72DA4"/>
    <w:rsid w:val="00A746FF"/>
    <w:rsid w:val="00A75DD1"/>
    <w:rsid w:val="00A75F11"/>
    <w:rsid w:val="00A776B8"/>
    <w:rsid w:val="00A77EC0"/>
    <w:rsid w:val="00A80020"/>
    <w:rsid w:val="00A8004B"/>
    <w:rsid w:val="00A802E6"/>
    <w:rsid w:val="00A8112A"/>
    <w:rsid w:val="00A811F1"/>
    <w:rsid w:val="00A817B0"/>
    <w:rsid w:val="00A83059"/>
    <w:rsid w:val="00A8341B"/>
    <w:rsid w:val="00A83698"/>
    <w:rsid w:val="00A83A25"/>
    <w:rsid w:val="00A83C84"/>
    <w:rsid w:val="00A84BDF"/>
    <w:rsid w:val="00A8688C"/>
    <w:rsid w:val="00A868CA"/>
    <w:rsid w:val="00A8780E"/>
    <w:rsid w:val="00A90BE1"/>
    <w:rsid w:val="00A92D12"/>
    <w:rsid w:val="00A92F63"/>
    <w:rsid w:val="00A93CEA"/>
    <w:rsid w:val="00A94D79"/>
    <w:rsid w:val="00A9502D"/>
    <w:rsid w:val="00A9522F"/>
    <w:rsid w:val="00A95989"/>
    <w:rsid w:val="00A9633C"/>
    <w:rsid w:val="00A9666A"/>
    <w:rsid w:val="00A9796B"/>
    <w:rsid w:val="00AA130F"/>
    <w:rsid w:val="00AA1DF4"/>
    <w:rsid w:val="00AA21F1"/>
    <w:rsid w:val="00AA240F"/>
    <w:rsid w:val="00AA2EE1"/>
    <w:rsid w:val="00AA2FEC"/>
    <w:rsid w:val="00AA2FEF"/>
    <w:rsid w:val="00AA32F6"/>
    <w:rsid w:val="00AA400E"/>
    <w:rsid w:val="00AA46C2"/>
    <w:rsid w:val="00AA48DA"/>
    <w:rsid w:val="00AA5223"/>
    <w:rsid w:val="00AA59D3"/>
    <w:rsid w:val="00AA5F34"/>
    <w:rsid w:val="00AA6DEF"/>
    <w:rsid w:val="00AA746B"/>
    <w:rsid w:val="00AA74F9"/>
    <w:rsid w:val="00AA778E"/>
    <w:rsid w:val="00AA7885"/>
    <w:rsid w:val="00AB0088"/>
    <w:rsid w:val="00AB00D2"/>
    <w:rsid w:val="00AB01DC"/>
    <w:rsid w:val="00AB03F7"/>
    <w:rsid w:val="00AB097A"/>
    <w:rsid w:val="00AB0E95"/>
    <w:rsid w:val="00AB1071"/>
    <w:rsid w:val="00AB12A0"/>
    <w:rsid w:val="00AB1F48"/>
    <w:rsid w:val="00AB22E2"/>
    <w:rsid w:val="00AB2A59"/>
    <w:rsid w:val="00AB3FA9"/>
    <w:rsid w:val="00AB4133"/>
    <w:rsid w:val="00AB5EC3"/>
    <w:rsid w:val="00AB6042"/>
    <w:rsid w:val="00AB6209"/>
    <w:rsid w:val="00AB7D68"/>
    <w:rsid w:val="00AC0173"/>
    <w:rsid w:val="00AC04EC"/>
    <w:rsid w:val="00AC0C1F"/>
    <w:rsid w:val="00AC1C7A"/>
    <w:rsid w:val="00AC2075"/>
    <w:rsid w:val="00AC25D1"/>
    <w:rsid w:val="00AC274C"/>
    <w:rsid w:val="00AC2A16"/>
    <w:rsid w:val="00AC2BC9"/>
    <w:rsid w:val="00AC344E"/>
    <w:rsid w:val="00AC388D"/>
    <w:rsid w:val="00AC3FE6"/>
    <w:rsid w:val="00AC4961"/>
    <w:rsid w:val="00AC510C"/>
    <w:rsid w:val="00AC5AC5"/>
    <w:rsid w:val="00AC6042"/>
    <w:rsid w:val="00AC6842"/>
    <w:rsid w:val="00AC7CD5"/>
    <w:rsid w:val="00AD0C26"/>
    <w:rsid w:val="00AD1325"/>
    <w:rsid w:val="00AD1571"/>
    <w:rsid w:val="00AD194A"/>
    <w:rsid w:val="00AD20F5"/>
    <w:rsid w:val="00AD45D9"/>
    <w:rsid w:val="00AD5071"/>
    <w:rsid w:val="00AD50E8"/>
    <w:rsid w:val="00AD5EF9"/>
    <w:rsid w:val="00AD7353"/>
    <w:rsid w:val="00AE17AC"/>
    <w:rsid w:val="00AE1DF1"/>
    <w:rsid w:val="00AE2151"/>
    <w:rsid w:val="00AE235B"/>
    <w:rsid w:val="00AE2378"/>
    <w:rsid w:val="00AE274C"/>
    <w:rsid w:val="00AE2778"/>
    <w:rsid w:val="00AE32DB"/>
    <w:rsid w:val="00AE3659"/>
    <w:rsid w:val="00AE384E"/>
    <w:rsid w:val="00AE3BC4"/>
    <w:rsid w:val="00AE3D19"/>
    <w:rsid w:val="00AE4416"/>
    <w:rsid w:val="00AE4654"/>
    <w:rsid w:val="00AE5345"/>
    <w:rsid w:val="00AE5B0F"/>
    <w:rsid w:val="00AE695E"/>
    <w:rsid w:val="00AE6DD6"/>
    <w:rsid w:val="00AE6FDC"/>
    <w:rsid w:val="00AE778A"/>
    <w:rsid w:val="00AE7D1C"/>
    <w:rsid w:val="00AF0DAA"/>
    <w:rsid w:val="00AF1AC6"/>
    <w:rsid w:val="00AF1B8B"/>
    <w:rsid w:val="00AF1D76"/>
    <w:rsid w:val="00AF23C2"/>
    <w:rsid w:val="00AF2D29"/>
    <w:rsid w:val="00AF3297"/>
    <w:rsid w:val="00AF3534"/>
    <w:rsid w:val="00AF3B73"/>
    <w:rsid w:val="00AF3D96"/>
    <w:rsid w:val="00AF445C"/>
    <w:rsid w:val="00AF4AAF"/>
    <w:rsid w:val="00AF4BD5"/>
    <w:rsid w:val="00AF4BEF"/>
    <w:rsid w:val="00AF4FFB"/>
    <w:rsid w:val="00AF5E2B"/>
    <w:rsid w:val="00AF62FE"/>
    <w:rsid w:val="00AF6633"/>
    <w:rsid w:val="00AF68F3"/>
    <w:rsid w:val="00AF6AF3"/>
    <w:rsid w:val="00AF7DB0"/>
    <w:rsid w:val="00B004FF"/>
    <w:rsid w:val="00B00B48"/>
    <w:rsid w:val="00B015DA"/>
    <w:rsid w:val="00B02251"/>
    <w:rsid w:val="00B02977"/>
    <w:rsid w:val="00B02EDF"/>
    <w:rsid w:val="00B032D1"/>
    <w:rsid w:val="00B03F89"/>
    <w:rsid w:val="00B0487E"/>
    <w:rsid w:val="00B05D5E"/>
    <w:rsid w:val="00B0655A"/>
    <w:rsid w:val="00B06F56"/>
    <w:rsid w:val="00B07591"/>
    <w:rsid w:val="00B07A06"/>
    <w:rsid w:val="00B07B02"/>
    <w:rsid w:val="00B07B56"/>
    <w:rsid w:val="00B10696"/>
    <w:rsid w:val="00B11B92"/>
    <w:rsid w:val="00B11E3C"/>
    <w:rsid w:val="00B120B7"/>
    <w:rsid w:val="00B126E3"/>
    <w:rsid w:val="00B143C2"/>
    <w:rsid w:val="00B14BD9"/>
    <w:rsid w:val="00B14DD7"/>
    <w:rsid w:val="00B17407"/>
    <w:rsid w:val="00B174AF"/>
    <w:rsid w:val="00B205C8"/>
    <w:rsid w:val="00B226FE"/>
    <w:rsid w:val="00B22C3F"/>
    <w:rsid w:val="00B23E59"/>
    <w:rsid w:val="00B243D2"/>
    <w:rsid w:val="00B24A33"/>
    <w:rsid w:val="00B25270"/>
    <w:rsid w:val="00B25C4D"/>
    <w:rsid w:val="00B26074"/>
    <w:rsid w:val="00B26726"/>
    <w:rsid w:val="00B267CE"/>
    <w:rsid w:val="00B26A87"/>
    <w:rsid w:val="00B26E9F"/>
    <w:rsid w:val="00B30E13"/>
    <w:rsid w:val="00B32467"/>
    <w:rsid w:val="00B32B89"/>
    <w:rsid w:val="00B33EF3"/>
    <w:rsid w:val="00B3417A"/>
    <w:rsid w:val="00B3513C"/>
    <w:rsid w:val="00B36085"/>
    <w:rsid w:val="00B36160"/>
    <w:rsid w:val="00B36254"/>
    <w:rsid w:val="00B3664F"/>
    <w:rsid w:val="00B3670F"/>
    <w:rsid w:val="00B369A3"/>
    <w:rsid w:val="00B40C6C"/>
    <w:rsid w:val="00B40D18"/>
    <w:rsid w:val="00B40EBA"/>
    <w:rsid w:val="00B40F1F"/>
    <w:rsid w:val="00B416FD"/>
    <w:rsid w:val="00B4256D"/>
    <w:rsid w:val="00B42F53"/>
    <w:rsid w:val="00B43043"/>
    <w:rsid w:val="00B430BD"/>
    <w:rsid w:val="00B4351B"/>
    <w:rsid w:val="00B45310"/>
    <w:rsid w:val="00B45A9A"/>
    <w:rsid w:val="00B45EAD"/>
    <w:rsid w:val="00B46487"/>
    <w:rsid w:val="00B46B61"/>
    <w:rsid w:val="00B46BD0"/>
    <w:rsid w:val="00B471B6"/>
    <w:rsid w:val="00B47278"/>
    <w:rsid w:val="00B47388"/>
    <w:rsid w:val="00B47F0C"/>
    <w:rsid w:val="00B5166F"/>
    <w:rsid w:val="00B51E83"/>
    <w:rsid w:val="00B52CF7"/>
    <w:rsid w:val="00B52FD4"/>
    <w:rsid w:val="00B53530"/>
    <w:rsid w:val="00B54280"/>
    <w:rsid w:val="00B55639"/>
    <w:rsid w:val="00B55880"/>
    <w:rsid w:val="00B55CDF"/>
    <w:rsid w:val="00B57EEA"/>
    <w:rsid w:val="00B60576"/>
    <w:rsid w:val="00B60FBB"/>
    <w:rsid w:val="00B61118"/>
    <w:rsid w:val="00B61518"/>
    <w:rsid w:val="00B617DF"/>
    <w:rsid w:val="00B61AC8"/>
    <w:rsid w:val="00B61B99"/>
    <w:rsid w:val="00B62873"/>
    <w:rsid w:val="00B62985"/>
    <w:rsid w:val="00B62B1D"/>
    <w:rsid w:val="00B6364C"/>
    <w:rsid w:val="00B63C8C"/>
    <w:rsid w:val="00B64006"/>
    <w:rsid w:val="00B643FF"/>
    <w:rsid w:val="00B6547C"/>
    <w:rsid w:val="00B6598C"/>
    <w:rsid w:val="00B65CDC"/>
    <w:rsid w:val="00B6705C"/>
    <w:rsid w:val="00B67FB2"/>
    <w:rsid w:val="00B704EF"/>
    <w:rsid w:val="00B718DE"/>
    <w:rsid w:val="00B72C47"/>
    <w:rsid w:val="00B72E23"/>
    <w:rsid w:val="00B72F13"/>
    <w:rsid w:val="00B7385D"/>
    <w:rsid w:val="00B76302"/>
    <w:rsid w:val="00B76628"/>
    <w:rsid w:val="00B76777"/>
    <w:rsid w:val="00B7682C"/>
    <w:rsid w:val="00B7791B"/>
    <w:rsid w:val="00B842F9"/>
    <w:rsid w:val="00B84353"/>
    <w:rsid w:val="00B843FA"/>
    <w:rsid w:val="00B854F7"/>
    <w:rsid w:val="00B8554D"/>
    <w:rsid w:val="00B86C95"/>
    <w:rsid w:val="00B874FC"/>
    <w:rsid w:val="00B8759A"/>
    <w:rsid w:val="00B87F6E"/>
    <w:rsid w:val="00B90039"/>
    <w:rsid w:val="00B90B81"/>
    <w:rsid w:val="00B9225F"/>
    <w:rsid w:val="00B9277B"/>
    <w:rsid w:val="00B93ADB"/>
    <w:rsid w:val="00B93B81"/>
    <w:rsid w:val="00B93F3C"/>
    <w:rsid w:val="00B945EF"/>
    <w:rsid w:val="00B94F95"/>
    <w:rsid w:val="00B94FFF"/>
    <w:rsid w:val="00B96BE9"/>
    <w:rsid w:val="00B96F1F"/>
    <w:rsid w:val="00BA04AA"/>
    <w:rsid w:val="00BA1272"/>
    <w:rsid w:val="00BA1C49"/>
    <w:rsid w:val="00BA27A8"/>
    <w:rsid w:val="00BA304B"/>
    <w:rsid w:val="00BA5192"/>
    <w:rsid w:val="00BA5666"/>
    <w:rsid w:val="00BA5B85"/>
    <w:rsid w:val="00BA5B92"/>
    <w:rsid w:val="00BA5BB9"/>
    <w:rsid w:val="00BA5C3B"/>
    <w:rsid w:val="00BA5D95"/>
    <w:rsid w:val="00BA5DC2"/>
    <w:rsid w:val="00BA5DF9"/>
    <w:rsid w:val="00BA5EC7"/>
    <w:rsid w:val="00BA658E"/>
    <w:rsid w:val="00BA674F"/>
    <w:rsid w:val="00BA6CC6"/>
    <w:rsid w:val="00BA700A"/>
    <w:rsid w:val="00BA7739"/>
    <w:rsid w:val="00BB0D69"/>
    <w:rsid w:val="00BB176B"/>
    <w:rsid w:val="00BB1B5D"/>
    <w:rsid w:val="00BB39B3"/>
    <w:rsid w:val="00BB426D"/>
    <w:rsid w:val="00BB42AB"/>
    <w:rsid w:val="00BB51FC"/>
    <w:rsid w:val="00BB537A"/>
    <w:rsid w:val="00BB5F2A"/>
    <w:rsid w:val="00BC1381"/>
    <w:rsid w:val="00BC1818"/>
    <w:rsid w:val="00BC2B61"/>
    <w:rsid w:val="00BC2EBF"/>
    <w:rsid w:val="00BC330B"/>
    <w:rsid w:val="00BC39BC"/>
    <w:rsid w:val="00BC4804"/>
    <w:rsid w:val="00BC590D"/>
    <w:rsid w:val="00BC5CEA"/>
    <w:rsid w:val="00BC5D53"/>
    <w:rsid w:val="00BD21EE"/>
    <w:rsid w:val="00BD3E70"/>
    <w:rsid w:val="00BD3EB7"/>
    <w:rsid w:val="00BD3FA3"/>
    <w:rsid w:val="00BD45CD"/>
    <w:rsid w:val="00BD54D8"/>
    <w:rsid w:val="00BD557B"/>
    <w:rsid w:val="00BD61F6"/>
    <w:rsid w:val="00BD62D6"/>
    <w:rsid w:val="00BD70D9"/>
    <w:rsid w:val="00BD7613"/>
    <w:rsid w:val="00BE05C9"/>
    <w:rsid w:val="00BE06E9"/>
    <w:rsid w:val="00BE0B33"/>
    <w:rsid w:val="00BE20F7"/>
    <w:rsid w:val="00BE2100"/>
    <w:rsid w:val="00BE23B0"/>
    <w:rsid w:val="00BE306C"/>
    <w:rsid w:val="00BE3C46"/>
    <w:rsid w:val="00BE43EF"/>
    <w:rsid w:val="00BE50A5"/>
    <w:rsid w:val="00BE5449"/>
    <w:rsid w:val="00BE56DD"/>
    <w:rsid w:val="00BE58AD"/>
    <w:rsid w:val="00BE5A3E"/>
    <w:rsid w:val="00BE74E8"/>
    <w:rsid w:val="00BE7BA5"/>
    <w:rsid w:val="00BF0435"/>
    <w:rsid w:val="00BF0EDF"/>
    <w:rsid w:val="00BF2581"/>
    <w:rsid w:val="00BF2CA9"/>
    <w:rsid w:val="00BF3FE9"/>
    <w:rsid w:val="00BF53FB"/>
    <w:rsid w:val="00BF62C0"/>
    <w:rsid w:val="00BF62E6"/>
    <w:rsid w:val="00BF641B"/>
    <w:rsid w:val="00BF69B4"/>
    <w:rsid w:val="00BF7517"/>
    <w:rsid w:val="00BF75B4"/>
    <w:rsid w:val="00BF7F1F"/>
    <w:rsid w:val="00C0064B"/>
    <w:rsid w:val="00C00807"/>
    <w:rsid w:val="00C00FE8"/>
    <w:rsid w:val="00C01494"/>
    <w:rsid w:val="00C020CF"/>
    <w:rsid w:val="00C03E1C"/>
    <w:rsid w:val="00C0408F"/>
    <w:rsid w:val="00C045F5"/>
    <w:rsid w:val="00C049EF"/>
    <w:rsid w:val="00C0551A"/>
    <w:rsid w:val="00C05D55"/>
    <w:rsid w:val="00C07C85"/>
    <w:rsid w:val="00C07CCF"/>
    <w:rsid w:val="00C1073C"/>
    <w:rsid w:val="00C108D4"/>
    <w:rsid w:val="00C11DAD"/>
    <w:rsid w:val="00C133D4"/>
    <w:rsid w:val="00C13AF4"/>
    <w:rsid w:val="00C157E1"/>
    <w:rsid w:val="00C15C6D"/>
    <w:rsid w:val="00C161CB"/>
    <w:rsid w:val="00C16404"/>
    <w:rsid w:val="00C16E5F"/>
    <w:rsid w:val="00C17C5A"/>
    <w:rsid w:val="00C17F71"/>
    <w:rsid w:val="00C2034F"/>
    <w:rsid w:val="00C20689"/>
    <w:rsid w:val="00C21395"/>
    <w:rsid w:val="00C21626"/>
    <w:rsid w:val="00C21DB1"/>
    <w:rsid w:val="00C22AC6"/>
    <w:rsid w:val="00C22E72"/>
    <w:rsid w:val="00C22EE1"/>
    <w:rsid w:val="00C23196"/>
    <w:rsid w:val="00C236A9"/>
    <w:rsid w:val="00C25132"/>
    <w:rsid w:val="00C254DC"/>
    <w:rsid w:val="00C25665"/>
    <w:rsid w:val="00C25F86"/>
    <w:rsid w:val="00C26865"/>
    <w:rsid w:val="00C26DCF"/>
    <w:rsid w:val="00C27A9B"/>
    <w:rsid w:val="00C307FF"/>
    <w:rsid w:val="00C322AA"/>
    <w:rsid w:val="00C3257E"/>
    <w:rsid w:val="00C32EDC"/>
    <w:rsid w:val="00C33FD5"/>
    <w:rsid w:val="00C34216"/>
    <w:rsid w:val="00C3594F"/>
    <w:rsid w:val="00C362C1"/>
    <w:rsid w:val="00C376F0"/>
    <w:rsid w:val="00C37821"/>
    <w:rsid w:val="00C40C77"/>
    <w:rsid w:val="00C40CF0"/>
    <w:rsid w:val="00C40F2F"/>
    <w:rsid w:val="00C419B5"/>
    <w:rsid w:val="00C41B09"/>
    <w:rsid w:val="00C42116"/>
    <w:rsid w:val="00C43580"/>
    <w:rsid w:val="00C447ED"/>
    <w:rsid w:val="00C44894"/>
    <w:rsid w:val="00C44D8A"/>
    <w:rsid w:val="00C452D0"/>
    <w:rsid w:val="00C4664E"/>
    <w:rsid w:val="00C46A98"/>
    <w:rsid w:val="00C46ED0"/>
    <w:rsid w:val="00C47076"/>
    <w:rsid w:val="00C50C28"/>
    <w:rsid w:val="00C51218"/>
    <w:rsid w:val="00C51569"/>
    <w:rsid w:val="00C51571"/>
    <w:rsid w:val="00C53D9E"/>
    <w:rsid w:val="00C53FA9"/>
    <w:rsid w:val="00C541CC"/>
    <w:rsid w:val="00C553FA"/>
    <w:rsid w:val="00C554C0"/>
    <w:rsid w:val="00C5628D"/>
    <w:rsid w:val="00C5677F"/>
    <w:rsid w:val="00C56DEF"/>
    <w:rsid w:val="00C571F5"/>
    <w:rsid w:val="00C57B47"/>
    <w:rsid w:val="00C60D5B"/>
    <w:rsid w:val="00C62F9B"/>
    <w:rsid w:val="00C632D2"/>
    <w:rsid w:val="00C63363"/>
    <w:rsid w:val="00C6450F"/>
    <w:rsid w:val="00C6522A"/>
    <w:rsid w:val="00C654A6"/>
    <w:rsid w:val="00C6581B"/>
    <w:rsid w:val="00C65C50"/>
    <w:rsid w:val="00C66A7F"/>
    <w:rsid w:val="00C675C5"/>
    <w:rsid w:val="00C70026"/>
    <w:rsid w:val="00C71E19"/>
    <w:rsid w:val="00C71F76"/>
    <w:rsid w:val="00C71FA3"/>
    <w:rsid w:val="00C725B3"/>
    <w:rsid w:val="00C73245"/>
    <w:rsid w:val="00C7351E"/>
    <w:rsid w:val="00C74A2E"/>
    <w:rsid w:val="00C75136"/>
    <w:rsid w:val="00C77128"/>
    <w:rsid w:val="00C80981"/>
    <w:rsid w:val="00C81798"/>
    <w:rsid w:val="00C818C2"/>
    <w:rsid w:val="00C81DE5"/>
    <w:rsid w:val="00C82439"/>
    <w:rsid w:val="00C84045"/>
    <w:rsid w:val="00C84171"/>
    <w:rsid w:val="00C85069"/>
    <w:rsid w:val="00C855A8"/>
    <w:rsid w:val="00C85BA9"/>
    <w:rsid w:val="00C87B05"/>
    <w:rsid w:val="00C90933"/>
    <w:rsid w:val="00C91C6D"/>
    <w:rsid w:val="00C920CE"/>
    <w:rsid w:val="00C927D1"/>
    <w:rsid w:val="00C92B8B"/>
    <w:rsid w:val="00C92D67"/>
    <w:rsid w:val="00C92E2B"/>
    <w:rsid w:val="00C92F44"/>
    <w:rsid w:val="00C9309B"/>
    <w:rsid w:val="00C934D5"/>
    <w:rsid w:val="00C93D41"/>
    <w:rsid w:val="00C9444B"/>
    <w:rsid w:val="00C94504"/>
    <w:rsid w:val="00C9481E"/>
    <w:rsid w:val="00C95B5A"/>
    <w:rsid w:val="00C960C3"/>
    <w:rsid w:val="00C96B9D"/>
    <w:rsid w:val="00C96C8E"/>
    <w:rsid w:val="00CA0061"/>
    <w:rsid w:val="00CA0127"/>
    <w:rsid w:val="00CA0E3B"/>
    <w:rsid w:val="00CA10B3"/>
    <w:rsid w:val="00CA1C8C"/>
    <w:rsid w:val="00CA1EB3"/>
    <w:rsid w:val="00CA21BA"/>
    <w:rsid w:val="00CA352D"/>
    <w:rsid w:val="00CA3570"/>
    <w:rsid w:val="00CA398A"/>
    <w:rsid w:val="00CA39BB"/>
    <w:rsid w:val="00CA45F0"/>
    <w:rsid w:val="00CA46D8"/>
    <w:rsid w:val="00CA5123"/>
    <w:rsid w:val="00CA581B"/>
    <w:rsid w:val="00CA6F3D"/>
    <w:rsid w:val="00CB0BA1"/>
    <w:rsid w:val="00CB0D6E"/>
    <w:rsid w:val="00CB1EFD"/>
    <w:rsid w:val="00CB1FB5"/>
    <w:rsid w:val="00CB298E"/>
    <w:rsid w:val="00CB2BA4"/>
    <w:rsid w:val="00CB2DE0"/>
    <w:rsid w:val="00CB31F3"/>
    <w:rsid w:val="00CB44EA"/>
    <w:rsid w:val="00CB4554"/>
    <w:rsid w:val="00CB522B"/>
    <w:rsid w:val="00CB53D2"/>
    <w:rsid w:val="00CB7591"/>
    <w:rsid w:val="00CB7DBD"/>
    <w:rsid w:val="00CC0217"/>
    <w:rsid w:val="00CC025F"/>
    <w:rsid w:val="00CC0EED"/>
    <w:rsid w:val="00CC1757"/>
    <w:rsid w:val="00CC1C25"/>
    <w:rsid w:val="00CC251A"/>
    <w:rsid w:val="00CC2CE1"/>
    <w:rsid w:val="00CC374A"/>
    <w:rsid w:val="00CC4020"/>
    <w:rsid w:val="00CC5DE5"/>
    <w:rsid w:val="00CC64E0"/>
    <w:rsid w:val="00CC6872"/>
    <w:rsid w:val="00CC6E4B"/>
    <w:rsid w:val="00CC72EB"/>
    <w:rsid w:val="00CD02FA"/>
    <w:rsid w:val="00CD0616"/>
    <w:rsid w:val="00CD12ED"/>
    <w:rsid w:val="00CD1C2E"/>
    <w:rsid w:val="00CD3378"/>
    <w:rsid w:val="00CD3BB6"/>
    <w:rsid w:val="00CD3F31"/>
    <w:rsid w:val="00CD3F49"/>
    <w:rsid w:val="00CD414E"/>
    <w:rsid w:val="00CD46E7"/>
    <w:rsid w:val="00CD4C5A"/>
    <w:rsid w:val="00CD53EF"/>
    <w:rsid w:val="00CD550A"/>
    <w:rsid w:val="00CD573F"/>
    <w:rsid w:val="00CD69B5"/>
    <w:rsid w:val="00CD7223"/>
    <w:rsid w:val="00CD7B38"/>
    <w:rsid w:val="00CE0698"/>
    <w:rsid w:val="00CE0A91"/>
    <w:rsid w:val="00CE211E"/>
    <w:rsid w:val="00CE2667"/>
    <w:rsid w:val="00CE4CDA"/>
    <w:rsid w:val="00CE5E29"/>
    <w:rsid w:val="00CE745E"/>
    <w:rsid w:val="00CF0AFA"/>
    <w:rsid w:val="00CF2985"/>
    <w:rsid w:val="00CF2E1B"/>
    <w:rsid w:val="00CF3365"/>
    <w:rsid w:val="00CF3F8F"/>
    <w:rsid w:val="00CF4667"/>
    <w:rsid w:val="00CF5243"/>
    <w:rsid w:val="00CF563E"/>
    <w:rsid w:val="00CF5DD2"/>
    <w:rsid w:val="00CF5EE4"/>
    <w:rsid w:val="00CF6D0B"/>
    <w:rsid w:val="00CF7208"/>
    <w:rsid w:val="00CF73C1"/>
    <w:rsid w:val="00D00DEA"/>
    <w:rsid w:val="00D0106D"/>
    <w:rsid w:val="00D01302"/>
    <w:rsid w:val="00D01439"/>
    <w:rsid w:val="00D015A2"/>
    <w:rsid w:val="00D02951"/>
    <w:rsid w:val="00D041B9"/>
    <w:rsid w:val="00D04336"/>
    <w:rsid w:val="00D04848"/>
    <w:rsid w:val="00D055D3"/>
    <w:rsid w:val="00D06133"/>
    <w:rsid w:val="00D104E6"/>
    <w:rsid w:val="00D10BE6"/>
    <w:rsid w:val="00D11CF4"/>
    <w:rsid w:val="00D12001"/>
    <w:rsid w:val="00D121B7"/>
    <w:rsid w:val="00D12819"/>
    <w:rsid w:val="00D12CF6"/>
    <w:rsid w:val="00D1300D"/>
    <w:rsid w:val="00D1324D"/>
    <w:rsid w:val="00D135EC"/>
    <w:rsid w:val="00D1384C"/>
    <w:rsid w:val="00D140AF"/>
    <w:rsid w:val="00D14119"/>
    <w:rsid w:val="00D148DC"/>
    <w:rsid w:val="00D1510F"/>
    <w:rsid w:val="00D156C0"/>
    <w:rsid w:val="00D156C1"/>
    <w:rsid w:val="00D15F9D"/>
    <w:rsid w:val="00D16548"/>
    <w:rsid w:val="00D166CA"/>
    <w:rsid w:val="00D168FA"/>
    <w:rsid w:val="00D16D38"/>
    <w:rsid w:val="00D17796"/>
    <w:rsid w:val="00D17986"/>
    <w:rsid w:val="00D205A8"/>
    <w:rsid w:val="00D20B0A"/>
    <w:rsid w:val="00D20E52"/>
    <w:rsid w:val="00D2112D"/>
    <w:rsid w:val="00D2255A"/>
    <w:rsid w:val="00D22E06"/>
    <w:rsid w:val="00D2383E"/>
    <w:rsid w:val="00D23EAE"/>
    <w:rsid w:val="00D24C8D"/>
    <w:rsid w:val="00D25037"/>
    <w:rsid w:val="00D2515A"/>
    <w:rsid w:val="00D25C11"/>
    <w:rsid w:val="00D25E99"/>
    <w:rsid w:val="00D2707E"/>
    <w:rsid w:val="00D27643"/>
    <w:rsid w:val="00D3092A"/>
    <w:rsid w:val="00D32089"/>
    <w:rsid w:val="00D32434"/>
    <w:rsid w:val="00D32B05"/>
    <w:rsid w:val="00D3326C"/>
    <w:rsid w:val="00D33F8D"/>
    <w:rsid w:val="00D346E6"/>
    <w:rsid w:val="00D35156"/>
    <w:rsid w:val="00D35E33"/>
    <w:rsid w:val="00D366FC"/>
    <w:rsid w:val="00D36DF5"/>
    <w:rsid w:val="00D37553"/>
    <w:rsid w:val="00D37D9C"/>
    <w:rsid w:val="00D37EB1"/>
    <w:rsid w:val="00D40844"/>
    <w:rsid w:val="00D40A68"/>
    <w:rsid w:val="00D40C9D"/>
    <w:rsid w:val="00D412B3"/>
    <w:rsid w:val="00D42385"/>
    <w:rsid w:val="00D4246E"/>
    <w:rsid w:val="00D42781"/>
    <w:rsid w:val="00D42A26"/>
    <w:rsid w:val="00D43AFC"/>
    <w:rsid w:val="00D43BFE"/>
    <w:rsid w:val="00D448E3"/>
    <w:rsid w:val="00D4525D"/>
    <w:rsid w:val="00D45E38"/>
    <w:rsid w:val="00D46867"/>
    <w:rsid w:val="00D468E8"/>
    <w:rsid w:val="00D47108"/>
    <w:rsid w:val="00D47254"/>
    <w:rsid w:val="00D47C42"/>
    <w:rsid w:val="00D47F25"/>
    <w:rsid w:val="00D50089"/>
    <w:rsid w:val="00D5395F"/>
    <w:rsid w:val="00D55514"/>
    <w:rsid w:val="00D557F0"/>
    <w:rsid w:val="00D55CED"/>
    <w:rsid w:val="00D55FAB"/>
    <w:rsid w:val="00D55FC3"/>
    <w:rsid w:val="00D56038"/>
    <w:rsid w:val="00D561A0"/>
    <w:rsid w:val="00D56551"/>
    <w:rsid w:val="00D56607"/>
    <w:rsid w:val="00D567A3"/>
    <w:rsid w:val="00D56DED"/>
    <w:rsid w:val="00D57375"/>
    <w:rsid w:val="00D578B3"/>
    <w:rsid w:val="00D6043C"/>
    <w:rsid w:val="00D60AF3"/>
    <w:rsid w:val="00D6129C"/>
    <w:rsid w:val="00D618A9"/>
    <w:rsid w:val="00D61C85"/>
    <w:rsid w:val="00D62155"/>
    <w:rsid w:val="00D6252D"/>
    <w:rsid w:val="00D626A8"/>
    <w:rsid w:val="00D631B3"/>
    <w:rsid w:val="00D63615"/>
    <w:rsid w:val="00D63733"/>
    <w:rsid w:val="00D64171"/>
    <w:rsid w:val="00D6455F"/>
    <w:rsid w:val="00D64C0E"/>
    <w:rsid w:val="00D653C4"/>
    <w:rsid w:val="00D65EF3"/>
    <w:rsid w:val="00D669A2"/>
    <w:rsid w:val="00D66C57"/>
    <w:rsid w:val="00D67E27"/>
    <w:rsid w:val="00D705A4"/>
    <w:rsid w:val="00D71A3F"/>
    <w:rsid w:val="00D72982"/>
    <w:rsid w:val="00D735C9"/>
    <w:rsid w:val="00D739D5"/>
    <w:rsid w:val="00D750B8"/>
    <w:rsid w:val="00D75994"/>
    <w:rsid w:val="00D77B9B"/>
    <w:rsid w:val="00D8065A"/>
    <w:rsid w:val="00D8069A"/>
    <w:rsid w:val="00D80C92"/>
    <w:rsid w:val="00D80FCC"/>
    <w:rsid w:val="00D811EC"/>
    <w:rsid w:val="00D81CF2"/>
    <w:rsid w:val="00D821A5"/>
    <w:rsid w:val="00D821AB"/>
    <w:rsid w:val="00D8264F"/>
    <w:rsid w:val="00D82C83"/>
    <w:rsid w:val="00D8308F"/>
    <w:rsid w:val="00D83429"/>
    <w:rsid w:val="00D834F2"/>
    <w:rsid w:val="00D83AAD"/>
    <w:rsid w:val="00D845C0"/>
    <w:rsid w:val="00D851E2"/>
    <w:rsid w:val="00D85238"/>
    <w:rsid w:val="00D865BF"/>
    <w:rsid w:val="00D87098"/>
    <w:rsid w:val="00D87AD2"/>
    <w:rsid w:val="00D91B07"/>
    <w:rsid w:val="00D9273A"/>
    <w:rsid w:val="00D92EC3"/>
    <w:rsid w:val="00D930E4"/>
    <w:rsid w:val="00D93BC4"/>
    <w:rsid w:val="00D94637"/>
    <w:rsid w:val="00D95C33"/>
    <w:rsid w:val="00D96646"/>
    <w:rsid w:val="00D969AC"/>
    <w:rsid w:val="00DA093C"/>
    <w:rsid w:val="00DA0976"/>
    <w:rsid w:val="00DA0A96"/>
    <w:rsid w:val="00DA1217"/>
    <w:rsid w:val="00DA1792"/>
    <w:rsid w:val="00DA1A18"/>
    <w:rsid w:val="00DA1B5F"/>
    <w:rsid w:val="00DA2867"/>
    <w:rsid w:val="00DA2905"/>
    <w:rsid w:val="00DA2911"/>
    <w:rsid w:val="00DA297B"/>
    <w:rsid w:val="00DA3114"/>
    <w:rsid w:val="00DA3CE8"/>
    <w:rsid w:val="00DA47C9"/>
    <w:rsid w:val="00DA5760"/>
    <w:rsid w:val="00DA5E1C"/>
    <w:rsid w:val="00DA6020"/>
    <w:rsid w:val="00DA6400"/>
    <w:rsid w:val="00DA6505"/>
    <w:rsid w:val="00DA667A"/>
    <w:rsid w:val="00DA70B2"/>
    <w:rsid w:val="00DA7BF0"/>
    <w:rsid w:val="00DA7CEF"/>
    <w:rsid w:val="00DB0EB7"/>
    <w:rsid w:val="00DB126F"/>
    <w:rsid w:val="00DB1281"/>
    <w:rsid w:val="00DB21DF"/>
    <w:rsid w:val="00DB2868"/>
    <w:rsid w:val="00DB2A65"/>
    <w:rsid w:val="00DB2B36"/>
    <w:rsid w:val="00DB32EA"/>
    <w:rsid w:val="00DB3802"/>
    <w:rsid w:val="00DB3B99"/>
    <w:rsid w:val="00DB446D"/>
    <w:rsid w:val="00DB5A34"/>
    <w:rsid w:val="00DB5BC3"/>
    <w:rsid w:val="00DB5BEA"/>
    <w:rsid w:val="00DB685A"/>
    <w:rsid w:val="00DB6867"/>
    <w:rsid w:val="00DC05B5"/>
    <w:rsid w:val="00DC080A"/>
    <w:rsid w:val="00DC0AA1"/>
    <w:rsid w:val="00DC0CED"/>
    <w:rsid w:val="00DC0DF9"/>
    <w:rsid w:val="00DC1950"/>
    <w:rsid w:val="00DC1D7C"/>
    <w:rsid w:val="00DC20FE"/>
    <w:rsid w:val="00DC4DFC"/>
    <w:rsid w:val="00DC508D"/>
    <w:rsid w:val="00DC56B8"/>
    <w:rsid w:val="00DC6F8C"/>
    <w:rsid w:val="00DC7634"/>
    <w:rsid w:val="00DC7E0C"/>
    <w:rsid w:val="00DD0EA5"/>
    <w:rsid w:val="00DD156C"/>
    <w:rsid w:val="00DD23B2"/>
    <w:rsid w:val="00DD2BA7"/>
    <w:rsid w:val="00DD30EB"/>
    <w:rsid w:val="00DD34C3"/>
    <w:rsid w:val="00DD37B6"/>
    <w:rsid w:val="00DD4BE1"/>
    <w:rsid w:val="00DD4D1C"/>
    <w:rsid w:val="00DD5FC7"/>
    <w:rsid w:val="00DD6894"/>
    <w:rsid w:val="00DD6E1B"/>
    <w:rsid w:val="00DD710E"/>
    <w:rsid w:val="00DD7855"/>
    <w:rsid w:val="00DD7F16"/>
    <w:rsid w:val="00DD7F24"/>
    <w:rsid w:val="00DE02E3"/>
    <w:rsid w:val="00DE0554"/>
    <w:rsid w:val="00DE089F"/>
    <w:rsid w:val="00DE173C"/>
    <w:rsid w:val="00DE200C"/>
    <w:rsid w:val="00DE2A46"/>
    <w:rsid w:val="00DE2E02"/>
    <w:rsid w:val="00DE3D19"/>
    <w:rsid w:val="00DE4978"/>
    <w:rsid w:val="00DE537E"/>
    <w:rsid w:val="00DE53E2"/>
    <w:rsid w:val="00DE7955"/>
    <w:rsid w:val="00DE7C3C"/>
    <w:rsid w:val="00DE7EF4"/>
    <w:rsid w:val="00DF02FE"/>
    <w:rsid w:val="00DF0554"/>
    <w:rsid w:val="00DF11FF"/>
    <w:rsid w:val="00DF1265"/>
    <w:rsid w:val="00DF1379"/>
    <w:rsid w:val="00DF2487"/>
    <w:rsid w:val="00DF274F"/>
    <w:rsid w:val="00DF2851"/>
    <w:rsid w:val="00DF2A42"/>
    <w:rsid w:val="00DF2FE7"/>
    <w:rsid w:val="00DF31D0"/>
    <w:rsid w:val="00DF3F46"/>
    <w:rsid w:val="00DF45B1"/>
    <w:rsid w:val="00DF5215"/>
    <w:rsid w:val="00DF5F2B"/>
    <w:rsid w:val="00DF6322"/>
    <w:rsid w:val="00DF7123"/>
    <w:rsid w:val="00DF7DEB"/>
    <w:rsid w:val="00DF7EC9"/>
    <w:rsid w:val="00E01037"/>
    <w:rsid w:val="00E01495"/>
    <w:rsid w:val="00E02995"/>
    <w:rsid w:val="00E040A8"/>
    <w:rsid w:val="00E0417F"/>
    <w:rsid w:val="00E0451E"/>
    <w:rsid w:val="00E060B8"/>
    <w:rsid w:val="00E06FB6"/>
    <w:rsid w:val="00E07EB3"/>
    <w:rsid w:val="00E101D2"/>
    <w:rsid w:val="00E11122"/>
    <w:rsid w:val="00E12058"/>
    <w:rsid w:val="00E120DB"/>
    <w:rsid w:val="00E12257"/>
    <w:rsid w:val="00E12526"/>
    <w:rsid w:val="00E1269E"/>
    <w:rsid w:val="00E13506"/>
    <w:rsid w:val="00E13A10"/>
    <w:rsid w:val="00E142FE"/>
    <w:rsid w:val="00E14402"/>
    <w:rsid w:val="00E14A1C"/>
    <w:rsid w:val="00E1660E"/>
    <w:rsid w:val="00E17E6D"/>
    <w:rsid w:val="00E21625"/>
    <w:rsid w:val="00E21AED"/>
    <w:rsid w:val="00E22111"/>
    <w:rsid w:val="00E231FD"/>
    <w:rsid w:val="00E236F0"/>
    <w:rsid w:val="00E23793"/>
    <w:rsid w:val="00E23E33"/>
    <w:rsid w:val="00E24142"/>
    <w:rsid w:val="00E256C2"/>
    <w:rsid w:val="00E257DB"/>
    <w:rsid w:val="00E25A92"/>
    <w:rsid w:val="00E26053"/>
    <w:rsid w:val="00E27183"/>
    <w:rsid w:val="00E275DF"/>
    <w:rsid w:val="00E277B2"/>
    <w:rsid w:val="00E27870"/>
    <w:rsid w:val="00E279B8"/>
    <w:rsid w:val="00E3048A"/>
    <w:rsid w:val="00E30723"/>
    <w:rsid w:val="00E318E0"/>
    <w:rsid w:val="00E320F9"/>
    <w:rsid w:val="00E32648"/>
    <w:rsid w:val="00E32CB7"/>
    <w:rsid w:val="00E33055"/>
    <w:rsid w:val="00E33247"/>
    <w:rsid w:val="00E344E7"/>
    <w:rsid w:val="00E34957"/>
    <w:rsid w:val="00E35919"/>
    <w:rsid w:val="00E35B4A"/>
    <w:rsid w:val="00E35CB5"/>
    <w:rsid w:val="00E35F16"/>
    <w:rsid w:val="00E360C5"/>
    <w:rsid w:val="00E372FF"/>
    <w:rsid w:val="00E3754E"/>
    <w:rsid w:val="00E37917"/>
    <w:rsid w:val="00E37953"/>
    <w:rsid w:val="00E37AAA"/>
    <w:rsid w:val="00E37FB2"/>
    <w:rsid w:val="00E406D6"/>
    <w:rsid w:val="00E40DEA"/>
    <w:rsid w:val="00E41024"/>
    <w:rsid w:val="00E42594"/>
    <w:rsid w:val="00E42B22"/>
    <w:rsid w:val="00E43999"/>
    <w:rsid w:val="00E43EA8"/>
    <w:rsid w:val="00E44488"/>
    <w:rsid w:val="00E44CDB"/>
    <w:rsid w:val="00E47128"/>
    <w:rsid w:val="00E50DF0"/>
    <w:rsid w:val="00E51135"/>
    <w:rsid w:val="00E51AF2"/>
    <w:rsid w:val="00E520FF"/>
    <w:rsid w:val="00E52DDB"/>
    <w:rsid w:val="00E52E39"/>
    <w:rsid w:val="00E54B94"/>
    <w:rsid w:val="00E552AA"/>
    <w:rsid w:val="00E554C0"/>
    <w:rsid w:val="00E555CF"/>
    <w:rsid w:val="00E55C73"/>
    <w:rsid w:val="00E563B9"/>
    <w:rsid w:val="00E57974"/>
    <w:rsid w:val="00E57A8F"/>
    <w:rsid w:val="00E61AD8"/>
    <w:rsid w:val="00E6207C"/>
    <w:rsid w:val="00E62AC8"/>
    <w:rsid w:val="00E62CC9"/>
    <w:rsid w:val="00E63556"/>
    <w:rsid w:val="00E637F6"/>
    <w:rsid w:val="00E6547D"/>
    <w:rsid w:val="00E65B5D"/>
    <w:rsid w:val="00E66AB7"/>
    <w:rsid w:val="00E71616"/>
    <w:rsid w:val="00E71813"/>
    <w:rsid w:val="00E71AF0"/>
    <w:rsid w:val="00E7283B"/>
    <w:rsid w:val="00E72AB5"/>
    <w:rsid w:val="00E73300"/>
    <w:rsid w:val="00E73EFA"/>
    <w:rsid w:val="00E7405D"/>
    <w:rsid w:val="00E745F9"/>
    <w:rsid w:val="00E74E1F"/>
    <w:rsid w:val="00E7557A"/>
    <w:rsid w:val="00E75A7E"/>
    <w:rsid w:val="00E77358"/>
    <w:rsid w:val="00E77970"/>
    <w:rsid w:val="00E77993"/>
    <w:rsid w:val="00E803AB"/>
    <w:rsid w:val="00E8126F"/>
    <w:rsid w:val="00E8145A"/>
    <w:rsid w:val="00E81951"/>
    <w:rsid w:val="00E823DE"/>
    <w:rsid w:val="00E83017"/>
    <w:rsid w:val="00E83A76"/>
    <w:rsid w:val="00E83BEE"/>
    <w:rsid w:val="00E83D0F"/>
    <w:rsid w:val="00E84532"/>
    <w:rsid w:val="00E85456"/>
    <w:rsid w:val="00E85997"/>
    <w:rsid w:val="00E85A67"/>
    <w:rsid w:val="00E8632F"/>
    <w:rsid w:val="00E875E1"/>
    <w:rsid w:val="00E901C1"/>
    <w:rsid w:val="00E905AF"/>
    <w:rsid w:val="00E919A0"/>
    <w:rsid w:val="00E91AA2"/>
    <w:rsid w:val="00E9294A"/>
    <w:rsid w:val="00E935FD"/>
    <w:rsid w:val="00E9389B"/>
    <w:rsid w:val="00E942BC"/>
    <w:rsid w:val="00E9532E"/>
    <w:rsid w:val="00E9541C"/>
    <w:rsid w:val="00E95C26"/>
    <w:rsid w:val="00E96F58"/>
    <w:rsid w:val="00E97EA5"/>
    <w:rsid w:val="00EA0D15"/>
    <w:rsid w:val="00EA15E6"/>
    <w:rsid w:val="00EA1E1E"/>
    <w:rsid w:val="00EA26BE"/>
    <w:rsid w:val="00EA2DA4"/>
    <w:rsid w:val="00EA2F21"/>
    <w:rsid w:val="00EA38A1"/>
    <w:rsid w:val="00EA3CFD"/>
    <w:rsid w:val="00EA4248"/>
    <w:rsid w:val="00EA4281"/>
    <w:rsid w:val="00EA59F7"/>
    <w:rsid w:val="00EA68A7"/>
    <w:rsid w:val="00EA766C"/>
    <w:rsid w:val="00EA7ED0"/>
    <w:rsid w:val="00EB0406"/>
    <w:rsid w:val="00EB046B"/>
    <w:rsid w:val="00EB1047"/>
    <w:rsid w:val="00EB140B"/>
    <w:rsid w:val="00EB1AA7"/>
    <w:rsid w:val="00EB2C29"/>
    <w:rsid w:val="00EB3DF0"/>
    <w:rsid w:val="00EB40FF"/>
    <w:rsid w:val="00EB4354"/>
    <w:rsid w:val="00EB4578"/>
    <w:rsid w:val="00EB638E"/>
    <w:rsid w:val="00EB7B41"/>
    <w:rsid w:val="00EC12A2"/>
    <w:rsid w:val="00EC1462"/>
    <w:rsid w:val="00EC238C"/>
    <w:rsid w:val="00EC2A8C"/>
    <w:rsid w:val="00EC2FC4"/>
    <w:rsid w:val="00EC2FD2"/>
    <w:rsid w:val="00EC312E"/>
    <w:rsid w:val="00EC3BAD"/>
    <w:rsid w:val="00EC3CCA"/>
    <w:rsid w:val="00EC4F7E"/>
    <w:rsid w:val="00EC5583"/>
    <w:rsid w:val="00EC587B"/>
    <w:rsid w:val="00EC6166"/>
    <w:rsid w:val="00EC7018"/>
    <w:rsid w:val="00ED05A2"/>
    <w:rsid w:val="00ED09DC"/>
    <w:rsid w:val="00ED1117"/>
    <w:rsid w:val="00ED2380"/>
    <w:rsid w:val="00ED2DE7"/>
    <w:rsid w:val="00ED3448"/>
    <w:rsid w:val="00ED3809"/>
    <w:rsid w:val="00ED4893"/>
    <w:rsid w:val="00ED4966"/>
    <w:rsid w:val="00ED4BFB"/>
    <w:rsid w:val="00ED571A"/>
    <w:rsid w:val="00ED5887"/>
    <w:rsid w:val="00ED5ACC"/>
    <w:rsid w:val="00ED7155"/>
    <w:rsid w:val="00ED7689"/>
    <w:rsid w:val="00EE1FB9"/>
    <w:rsid w:val="00EE30E2"/>
    <w:rsid w:val="00EE33D9"/>
    <w:rsid w:val="00EE41DA"/>
    <w:rsid w:val="00EE47D4"/>
    <w:rsid w:val="00EE5AFB"/>
    <w:rsid w:val="00EE5B55"/>
    <w:rsid w:val="00EE705B"/>
    <w:rsid w:val="00EE71C3"/>
    <w:rsid w:val="00EF01B2"/>
    <w:rsid w:val="00EF073B"/>
    <w:rsid w:val="00EF082A"/>
    <w:rsid w:val="00EF0931"/>
    <w:rsid w:val="00EF0EB0"/>
    <w:rsid w:val="00EF1B37"/>
    <w:rsid w:val="00EF1B88"/>
    <w:rsid w:val="00EF3023"/>
    <w:rsid w:val="00EF4073"/>
    <w:rsid w:val="00EF4278"/>
    <w:rsid w:val="00EF4431"/>
    <w:rsid w:val="00EF6607"/>
    <w:rsid w:val="00F00375"/>
    <w:rsid w:val="00F00416"/>
    <w:rsid w:val="00F01042"/>
    <w:rsid w:val="00F02061"/>
    <w:rsid w:val="00F0450B"/>
    <w:rsid w:val="00F048A2"/>
    <w:rsid w:val="00F04BA9"/>
    <w:rsid w:val="00F04ED0"/>
    <w:rsid w:val="00F05014"/>
    <w:rsid w:val="00F05069"/>
    <w:rsid w:val="00F06B2B"/>
    <w:rsid w:val="00F12708"/>
    <w:rsid w:val="00F12842"/>
    <w:rsid w:val="00F13F08"/>
    <w:rsid w:val="00F1432B"/>
    <w:rsid w:val="00F145A0"/>
    <w:rsid w:val="00F153D5"/>
    <w:rsid w:val="00F15D91"/>
    <w:rsid w:val="00F16261"/>
    <w:rsid w:val="00F16371"/>
    <w:rsid w:val="00F168E2"/>
    <w:rsid w:val="00F1702C"/>
    <w:rsid w:val="00F171D5"/>
    <w:rsid w:val="00F177C2"/>
    <w:rsid w:val="00F20046"/>
    <w:rsid w:val="00F217C5"/>
    <w:rsid w:val="00F227D0"/>
    <w:rsid w:val="00F22A16"/>
    <w:rsid w:val="00F22A89"/>
    <w:rsid w:val="00F22ADB"/>
    <w:rsid w:val="00F25A4D"/>
    <w:rsid w:val="00F2603C"/>
    <w:rsid w:val="00F26832"/>
    <w:rsid w:val="00F26F45"/>
    <w:rsid w:val="00F275A5"/>
    <w:rsid w:val="00F276DB"/>
    <w:rsid w:val="00F32D86"/>
    <w:rsid w:val="00F33525"/>
    <w:rsid w:val="00F3371D"/>
    <w:rsid w:val="00F33FC5"/>
    <w:rsid w:val="00F3555F"/>
    <w:rsid w:val="00F3639E"/>
    <w:rsid w:val="00F366A6"/>
    <w:rsid w:val="00F36D20"/>
    <w:rsid w:val="00F37094"/>
    <w:rsid w:val="00F377EF"/>
    <w:rsid w:val="00F37F94"/>
    <w:rsid w:val="00F37FD8"/>
    <w:rsid w:val="00F40E44"/>
    <w:rsid w:val="00F414DC"/>
    <w:rsid w:val="00F41829"/>
    <w:rsid w:val="00F41B77"/>
    <w:rsid w:val="00F42022"/>
    <w:rsid w:val="00F4391F"/>
    <w:rsid w:val="00F44238"/>
    <w:rsid w:val="00F44B89"/>
    <w:rsid w:val="00F44DA0"/>
    <w:rsid w:val="00F47B99"/>
    <w:rsid w:val="00F50C40"/>
    <w:rsid w:val="00F51725"/>
    <w:rsid w:val="00F51965"/>
    <w:rsid w:val="00F526A9"/>
    <w:rsid w:val="00F52A41"/>
    <w:rsid w:val="00F539ED"/>
    <w:rsid w:val="00F53A6F"/>
    <w:rsid w:val="00F54665"/>
    <w:rsid w:val="00F54742"/>
    <w:rsid w:val="00F54BEF"/>
    <w:rsid w:val="00F552B6"/>
    <w:rsid w:val="00F558C9"/>
    <w:rsid w:val="00F55C91"/>
    <w:rsid w:val="00F567BE"/>
    <w:rsid w:val="00F56B06"/>
    <w:rsid w:val="00F56E83"/>
    <w:rsid w:val="00F56FBC"/>
    <w:rsid w:val="00F574AC"/>
    <w:rsid w:val="00F57EBA"/>
    <w:rsid w:val="00F60013"/>
    <w:rsid w:val="00F60626"/>
    <w:rsid w:val="00F60F33"/>
    <w:rsid w:val="00F60FB0"/>
    <w:rsid w:val="00F62962"/>
    <w:rsid w:val="00F62A56"/>
    <w:rsid w:val="00F65506"/>
    <w:rsid w:val="00F660AD"/>
    <w:rsid w:val="00F66712"/>
    <w:rsid w:val="00F67315"/>
    <w:rsid w:val="00F676D6"/>
    <w:rsid w:val="00F676F5"/>
    <w:rsid w:val="00F70231"/>
    <w:rsid w:val="00F70261"/>
    <w:rsid w:val="00F71AC2"/>
    <w:rsid w:val="00F7238B"/>
    <w:rsid w:val="00F73E2B"/>
    <w:rsid w:val="00F740CA"/>
    <w:rsid w:val="00F74629"/>
    <w:rsid w:val="00F749F6"/>
    <w:rsid w:val="00F74BC6"/>
    <w:rsid w:val="00F74F57"/>
    <w:rsid w:val="00F75C0B"/>
    <w:rsid w:val="00F7658D"/>
    <w:rsid w:val="00F77030"/>
    <w:rsid w:val="00F77C32"/>
    <w:rsid w:val="00F809C8"/>
    <w:rsid w:val="00F82D54"/>
    <w:rsid w:val="00F82DB9"/>
    <w:rsid w:val="00F82DBF"/>
    <w:rsid w:val="00F831CD"/>
    <w:rsid w:val="00F83AF7"/>
    <w:rsid w:val="00F83C71"/>
    <w:rsid w:val="00F83E72"/>
    <w:rsid w:val="00F84A83"/>
    <w:rsid w:val="00F8506E"/>
    <w:rsid w:val="00F85109"/>
    <w:rsid w:val="00F8554A"/>
    <w:rsid w:val="00F86474"/>
    <w:rsid w:val="00F864A8"/>
    <w:rsid w:val="00F87301"/>
    <w:rsid w:val="00F87757"/>
    <w:rsid w:val="00F87D31"/>
    <w:rsid w:val="00F87E39"/>
    <w:rsid w:val="00F90416"/>
    <w:rsid w:val="00F91118"/>
    <w:rsid w:val="00F914F6"/>
    <w:rsid w:val="00F91F2C"/>
    <w:rsid w:val="00F9259B"/>
    <w:rsid w:val="00F9317A"/>
    <w:rsid w:val="00F9352D"/>
    <w:rsid w:val="00F9423C"/>
    <w:rsid w:val="00F94377"/>
    <w:rsid w:val="00F94806"/>
    <w:rsid w:val="00F95868"/>
    <w:rsid w:val="00F9612D"/>
    <w:rsid w:val="00F96287"/>
    <w:rsid w:val="00F963C5"/>
    <w:rsid w:val="00F96BC7"/>
    <w:rsid w:val="00F975DC"/>
    <w:rsid w:val="00F97608"/>
    <w:rsid w:val="00F97BD4"/>
    <w:rsid w:val="00FA005C"/>
    <w:rsid w:val="00FA2453"/>
    <w:rsid w:val="00FA255F"/>
    <w:rsid w:val="00FA2FE7"/>
    <w:rsid w:val="00FA37BE"/>
    <w:rsid w:val="00FA5CEF"/>
    <w:rsid w:val="00FA7040"/>
    <w:rsid w:val="00FA7515"/>
    <w:rsid w:val="00FA7F7E"/>
    <w:rsid w:val="00FB12B1"/>
    <w:rsid w:val="00FB1C62"/>
    <w:rsid w:val="00FB5DA6"/>
    <w:rsid w:val="00FB7126"/>
    <w:rsid w:val="00FB7CA2"/>
    <w:rsid w:val="00FB7D67"/>
    <w:rsid w:val="00FC079C"/>
    <w:rsid w:val="00FC0BA2"/>
    <w:rsid w:val="00FC11F9"/>
    <w:rsid w:val="00FC1477"/>
    <w:rsid w:val="00FC16EA"/>
    <w:rsid w:val="00FC2186"/>
    <w:rsid w:val="00FC295E"/>
    <w:rsid w:val="00FC35CF"/>
    <w:rsid w:val="00FC3690"/>
    <w:rsid w:val="00FC4EA7"/>
    <w:rsid w:val="00FC57B5"/>
    <w:rsid w:val="00FC5BDA"/>
    <w:rsid w:val="00FC6002"/>
    <w:rsid w:val="00FC6197"/>
    <w:rsid w:val="00FC64B8"/>
    <w:rsid w:val="00FC7BDB"/>
    <w:rsid w:val="00FD0DF6"/>
    <w:rsid w:val="00FD0E3E"/>
    <w:rsid w:val="00FD1A7F"/>
    <w:rsid w:val="00FD3286"/>
    <w:rsid w:val="00FD3856"/>
    <w:rsid w:val="00FD5DA0"/>
    <w:rsid w:val="00FD6C5E"/>
    <w:rsid w:val="00FD74BC"/>
    <w:rsid w:val="00FD7B03"/>
    <w:rsid w:val="00FE0067"/>
    <w:rsid w:val="00FE05A5"/>
    <w:rsid w:val="00FE0CD0"/>
    <w:rsid w:val="00FE0E3C"/>
    <w:rsid w:val="00FE14AF"/>
    <w:rsid w:val="00FE2677"/>
    <w:rsid w:val="00FE305A"/>
    <w:rsid w:val="00FE3E4E"/>
    <w:rsid w:val="00FE40E5"/>
    <w:rsid w:val="00FE48DE"/>
    <w:rsid w:val="00FE4BB2"/>
    <w:rsid w:val="00FE5B25"/>
    <w:rsid w:val="00FE68D3"/>
    <w:rsid w:val="00FF1163"/>
    <w:rsid w:val="00FF24AF"/>
    <w:rsid w:val="00FF27DF"/>
    <w:rsid w:val="00FF3527"/>
    <w:rsid w:val="00FF4185"/>
    <w:rsid w:val="00FF45FF"/>
    <w:rsid w:val="00FF469E"/>
    <w:rsid w:val="00FF4F7F"/>
    <w:rsid w:val="00FF575F"/>
    <w:rsid w:val="00FF5C19"/>
    <w:rsid w:val="00FF5C59"/>
    <w:rsid w:val="00FF6E70"/>
    <w:rsid w:val="00FF71C1"/>
    <w:rsid w:val="00FF79C9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5:chartTrackingRefBased/>
  <w15:docId w15:val="{F08C3C0B-706A-4B4D-AFCA-845F102B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241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2340"/>
      </w:tabs>
      <w:suppressAutoHyphens w:val="0"/>
      <w:jc w:val="center"/>
      <w:outlineLvl w:val="1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b w:val="0"/>
      <w:bCs w:val="0"/>
      <w:sz w:val="20"/>
      <w:szCs w:val="20"/>
    </w:rPr>
  </w:style>
  <w:style w:type="character" w:customStyle="1" w:styleId="WW8Num2z1">
    <w:name w:val="WW8Num2z1"/>
    <w:rPr>
      <w:rFonts w:ascii="OpenSymbol" w:hAnsi="OpenSymbol" w:cs="StarSymbol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tarSymbol"/>
      <w:sz w:val="18"/>
      <w:szCs w:val="1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Times New Roman" w:hAnsi="Arial" w:cs="Arial"/>
      <w:b w:val="0"/>
      <w:bCs w:val="0"/>
      <w:color w:val="FF0000"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b w:val="0"/>
      <w:bCs w:val="0"/>
      <w:sz w:val="18"/>
      <w:szCs w:val="18"/>
      <w:shd w:val="clear" w:color="auto" w:fil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Arial" w:hAnsi="Arial" w:cs="Arial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 2" w:hAnsi="Wingdings 2" w:cs="StarSymbol"/>
      <w:b/>
      <w:color w:val="000000"/>
      <w:sz w:val="18"/>
      <w:szCs w:val="18"/>
    </w:rPr>
  </w:style>
  <w:style w:type="character" w:customStyle="1" w:styleId="WW8Num6z1">
    <w:name w:val="WW8Num6z1"/>
    <w:rPr>
      <w:rFonts w:ascii="Wingdings" w:hAnsi="Wingdings" w:cs="StarSymbol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bCs w:val="0"/>
      <w:color w:val="000000"/>
      <w:sz w:val="18"/>
      <w:szCs w:val="18"/>
      <w:shd w:val="clear" w:color="auto" w:fil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 2" w:hAnsi="Wingdings 2" w:cs="StarSymbol"/>
      <w:sz w:val="18"/>
      <w:szCs w:val="18"/>
    </w:rPr>
  </w:style>
  <w:style w:type="character" w:customStyle="1" w:styleId="WW8Num8z1">
    <w:name w:val="WW8Num8z1"/>
    <w:rPr>
      <w:rFonts w:ascii="Wingdings" w:hAnsi="Wingdings" w:cs="StarSymbol"/>
      <w:b w:val="0"/>
      <w:bCs w:val="0"/>
      <w:color w:val="000000"/>
      <w:sz w:val="18"/>
      <w:szCs w:val="18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 2" w:hAnsi="Wingdings 2" w:cs="StarSymbol"/>
      <w:b/>
      <w:color w:val="auto"/>
      <w:sz w:val="18"/>
      <w:szCs w:val="18"/>
      <w:shd w:val="clear" w:color="auto" w:fill="FFFF00"/>
    </w:rPr>
  </w:style>
  <w:style w:type="character" w:customStyle="1" w:styleId="WW8Num9z1">
    <w:name w:val="WW8Num9z1"/>
    <w:rPr>
      <w:rFonts w:ascii="Wingdings" w:hAnsi="Wingdings" w:cs="StarSymbol"/>
      <w:color w:val="FF0000"/>
      <w:sz w:val="18"/>
      <w:szCs w:val="1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 2" w:hAnsi="Wingdings 2" w:cs="StarSymbol"/>
      <w:b w:val="0"/>
      <w:bCs w:val="0"/>
      <w:color w:val="auto"/>
      <w:sz w:val="18"/>
      <w:szCs w:val="1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18"/>
      <w:szCs w:val="18"/>
      <w:shd w:val="clear" w:color="auto" w:fil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Arial" w:hAnsi="Arial" w:cs="Arial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Lucida Sans Unicode" w:hAnsi="Symbol" w:cs="Arial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b/>
      <w:bCs w:val="0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Arial"/>
      <w:b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2">
    <w:name w:val="WW8Num19z2"/>
  </w:style>
  <w:style w:type="character" w:customStyle="1" w:styleId="WW8Num19z3">
    <w:name w:val="WW8Num19z3"/>
    <w:rPr>
      <w:rFonts w:ascii="Arial" w:eastAsia="Lucida Sans Unicode" w:hAnsi="Arial" w:cs="Arial"/>
      <w:sz w:val="20"/>
      <w:szCs w:val="20"/>
    </w:rPr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Times New Roman" w:hAnsi="Symbol" w:cs="Aria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Arial Narrow" w:hAnsi="Arial Narrow" w:cs="Arial Narrow"/>
      <w:b w:val="0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Lucida Sans Unicode" w:hAnsi="Symbol" w:cs="Aria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Lucida Sans Unicode" w:hAnsi="Symbol" w:cs="Aria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  <w:b w:val="0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eastAsia="Lucida Sans Unicode" w:hAnsi="Tahoma" w:cs="Tahoma"/>
      <w:kern w:val="1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Polewypenienia">
    <w:name w:val="Pole wypełnienia"/>
    <w:rPr>
      <w:smallCaps/>
      <w:color w:val="008080"/>
      <w:u w:val="dotted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Tekstpodstawowy2Znak">
    <w:name w:val="Tekst podstawowy 2 Znak"/>
    <w:rPr>
      <w:rFonts w:eastAsia="Lucida Sans Unicode"/>
      <w:kern w:val="1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TekstprzypisudolnegoZnak">
    <w:name w:val="Tekst przypisu dolnego Znak"/>
    <w:rPr>
      <w:rFonts w:eastAsia="Lucida Sans Unicode"/>
      <w:kern w:val="1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styleId="Odwoanieprzypisudolnego">
    <w:name w:val="footnote reference"/>
    <w:rPr>
      <w:vertAlign w:val="superscript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ind w:left="720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rFonts w:eastAsia="Andale Sans UI" w:cs="Tahoma"/>
      <w:sz w:val="20"/>
      <w:szCs w:val="20"/>
      <w:lang w:val="en-US" w:eastAsia="en-US" w:bidi="en-US"/>
    </w:rPr>
  </w:style>
  <w:style w:type="paragraph" w:customStyle="1" w:styleId="Tekstprzypisudolnego1">
    <w:name w:val="Tekst przypisu dolnego1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character" w:customStyle="1" w:styleId="czeinternetowe">
    <w:name w:val="Łącze internetowe"/>
    <w:rsid w:val="00AC3FE6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57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575F"/>
    <w:rPr>
      <w:rFonts w:eastAsia="Lucida Sans Unicode"/>
      <w:kern w:val="1"/>
      <w:lang w:eastAsia="ar-SA"/>
    </w:rPr>
  </w:style>
  <w:style w:type="character" w:styleId="Odwoanieprzypisukocowego">
    <w:name w:val="endnote reference"/>
    <w:unhideWhenUsed/>
    <w:rsid w:val="00FF575F"/>
    <w:rPr>
      <w:vertAlign w:val="superscript"/>
    </w:rPr>
  </w:style>
  <w:style w:type="paragraph" w:customStyle="1" w:styleId="western">
    <w:name w:val="western"/>
    <w:basedOn w:val="Normalny"/>
    <w:rsid w:val="0067551F"/>
    <w:pPr>
      <w:widowControl/>
      <w:suppressAutoHyphens w:val="0"/>
      <w:spacing w:before="280"/>
      <w:jc w:val="both"/>
    </w:pPr>
    <w:rPr>
      <w:rFonts w:eastAsia="Times New Roman"/>
      <w:sz w:val="16"/>
      <w:szCs w:val="16"/>
      <w:lang w:eastAsia="zh-CN"/>
    </w:rPr>
  </w:style>
  <w:style w:type="paragraph" w:customStyle="1" w:styleId="Standard">
    <w:name w:val="Standard"/>
    <w:rsid w:val="00033494"/>
    <w:pPr>
      <w:suppressAutoHyphens/>
      <w:autoSpaceDN w:val="0"/>
      <w:textAlignment w:val="baseline"/>
    </w:pPr>
    <w:rPr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C435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58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43580"/>
    <w:rPr>
      <w:rFonts w:eastAsia="Lucida Sans Unicode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58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580"/>
    <w:rPr>
      <w:rFonts w:eastAsia="Lucida Sans Unicode"/>
      <w:b/>
      <w:bCs/>
      <w:kern w:val="1"/>
      <w:lang w:eastAsia="ar-SA"/>
    </w:rPr>
  </w:style>
  <w:style w:type="character" w:customStyle="1" w:styleId="apple-converted-space">
    <w:name w:val="apple-converted-space"/>
    <w:basedOn w:val="Domylnaczcionkaakapitu"/>
    <w:rsid w:val="00257932"/>
  </w:style>
  <w:style w:type="table" w:styleId="Tabela-Siatka">
    <w:name w:val="Table Grid"/>
    <w:basedOn w:val="Standardowy"/>
    <w:uiPriority w:val="39"/>
    <w:rsid w:val="008F2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EF073B"/>
    <w:pPr>
      <w:suppressAutoHyphens w:val="0"/>
    </w:pPr>
    <w:rPr>
      <w:rFonts w:eastAsia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03FEC"/>
    <w:rPr>
      <w:kern w:val="1"/>
      <w:lang w:eastAsia="ar-SA"/>
    </w:rPr>
  </w:style>
  <w:style w:type="paragraph" w:customStyle="1" w:styleId="Domy">
    <w:name w:val="Domy"/>
    <w:rsid w:val="00493987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97.xml"/><Relationship Id="rId299" Type="http://schemas.openxmlformats.org/officeDocument/2006/relationships/control" Target="activeX/activeX259.xml"/><Relationship Id="rId303" Type="http://schemas.openxmlformats.org/officeDocument/2006/relationships/control" Target="activeX/activeX263.xml"/><Relationship Id="rId21" Type="http://schemas.openxmlformats.org/officeDocument/2006/relationships/control" Target="activeX/activeX10.xml"/><Relationship Id="rId42" Type="http://schemas.openxmlformats.org/officeDocument/2006/relationships/control" Target="activeX/activeX31.xml"/><Relationship Id="rId63" Type="http://schemas.openxmlformats.org/officeDocument/2006/relationships/control" Target="activeX/activeX49.xml"/><Relationship Id="rId84" Type="http://schemas.openxmlformats.org/officeDocument/2006/relationships/control" Target="activeX/activeX68.xml"/><Relationship Id="rId138" Type="http://schemas.openxmlformats.org/officeDocument/2006/relationships/control" Target="activeX/activeX113.xml"/><Relationship Id="rId159" Type="http://schemas.openxmlformats.org/officeDocument/2006/relationships/control" Target="activeX/activeX131.xml"/><Relationship Id="rId170" Type="http://schemas.openxmlformats.org/officeDocument/2006/relationships/control" Target="activeX/activeX139.xml"/><Relationship Id="rId191" Type="http://schemas.openxmlformats.org/officeDocument/2006/relationships/control" Target="activeX/activeX158.xml"/><Relationship Id="rId205" Type="http://schemas.openxmlformats.org/officeDocument/2006/relationships/control" Target="activeX/activeX171.xml"/><Relationship Id="rId226" Type="http://schemas.openxmlformats.org/officeDocument/2006/relationships/control" Target="activeX/activeX191.xml"/><Relationship Id="rId247" Type="http://schemas.openxmlformats.org/officeDocument/2006/relationships/control" Target="activeX/activeX211.xml"/><Relationship Id="rId107" Type="http://schemas.openxmlformats.org/officeDocument/2006/relationships/control" Target="activeX/activeX87.xml"/><Relationship Id="rId268" Type="http://schemas.openxmlformats.org/officeDocument/2006/relationships/control" Target="activeX/activeX232.xml"/><Relationship Id="rId289" Type="http://schemas.openxmlformats.org/officeDocument/2006/relationships/control" Target="activeX/activeX249.xml"/><Relationship Id="rId11" Type="http://schemas.openxmlformats.org/officeDocument/2006/relationships/image" Target="media/image3.wmf"/><Relationship Id="rId32" Type="http://schemas.openxmlformats.org/officeDocument/2006/relationships/control" Target="activeX/activeX21.xml"/><Relationship Id="rId53" Type="http://schemas.openxmlformats.org/officeDocument/2006/relationships/control" Target="activeX/activeX39.xml"/><Relationship Id="rId74" Type="http://schemas.openxmlformats.org/officeDocument/2006/relationships/control" Target="activeX/activeX60.xml"/><Relationship Id="rId128" Type="http://schemas.openxmlformats.org/officeDocument/2006/relationships/image" Target="media/image16.wmf"/><Relationship Id="rId149" Type="http://schemas.openxmlformats.org/officeDocument/2006/relationships/control" Target="activeX/activeX122.xml"/><Relationship Id="rId314" Type="http://schemas.openxmlformats.org/officeDocument/2006/relationships/control" Target="activeX/activeX273.xml"/><Relationship Id="rId5" Type="http://schemas.openxmlformats.org/officeDocument/2006/relationships/webSettings" Target="webSettings.xml"/><Relationship Id="rId95" Type="http://schemas.openxmlformats.org/officeDocument/2006/relationships/control" Target="activeX/activeX76.xml"/><Relationship Id="rId160" Type="http://schemas.openxmlformats.org/officeDocument/2006/relationships/image" Target="media/image22.wmf"/><Relationship Id="rId181" Type="http://schemas.openxmlformats.org/officeDocument/2006/relationships/control" Target="activeX/activeX148.xml"/><Relationship Id="rId216" Type="http://schemas.openxmlformats.org/officeDocument/2006/relationships/control" Target="activeX/activeX182.xml"/><Relationship Id="rId237" Type="http://schemas.openxmlformats.org/officeDocument/2006/relationships/control" Target="activeX/activeX201.xml"/><Relationship Id="rId258" Type="http://schemas.openxmlformats.org/officeDocument/2006/relationships/control" Target="activeX/activeX222.xml"/><Relationship Id="rId279" Type="http://schemas.openxmlformats.org/officeDocument/2006/relationships/image" Target="media/image30.wmf"/><Relationship Id="rId22" Type="http://schemas.openxmlformats.org/officeDocument/2006/relationships/control" Target="activeX/activeX11.xml"/><Relationship Id="rId43" Type="http://schemas.openxmlformats.org/officeDocument/2006/relationships/image" Target="media/image5.wmf"/><Relationship Id="rId64" Type="http://schemas.openxmlformats.org/officeDocument/2006/relationships/control" Target="activeX/activeX50.xml"/><Relationship Id="rId118" Type="http://schemas.openxmlformats.org/officeDocument/2006/relationships/control" Target="activeX/activeX98.xml"/><Relationship Id="rId139" Type="http://schemas.openxmlformats.org/officeDocument/2006/relationships/control" Target="activeX/activeX114.xml"/><Relationship Id="rId290" Type="http://schemas.openxmlformats.org/officeDocument/2006/relationships/control" Target="activeX/activeX250.xml"/><Relationship Id="rId304" Type="http://schemas.openxmlformats.org/officeDocument/2006/relationships/control" Target="activeX/activeX264.xml"/><Relationship Id="rId85" Type="http://schemas.openxmlformats.org/officeDocument/2006/relationships/control" Target="activeX/activeX69.xml"/><Relationship Id="rId150" Type="http://schemas.openxmlformats.org/officeDocument/2006/relationships/control" Target="activeX/activeX123.xml"/><Relationship Id="rId171" Type="http://schemas.openxmlformats.org/officeDocument/2006/relationships/control" Target="activeX/activeX140.xml"/><Relationship Id="rId192" Type="http://schemas.openxmlformats.org/officeDocument/2006/relationships/control" Target="activeX/activeX159.xml"/><Relationship Id="rId206" Type="http://schemas.openxmlformats.org/officeDocument/2006/relationships/control" Target="activeX/activeX172.xml"/><Relationship Id="rId227" Type="http://schemas.openxmlformats.org/officeDocument/2006/relationships/hyperlink" Target="https://rspo.men.gov.pl/" TargetMode="External"/><Relationship Id="rId248" Type="http://schemas.openxmlformats.org/officeDocument/2006/relationships/control" Target="activeX/activeX212.xml"/><Relationship Id="rId269" Type="http://schemas.openxmlformats.org/officeDocument/2006/relationships/control" Target="activeX/activeX233.xml"/><Relationship Id="rId12" Type="http://schemas.openxmlformats.org/officeDocument/2006/relationships/control" Target="activeX/activeX2.xml"/><Relationship Id="rId33" Type="http://schemas.openxmlformats.org/officeDocument/2006/relationships/control" Target="activeX/activeX22.xml"/><Relationship Id="rId108" Type="http://schemas.openxmlformats.org/officeDocument/2006/relationships/control" Target="activeX/activeX88.xml"/><Relationship Id="rId129" Type="http://schemas.openxmlformats.org/officeDocument/2006/relationships/control" Target="activeX/activeX106.xml"/><Relationship Id="rId280" Type="http://schemas.openxmlformats.org/officeDocument/2006/relationships/control" Target="activeX/activeX242.xml"/><Relationship Id="rId315" Type="http://schemas.openxmlformats.org/officeDocument/2006/relationships/fontTable" Target="fontTable.xml"/><Relationship Id="rId54" Type="http://schemas.openxmlformats.org/officeDocument/2006/relationships/control" Target="activeX/activeX40.xml"/><Relationship Id="rId75" Type="http://schemas.openxmlformats.org/officeDocument/2006/relationships/control" Target="activeX/activeX61.xml"/><Relationship Id="rId96" Type="http://schemas.openxmlformats.org/officeDocument/2006/relationships/control" Target="activeX/activeX77.xml"/><Relationship Id="rId140" Type="http://schemas.openxmlformats.org/officeDocument/2006/relationships/control" Target="activeX/activeX115.xml"/><Relationship Id="rId161" Type="http://schemas.openxmlformats.org/officeDocument/2006/relationships/control" Target="activeX/activeX132.xml"/><Relationship Id="rId182" Type="http://schemas.openxmlformats.org/officeDocument/2006/relationships/control" Target="activeX/activeX149.xml"/><Relationship Id="rId217" Type="http://schemas.openxmlformats.org/officeDocument/2006/relationships/control" Target="activeX/activeX183.xml"/><Relationship Id="rId6" Type="http://schemas.openxmlformats.org/officeDocument/2006/relationships/footnotes" Target="footnotes.xml"/><Relationship Id="rId238" Type="http://schemas.openxmlformats.org/officeDocument/2006/relationships/control" Target="activeX/activeX202.xml"/><Relationship Id="rId259" Type="http://schemas.openxmlformats.org/officeDocument/2006/relationships/control" Target="activeX/activeX223.xml"/><Relationship Id="rId23" Type="http://schemas.openxmlformats.org/officeDocument/2006/relationships/control" Target="activeX/activeX12.xml"/><Relationship Id="rId119" Type="http://schemas.openxmlformats.org/officeDocument/2006/relationships/control" Target="activeX/activeX99.xml"/><Relationship Id="rId270" Type="http://schemas.openxmlformats.org/officeDocument/2006/relationships/control" Target="activeX/activeX234.xml"/><Relationship Id="rId291" Type="http://schemas.openxmlformats.org/officeDocument/2006/relationships/control" Target="activeX/activeX251.xml"/><Relationship Id="rId305" Type="http://schemas.openxmlformats.org/officeDocument/2006/relationships/control" Target="activeX/activeX265.xml"/><Relationship Id="rId44" Type="http://schemas.openxmlformats.org/officeDocument/2006/relationships/control" Target="activeX/activeX32.xml"/><Relationship Id="rId65" Type="http://schemas.openxmlformats.org/officeDocument/2006/relationships/control" Target="activeX/activeX51.xml"/><Relationship Id="rId86" Type="http://schemas.openxmlformats.org/officeDocument/2006/relationships/control" Target="activeX/activeX70.xml"/><Relationship Id="rId130" Type="http://schemas.openxmlformats.org/officeDocument/2006/relationships/image" Target="media/image17.wmf"/><Relationship Id="rId151" Type="http://schemas.openxmlformats.org/officeDocument/2006/relationships/control" Target="activeX/activeX124.xml"/><Relationship Id="rId172" Type="http://schemas.openxmlformats.org/officeDocument/2006/relationships/control" Target="activeX/activeX141.xml"/><Relationship Id="rId193" Type="http://schemas.openxmlformats.org/officeDocument/2006/relationships/control" Target="activeX/activeX160.xml"/><Relationship Id="rId207" Type="http://schemas.openxmlformats.org/officeDocument/2006/relationships/control" Target="activeX/activeX173.xml"/><Relationship Id="rId228" Type="http://schemas.openxmlformats.org/officeDocument/2006/relationships/control" Target="activeX/activeX192.xml"/><Relationship Id="rId249" Type="http://schemas.openxmlformats.org/officeDocument/2006/relationships/control" Target="activeX/activeX213.xml"/><Relationship Id="rId13" Type="http://schemas.openxmlformats.org/officeDocument/2006/relationships/image" Target="media/image4.wmf"/><Relationship Id="rId109" Type="http://schemas.openxmlformats.org/officeDocument/2006/relationships/control" Target="activeX/activeX89.xml"/><Relationship Id="rId260" Type="http://schemas.openxmlformats.org/officeDocument/2006/relationships/control" Target="activeX/activeX224.xml"/><Relationship Id="rId281" Type="http://schemas.openxmlformats.org/officeDocument/2006/relationships/image" Target="media/image31.wmf"/><Relationship Id="rId316" Type="http://schemas.openxmlformats.org/officeDocument/2006/relationships/theme" Target="theme/theme1.xml"/><Relationship Id="rId34" Type="http://schemas.openxmlformats.org/officeDocument/2006/relationships/control" Target="activeX/activeX23.xml"/><Relationship Id="rId55" Type="http://schemas.openxmlformats.org/officeDocument/2006/relationships/control" Target="activeX/activeX41.xml"/><Relationship Id="rId76" Type="http://schemas.openxmlformats.org/officeDocument/2006/relationships/control" Target="activeX/activeX62.xml"/><Relationship Id="rId97" Type="http://schemas.openxmlformats.org/officeDocument/2006/relationships/control" Target="activeX/activeX78.xml"/><Relationship Id="rId120" Type="http://schemas.openxmlformats.org/officeDocument/2006/relationships/image" Target="media/image14.wmf"/><Relationship Id="rId141" Type="http://schemas.openxmlformats.org/officeDocument/2006/relationships/control" Target="activeX/activeX116.xml"/><Relationship Id="rId7" Type="http://schemas.openxmlformats.org/officeDocument/2006/relationships/endnotes" Target="endnotes.xml"/><Relationship Id="rId162" Type="http://schemas.openxmlformats.org/officeDocument/2006/relationships/control" Target="activeX/activeX133.xml"/><Relationship Id="rId183" Type="http://schemas.openxmlformats.org/officeDocument/2006/relationships/control" Target="activeX/activeX150.xml"/><Relationship Id="rId218" Type="http://schemas.openxmlformats.org/officeDocument/2006/relationships/image" Target="media/image28.wmf"/><Relationship Id="rId239" Type="http://schemas.openxmlformats.org/officeDocument/2006/relationships/control" Target="activeX/activeX203.xml"/><Relationship Id="rId250" Type="http://schemas.openxmlformats.org/officeDocument/2006/relationships/control" Target="activeX/activeX214.xml"/><Relationship Id="rId271" Type="http://schemas.openxmlformats.org/officeDocument/2006/relationships/control" Target="activeX/activeX235.xml"/><Relationship Id="rId292" Type="http://schemas.openxmlformats.org/officeDocument/2006/relationships/control" Target="activeX/activeX252.xml"/><Relationship Id="rId306" Type="http://schemas.openxmlformats.org/officeDocument/2006/relationships/control" Target="activeX/activeX266.xml"/><Relationship Id="rId24" Type="http://schemas.openxmlformats.org/officeDocument/2006/relationships/control" Target="activeX/activeX13.xml"/><Relationship Id="rId45" Type="http://schemas.openxmlformats.org/officeDocument/2006/relationships/control" Target="activeX/activeX33.xml"/><Relationship Id="rId66" Type="http://schemas.openxmlformats.org/officeDocument/2006/relationships/control" Target="activeX/activeX52.xml"/><Relationship Id="rId87" Type="http://schemas.openxmlformats.org/officeDocument/2006/relationships/image" Target="media/image10.wmf"/><Relationship Id="rId110" Type="http://schemas.openxmlformats.org/officeDocument/2006/relationships/control" Target="activeX/activeX90.xml"/><Relationship Id="rId131" Type="http://schemas.openxmlformats.org/officeDocument/2006/relationships/control" Target="activeX/activeX107.xml"/><Relationship Id="rId61" Type="http://schemas.openxmlformats.org/officeDocument/2006/relationships/control" Target="activeX/activeX47.xml"/><Relationship Id="rId82" Type="http://schemas.openxmlformats.org/officeDocument/2006/relationships/control" Target="activeX/activeX66.xml"/><Relationship Id="rId152" Type="http://schemas.openxmlformats.org/officeDocument/2006/relationships/control" Target="activeX/activeX125.xml"/><Relationship Id="rId173" Type="http://schemas.openxmlformats.org/officeDocument/2006/relationships/image" Target="media/image25.wmf"/><Relationship Id="rId194" Type="http://schemas.openxmlformats.org/officeDocument/2006/relationships/control" Target="activeX/activeX161.xml"/><Relationship Id="rId199" Type="http://schemas.openxmlformats.org/officeDocument/2006/relationships/control" Target="activeX/activeX165.xml"/><Relationship Id="rId203" Type="http://schemas.openxmlformats.org/officeDocument/2006/relationships/control" Target="activeX/activeX169.xml"/><Relationship Id="rId208" Type="http://schemas.openxmlformats.org/officeDocument/2006/relationships/control" Target="activeX/activeX174.xml"/><Relationship Id="rId229" Type="http://schemas.openxmlformats.org/officeDocument/2006/relationships/control" Target="activeX/activeX193.xml"/><Relationship Id="rId19" Type="http://schemas.openxmlformats.org/officeDocument/2006/relationships/control" Target="activeX/activeX8.xml"/><Relationship Id="rId224" Type="http://schemas.openxmlformats.org/officeDocument/2006/relationships/control" Target="activeX/activeX189.xml"/><Relationship Id="rId240" Type="http://schemas.openxmlformats.org/officeDocument/2006/relationships/control" Target="activeX/activeX204.xml"/><Relationship Id="rId245" Type="http://schemas.openxmlformats.org/officeDocument/2006/relationships/control" Target="activeX/activeX209.xml"/><Relationship Id="rId261" Type="http://schemas.openxmlformats.org/officeDocument/2006/relationships/control" Target="activeX/activeX225.xml"/><Relationship Id="rId266" Type="http://schemas.openxmlformats.org/officeDocument/2006/relationships/control" Target="activeX/activeX230.xml"/><Relationship Id="rId287" Type="http://schemas.openxmlformats.org/officeDocument/2006/relationships/control" Target="activeX/activeX247.xml"/><Relationship Id="rId14" Type="http://schemas.openxmlformats.org/officeDocument/2006/relationships/control" Target="activeX/activeX3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56" Type="http://schemas.openxmlformats.org/officeDocument/2006/relationships/control" Target="activeX/activeX42.xml"/><Relationship Id="rId77" Type="http://schemas.openxmlformats.org/officeDocument/2006/relationships/image" Target="media/image8.wmf"/><Relationship Id="rId100" Type="http://schemas.openxmlformats.org/officeDocument/2006/relationships/control" Target="activeX/activeX80.xml"/><Relationship Id="rId105" Type="http://schemas.openxmlformats.org/officeDocument/2006/relationships/control" Target="activeX/activeX85.xml"/><Relationship Id="rId126" Type="http://schemas.openxmlformats.org/officeDocument/2006/relationships/image" Target="media/image15.wmf"/><Relationship Id="rId147" Type="http://schemas.openxmlformats.org/officeDocument/2006/relationships/image" Target="media/image20.wmf"/><Relationship Id="rId168" Type="http://schemas.openxmlformats.org/officeDocument/2006/relationships/image" Target="media/image24.wmf"/><Relationship Id="rId282" Type="http://schemas.openxmlformats.org/officeDocument/2006/relationships/control" Target="activeX/activeX243.xml"/><Relationship Id="rId312" Type="http://schemas.openxmlformats.org/officeDocument/2006/relationships/control" Target="activeX/activeX271.xml"/><Relationship Id="rId8" Type="http://schemas.openxmlformats.org/officeDocument/2006/relationships/image" Target="media/image1.jpeg"/><Relationship Id="rId51" Type="http://schemas.openxmlformats.org/officeDocument/2006/relationships/control" Target="activeX/activeX37.xml"/><Relationship Id="rId72" Type="http://schemas.openxmlformats.org/officeDocument/2006/relationships/control" Target="activeX/activeX58.xml"/><Relationship Id="rId93" Type="http://schemas.openxmlformats.org/officeDocument/2006/relationships/control" Target="activeX/activeX75.xml"/><Relationship Id="rId98" Type="http://schemas.openxmlformats.org/officeDocument/2006/relationships/control" Target="activeX/activeX79.xml"/><Relationship Id="rId121" Type="http://schemas.openxmlformats.org/officeDocument/2006/relationships/control" Target="activeX/activeX100.xml"/><Relationship Id="rId142" Type="http://schemas.openxmlformats.org/officeDocument/2006/relationships/control" Target="activeX/activeX117.xml"/><Relationship Id="rId163" Type="http://schemas.openxmlformats.org/officeDocument/2006/relationships/control" Target="activeX/activeX134.xml"/><Relationship Id="rId184" Type="http://schemas.openxmlformats.org/officeDocument/2006/relationships/control" Target="activeX/activeX151.xml"/><Relationship Id="rId189" Type="http://schemas.openxmlformats.org/officeDocument/2006/relationships/control" Target="activeX/activeX156.xml"/><Relationship Id="rId219" Type="http://schemas.openxmlformats.org/officeDocument/2006/relationships/control" Target="activeX/activeX184.xml"/><Relationship Id="rId3" Type="http://schemas.openxmlformats.org/officeDocument/2006/relationships/styles" Target="styles.xml"/><Relationship Id="rId214" Type="http://schemas.openxmlformats.org/officeDocument/2006/relationships/control" Target="activeX/activeX180.xml"/><Relationship Id="rId230" Type="http://schemas.openxmlformats.org/officeDocument/2006/relationships/control" Target="activeX/activeX194.xml"/><Relationship Id="rId235" Type="http://schemas.openxmlformats.org/officeDocument/2006/relationships/control" Target="activeX/activeX199.xml"/><Relationship Id="rId251" Type="http://schemas.openxmlformats.org/officeDocument/2006/relationships/control" Target="activeX/activeX215.xml"/><Relationship Id="rId256" Type="http://schemas.openxmlformats.org/officeDocument/2006/relationships/control" Target="activeX/activeX220.xml"/><Relationship Id="rId277" Type="http://schemas.openxmlformats.org/officeDocument/2006/relationships/image" Target="media/image29.wmf"/><Relationship Id="rId298" Type="http://schemas.openxmlformats.org/officeDocument/2006/relationships/control" Target="activeX/activeX258.xml"/><Relationship Id="rId25" Type="http://schemas.openxmlformats.org/officeDocument/2006/relationships/control" Target="activeX/activeX14.xml"/><Relationship Id="rId46" Type="http://schemas.openxmlformats.org/officeDocument/2006/relationships/control" Target="activeX/activeX34.xml"/><Relationship Id="rId67" Type="http://schemas.openxmlformats.org/officeDocument/2006/relationships/control" Target="activeX/activeX53.xml"/><Relationship Id="rId116" Type="http://schemas.openxmlformats.org/officeDocument/2006/relationships/control" Target="activeX/activeX96.xml"/><Relationship Id="rId137" Type="http://schemas.openxmlformats.org/officeDocument/2006/relationships/control" Target="activeX/activeX112.xml"/><Relationship Id="rId158" Type="http://schemas.openxmlformats.org/officeDocument/2006/relationships/image" Target="media/image21.wmf"/><Relationship Id="rId272" Type="http://schemas.openxmlformats.org/officeDocument/2006/relationships/control" Target="activeX/activeX236.xml"/><Relationship Id="rId293" Type="http://schemas.openxmlformats.org/officeDocument/2006/relationships/control" Target="activeX/activeX253.xml"/><Relationship Id="rId302" Type="http://schemas.openxmlformats.org/officeDocument/2006/relationships/control" Target="activeX/activeX262.xml"/><Relationship Id="rId307" Type="http://schemas.openxmlformats.org/officeDocument/2006/relationships/control" Target="activeX/activeX267.xml"/><Relationship Id="rId20" Type="http://schemas.openxmlformats.org/officeDocument/2006/relationships/control" Target="activeX/activeX9.xml"/><Relationship Id="rId41" Type="http://schemas.openxmlformats.org/officeDocument/2006/relationships/control" Target="activeX/activeX30.xml"/><Relationship Id="rId62" Type="http://schemas.openxmlformats.org/officeDocument/2006/relationships/control" Target="activeX/activeX48.xml"/><Relationship Id="rId83" Type="http://schemas.openxmlformats.org/officeDocument/2006/relationships/control" Target="activeX/activeX67.xml"/><Relationship Id="rId88" Type="http://schemas.openxmlformats.org/officeDocument/2006/relationships/control" Target="activeX/activeX71.xml"/><Relationship Id="rId111" Type="http://schemas.openxmlformats.org/officeDocument/2006/relationships/control" Target="activeX/activeX91.xml"/><Relationship Id="rId132" Type="http://schemas.openxmlformats.org/officeDocument/2006/relationships/control" Target="activeX/activeX108.xml"/><Relationship Id="rId153" Type="http://schemas.openxmlformats.org/officeDocument/2006/relationships/control" Target="activeX/activeX126.xml"/><Relationship Id="rId174" Type="http://schemas.openxmlformats.org/officeDocument/2006/relationships/control" Target="activeX/activeX142.xml"/><Relationship Id="rId179" Type="http://schemas.openxmlformats.org/officeDocument/2006/relationships/control" Target="activeX/activeX146.xml"/><Relationship Id="rId195" Type="http://schemas.openxmlformats.org/officeDocument/2006/relationships/control" Target="activeX/activeX162.xml"/><Relationship Id="rId209" Type="http://schemas.openxmlformats.org/officeDocument/2006/relationships/control" Target="activeX/activeX175.xml"/><Relationship Id="rId190" Type="http://schemas.openxmlformats.org/officeDocument/2006/relationships/control" Target="activeX/activeX157.xml"/><Relationship Id="rId204" Type="http://schemas.openxmlformats.org/officeDocument/2006/relationships/control" Target="activeX/activeX170.xml"/><Relationship Id="rId220" Type="http://schemas.openxmlformats.org/officeDocument/2006/relationships/control" Target="activeX/activeX185.xml"/><Relationship Id="rId225" Type="http://schemas.openxmlformats.org/officeDocument/2006/relationships/control" Target="activeX/activeX190.xml"/><Relationship Id="rId241" Type="http://schemas.openxmlformats.org/officeDocument/2006/relationships/control" Target="activeX/activeX205.xml"/><Relationship Id="rId246" Type="http://schemas.openxmlformats.org/officeDocument/2006/relationships/control" Target="activeX/activeX210.xml"/><Relationship Id="rId267" Type="http://schemas.openxmlformats.org/officeDocument/2006/relationships/control" Target="activeX/activeX231.xml"/><Relationship Id="rId288" Type="http://schemas.openxmlformats.org/officeDocument/2006/relationships/control" Target="activeX/activeX248.xml"/><Relationship Id="rId15" Type="http://schemas.openxmlformats.org/officeDocument/2006/relationships/control" Target="activeX/activeX4.xml"/><Relationship Id="rId36" Type="http://schemas.openxmlformats.org/officeDocument/2006/relationships/control" Target="activeX/activeX25.xml"/><Relationship Id="rId57" Type="http://schemas.openxmlformats.org/officeDocument/2006/relationships/control" Target="activeX/activeX43.xml"/><Relationship Id="rId106" Type="http://schemas.openxmlformats.org/officeDocument/2006/relationships/control" Target="activeX/activeX86.xml"/><Relationship Id="rId127" Type="http://schemas.openxmlformats.org/officeDocument/2006/relationships/control" Target="activeX/activeX105.xml"/><Relationship Id="rId262" Type="http://schemas.openxmlformats.org/officeDocument/2006/relationships/control" Target="activeX/activeX226.xml"/><Relationship Id="rId283" Type="http://schemas.openxmlformats.org/officeDocument/2006/relationships/image" Target="media/image32.wmf"/><Relationship Id="rId313" Type="http://schemas.openxmlformats.org/officeDocument/2006/relationships/control" Target="activeX/activeX272.xml"/><Relationship Id="rId10" Type="http://schemas.openxmlformats.org/officeDocument/2006/relationships/control" Target="activeX/activeX1.xml"/><Relationship Id="rId31" Type="http://schemas.openxmlformats.org/officeDocument/2006/relationships/control" Target="activeX/activeX20.xml"/><Relationship Id="rId52" Type="http://schemas.openxmlformats.org/officeDocument/2006/relationships/control" Target="activeX/activeX38.xml"/><Relationship Id="rId73" Type="http://schemas.openxmlformats.org/officeDocument/2006/relationships/control" Target="activeX/activeX59.xml"/><Relationship Id="rId78" Type="http://schemas.openxmlformats.org/officeDocument/2006/relationships/control" Target="activeX/activeX63.xml"/><Relationship Id="rId94" Type="http://schemas.openxmlformats.org/officeDocument/2006/relationships/image" Target="media/image12.wmf"/><Relationship Id="rId99" Type="http://schemas.openxmlformats.org/officeDocument/2006/relationships/image" Target="media/image13.wmf"/><Relationship Id="rId101" Type="http://schemas.openxmlformats.org/officeDocument/2006/relationships/control" Target="activeX/activeX81.xml"/><Relationship Id="rId122" Type="http://schemas.openxmlformats.org/officeDocument/2006/relationships/control" Target="activeX/activeX101.xml"/><Relationship Id="rId143" Type="http://schemas.openxmlformats.org/officeDocument/2006/relationships/control" Target="activeX/activeX118.xml"/><Relationship Id="rId148" Type="http://schemas.openxmlformats.org/officeDocument/2006/relationships/control" Target="activeX/activeX121.xml"/><Relationship Id="rId164" Type="http://schemas.openxmlformats.org/officeDocument/2006/relationships/control" Target="activeX/activeX135.xml"/><Relationship Id="rId169" Type="http://schemas.openxmlformats.org/officeDocument/2006/relationships/control" Target="activeX/activeX138.xml"/><Relationship Id="rId185" Type="http://schemas.openxmlformats.org/officeDocument/2006/relationships/control" Target="activeX/activeX15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control" Target="activeX/activeX147.xml"/><Relationship Id="rId210" Type="http://schemas.openxmlformats.org/officeDocument/2006/relationships/control" Target="activeX/activeX176.xml"/><Relationship Id="rId215" Type="http://schemas.openxmlformats.org/officeDocument/2006/relationships/control" Target="activeX/activeX181.xml"/><Relationship Id="rId236" Type="http://schemas.openxmlformats.org/officeDocument/2006/relationships/control" Target="activeX/activeX200.xml"/><Relationship Id="rId257" Type="http://schemas.openxmlformats.org/officeDocument/2006/relationships/control" Target="activeX/activeX221.xml"/><Relationship Id="rId278" Type="http://schemas.openxmlformats.org/officeDocument/2006/relationships/control" Target="activeX/activeX241.xml"/><Relationship Id="rId26" Type="http://schemas.openxmlformats.org/officeDocument/2006/relationships/control" Target="activeX/activeX15.xml"/><Relationship Id="rId231" Type="http://schemas.openxmlformats.org/officeDocument/2006/relationships/control" Target="activeX/activeX195.xml"/><Relationship Id="rId252" Type="http://schemas.openxmlformats.org/officeDocument/2006/relationships/control" Target="activeX/activeX216.xml"/><Relationship Id="rId273" Type="http://schemas.openxmlformats.org/officeDocument/2006/relationships/control" Target="activeX/activeX237.xml"/><Relationship Id="rId294" Type="http://schemas.openxmlformats.org/officeDocument/2006/relationships/control" Target="activeX/activeX254.xml"/><Relationship Id="rId308" Type="http://schemas.openxmlformats.org/officeDocument/2006/relationships/control" Target="activeX/activeX268.xml"/><Relationship Id="rId47" Type="http://schemas.openxmlformats.org/officeDocument/2006/relationships/control" Target="activeX/activeX35.xml"/><Relationship Id="rId68" Type="http://schemas.openxmlformats.org/officeDocument/2006/relationships/control" Target="activeX/activeX54.xml"/><Relationship Id="rId89" Type="http://schemas.openxmlformats.org/officeDocument/2006/relationships/control" Target="activeX/activeX72.xml"/><Relationship Id="rId112" Type="http://schemas.openxmlformats.org/officeDocument/2006/relationships/control" Target="activeX/activeX92.xml"/><Relationship Id="rId133" Type="http://schemas.openxmlformats.org/officeDocument/2006/relationships/control" Target="activeX/activeX109.xml"/><Relationship Id="rId154" Type="http://schemas.openxmlformats.org/officeDocument/2006/relationships/control" Target="activeX/activeX127.xml"/><Relationship Id="rId175" Type="http://schemas.openxmlformats.org/officeDocument/2006/relationships/image" Target="media/image26.wmf"/><Relationship Id="rId196" Type="http://schemas.openxmlformats.org/officeDocument/2006/relationships/image" Target="media/image27.wmf"/><Relationship Id="rId200" Type="http://schemas.openxmlformats.org/officeDocument/2006/relationships/control" Target="activeX/activeX166.xml"/><Relationship Id="rId16" Type="http://schemas.openxmlformats.org/officeDocument/2006/relationships/control" Target="activeX/activeX5.xml"/><Relationship Id="rId221" Type="http://schemas.openxmlformats.org/officeDocument/2006/relationships/control" Target="activeX/activeX186.xml"/><Relationship Id="rId242" Type="http://schemas.openxmlformats.org/officeDocument/2006/relationships/control" Target="activeX/activeX206.xml"/><Relationship Id="rId263" Type="http://schemas.openxmlformats.org/officeDocument/2006/relationships/control" Target="activeX/activeX227.xml"/><Relationship Id="rId284" Type="http://schemas.openxmlformats.org/officeDocument/2006/relationships/control" Target="activeX/activeX244.xml"/><Relationship Id="rId37" Type="http://schemas.openxmlformats.org/officeDocument/2006/relationships/control" Target="activeX/activeX26.xml"/><Relationship Id="rId58" Type="http://schemas.openxmlformats.org/officeDocument/2006/relationships/control" Target="activeX/activeX44.xml"/><Relationship Id="rId79" Type="http://schemas.openxmlformats.org/officeDocument/2006/relationships/control" Target="activeX/activeX64.xml"/><Relationship Id="rId102" Type="http://schemas.openxmlformats.org/officeDocument/2006/relationships/control" Target="activeX/activeX82.xml"/><Relationship Id="rId123" Type="http://schemas.openxmlformats.org/officeDocument/2006/relationships/control" Target="activeX/activeX102.xml"/><Relationship Id="rId144" Type="http://schemas.openxmlformats.org/officeDocument/2006/relationships/control" Target="activeX/activeX119.xml"/><Relationship Id="rId90" Type="http://schemas.openxmlformats.org/officeDocument/2006/relationships/control" Target="activeX/activeX73.xml"/><Relationship Id="rId165" Type="http://schemas.openxmlformats.org/officeDocument/2006/relationships/control" Target="activeX/activeX136.xml"/><Relationship Id="rId186" Type="http://schemas.openxmlformats.org/officeDocument/2006/relationships/control" Target="activeX/activeX153.xml"/><Relationship Id="rId211" Type="http://schemas.openxmlformats.org/officeDocument/2006/relationships/control" Target="activeX/activeX177.xml"/><Relationship Id="rId232" Type="http://schemas.openxmlformats.org/officeDocument/2006/relationships/control" Target="activeX/activeX196.xml"/><Relationship Id="rId253" Type="http://schemas.openxmlformats.org/officeDocument/2006/relationships/control" Target="activeX/activeX217.xml"/><Relationship Id="rId274" Type="http://schemas.openxmlformats.org/officeDocument/2006/relationships/control" Target="activeX/activeX238.xml"/><Relationship Id="rId295" Type="http://schemas.openxmlformats.org/officeDocument/2006/relationships/control" Target="activeX/activeX255.xml"/><Relationship Id="rId309" Type="http://schemas.openxmlformats.org/officeDocument/2006/relationships/control" Target="activeX/activeX269.xml"/><Relationship Id="rId27" Type="http://schemas.openxmlformats.org/officeDocument/2006/relationships/control" Target="activeX/activeX16.xml"/><Relationship Id="rId48" Type="http://schemas.openxmlformats.org/officeDocument/2006/relationships/image" Target="media/image6.wmf"/><Relationship Id="rId69" Type="http://schemas.openxmlformats.org/officeDocument/2006/relationships/control" Target="activeX/activeX55.xml"/><Relationship Id="rId113" Type="http://schemas.openxmlformats.org/officeDocument/2006/relationships/control" Target="activeX/activeX93.xml"/><Relationship Id="rId134" Type="http://schemas.openxmlformats.org/officeDocument/2006/relationships/control" Target="activeX/activeX110.xml"/><Relationship Id="rId80" Type="http://schemas.openxmlformats.org/officeDocument/2006/relationships/control" Target="activeX/activeX65.xml"/><Relationship Id="rId155" Type="http://schemas.openxmlformats.org/officeDocument/2006/relationships/control" Target="activeX/activeX128.xml"/><Relationship Id="rId176" Type="http://schemas.openxmlformats.org/officeDocument/2006/relationships/control" Target="activeX/activeX143.xml"/><Relationship Id="rId197" Type="http://schemas.openxmlformats.org/officeDocument/2006/relationships/control" Target="activeX/activeX163.xml"/><Relationship Id="rId201" Type="http://schemas.openxmlformats.org/officeDocument/2006/relationships/control" Target="activeX/activeX167.xml"/><Relationship Id="rId222" Type="http://schemas.openxmlformats.org/officeDocument/2006/relationships/control" Target="activeX/activeX187.xml"/><Relationship Id="rId243" Type="http://schemas.openxmlformats.org/officeDocument/2006/relationships/control" Target="activeX/activeX207.xml"/><Relationship Id="rId264" Type="http://schemas.openxmlformats.org/officeDocument/2006/relationships/control" Target="activeX/activeX228.xml"/><Relationship Id="rId285" Type="http://schemas.openxmlformats.org/officeDocument/2006/relationships/control" Target="activeX/activeX245.xml"/><Relationship Id="rId17" Type="http://schemas.openxmlformats.org/officeDocument/2006/relationships/control" Target="activeX/activeX6.xml"/><Relationship Id="rId38" Type="http://schemas.openxmlformats.org/officeDocument/2006/relationships/control" Target="activeX/activeX27.xml"/><Relationship Id="rId59" Type="http://schemas.openxmlformats.org/officeDocument/2006/relationships/control" Target="activeX/activeX45.xml"/><Relationship Id="rId103" Type="http://schemas.openxmlformats.org/officeDocument/2006/relationships/control" Target="activeX/activeX83.xml"/><Relationship Id="rId124" Type="http://schemas.openxmlformats.org/officeDocument/2006/relationships/control" Target="activeX/activeX103.xml"/><Relationship Id="rId310" Type="http://schemas.openxmlformats.org/officeDocument/2006/relationships/hyperlink" Target="https://stat.gov.pl/sygnalne/komunikaty-i-obwieszczenia/" TargetMode="External"/><Relationship Id="rId70" Type="http://schemas.openxmlformats.org/officeDocument/2006/relationships/control" Target="activeX/activeX56.xml"/><Relationship Id="rId91" Type="http://schemas.openxmlformats.org/officeDocument/2006/relationships/image" Target="media/image11.wmf"/><Relationship Id="rId145" Type="http://schemas.openxmlformats.org/officeDocument/2006/relationships/image" Target="media/image19.wmf"/><Relationship Id="rId166" Type="http://schemas.openxmlformats.org/officeDocument/2006/relationships/image" Target="media/image23.wmf"/><Relationship Id="rId187" Type="http://schemas.openxmlformats.org/officeDocument/2006/relationships/control" Target="activeX/activeX154.xml"/><Relationship Id="rId1" Type="http://schemas.openxmlformats.org/officeDocument/2006/relationships/customXml" Target="../customXml/item1.xml"/><Relationship Id="rId212" Type="http://schemas.openxmlformats.org/officeDocument/2006/relationships/control" Target="activeX/activeX178.xml"/><Relationship Id="rId233" Type="http://schemas.openxmlformats.org/officeDocument/2006/relationships/control" Target="activeX/activeX197.xml"/><Relationship Id="rId254" Type="http://schemas.openxmlformats.org/officeDocument/2006/relationships/control" Target="activeX/activeX218.xml"/><Relationship Id="rId28" Type="http://schemas.openxmlformats.org/officeDocument/2006/relationships/control" Target="activeX/activeX17.xml"/><Relationship Id="rId49" Type="http://schemas.openxmlformats.org/officeDocument/2006/relationships/control" Target="activeX/activeX36.xml"/><Relationship Id="rId114" Type="http://schemas.openxmlformats.org/officeDocument/2006/relationships/control" Target="activeX/activeX94.xml"/><Relationship Id="rId275" Type="http://schemas.openxmlformats.org/officeDocument/2006/relationships/control" Target="activeX/activeX239.xml"/><Relationship Id="rId296" Type="http://schemas.openxmlformats.org/officeDocument/2006/relationships/control" Target="activeX/activeX256.xml"/><Relationship Id="rId300" Type="http://schemas.openxmlformats.org/officeDocument/2006/relationships/control" Target="activeX/activeX260.xml"/><Relationship Id="rId60" Type="http://schemas.openxmlformats.org/officeDocument/2006/relationships/control" Target="activeX/activeX46.xml"/><Relationship Id="rId81" Type="http://schemas.openxmlformats.org/officeDocument/2006/relationships/image" Target="media/image9.wmf"/><Relationship Id="rId135" Type="http://schemas.openxmlformats.org/officeDocument/2006/relationships/image" Target="media/image18.wmf"/><Relationship Id="rId156" Type="http://schemas.openxmlformats.org/officeDocument/2006/relationships/control" Target="activeX/activeX129.xml"/><Relationship Id="rId177" Type="http://schemas.openxmlformats.org/officeDocument/2006/relationships/control" Target="activeX/activeX144.xml"/><Relationship Id="rId198" Type="http://schemas.openxmlformats.org/officeDocument/2006/relationships/control" Target="activeX/activeX164.xml"/><Relationship Id="rId202" Type="http://schemas.openxmlformats.org/officeDocument/2006/relationships/control" Target="activeX/activeX168.xml"/><Relationship Id="rId223" Type="http://schemas.openxmlformats.org/officeDocument/2006/relationships/control" Target="activeX/activeX188.xml"/><Relationship Id="rId244" Type="http://schemas.openxmlformats.org/officeDocument/2006/relationships/control" Target="activeX/activeX208.xml"/><Relationship Id="rId18" Type="http://schemas.openxmlformats.org/officeDocument/2006/relationships/control" Target="activeX/activeX7.xml"/><Relationship Id="rId39" Type="http://schemas.openxmlformats.org/officeDocument/2006/relationships/control" Target="activeX/activeX28.xml"/><Relationship Id="rId265" Type="http://schemas.openxmlformats.org/officeDocument/2006/relationships/control" Target="activeX/activeX229.xml"/><Relationship Id="rId286" Type="http://schemas.openxmlformats.org/officeDocument/2006/relationships/control" Target="activeX/activeX246.xml"/><Relationship Id="rId50" Type="http://schemas.openxmlformats.org/officeDocument/2006/relationships/image" Target="media/image7.wmf"/><Relationship Id="rId104" Type="http://schemas.openxmlformats.org/officeDocument/2006/relationships/control" Target="activeX/activeX84.xml"/><Relationship Id="rId125" Type="http://schemas.openxmlformats.org/officeDocument/2006/relationships/control" Target="activeX/activeX104.xml"/><Relationship Id="rId146" Type="http://schemas.openxmlformats.org/officeDocument/2006/relationships/control" Target="activeX/activeX120.xml"/><Relationship Id="rId167" Type="http://schemas.openxmlformats.org/officeDocument/2006/relationships/control" Target="activeX/activeX137.xml"/><Relationship Id="rId188" Type="http://schemas.openxmlformats.org/officeDocument/2006/relationships/control" Target="activeX/activeX155.xml"/><Relationship Id="rId311" Type="http://schemas.openxmlformats.org/officeDocument/2006/relationships/control" Target="activeX/activeX270.xml"/><Relationship Id="rId71" Type="http://schemas.openxmlformats.org/officeDocument/2006/relationships/control" Target="activeX/activeX57.xml"/><Relationship Id="rId92" Type="http://schemas.openxmlformats.org/officeDocument/2006/relationships/control" Target="activeX/activeX74.xml"/><Relationship Id="rId213" Type="http://schemas.openxmlformats.org/officeDocument/2006/relationships/control" Target="activeX/activeX179.xml"/><Relationship Id="rId234" Type="http://schemas.openxmlformats.org/officeDocument/2006/relationships/control" Target="activeX/activeX198.xml"/><Relationship Id="rId2" Type="http://schemas.openxmlformats.org/officeDocument/2006/relationships/numbering" Target="numbering.xml"/><Relationship Id="rId29" Type="http://schemas.openxmlformats.org/officeDocument/2006/relationships/control" Target="activeX/activeX18.xml"/><Relationship Id="rId255" Type="http://schemas.openxmlformats.org/officeDocument/2006/relationships/control" Target="activeX/activeX219.xml"/><Relationship Id="rId276" Type="http://schemas.openxmlformats.org/officeDocument/2006/relationships/control" Target="activeX/activeX240.xml"/><Relationship Id="rId297" Type="http://schemas.openxmlformats.org/officeDocument/2006/relationships/control" Target="activeX/activeX257.xml"/><Relationship Id="rId40" Type="http://schemas.openxmlformats.org/officeDocument/2006/relationships/control" Target="activeX/activeX29.xml"/><Relationship Id="rId115" Type="http://schemas.openxmlformats.org/officeDocument/2006/relationships/control" Target="activeX/activeX95.xml"/><Relationship Id="rId136" Type="http://schemas.openxmlformats.org/officeDocument/2006/relationships/control" Target="activeX/activeX111.xml"/><Relationship Id="rId157" Type="http://schemas.openxmlformats.org/officeDocument/2006/relationships/control" Target="activeX/activeX130.xml"/><Relationship Id="rId178" Type="http://schemas.openxmlformats.org/officeDocument/2006/relationships/control" Target="activeX/activeX145.xml"/><Relationship Id="rId301" Type="http://schemas.openxmlformats.org/officeDocument/2006/relationships/control" Target="activeX/activeX26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C9196-A85F-40C8-A557-CD4EF04F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17</Pages>
  <Words>6813</Words>
  <Characters>40882</Characters>
  <Application>Microsoft Office Word</Application>
  <DocSecurity>0</DocSecurity>
  <Lines>340</Lines>
  <Paragraphs>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47600</CharactersWithSpaces>
  <SharedDoc>false</SharedDoc>
  <HLinks>
    <vt:vector size="18" baseType="variant">
      <vt:variant>
        <vt:i4>6815868</vt:i4>
      </vt:variant>
      <vt:variant>
        <vt:i4>930</vt:i4>
      </vt:variant>
      <vt:variant>
        <vt:i4>0</vt:i4>
      </vt:variant>
      <vt:variant>
        <vt:i4>5</vt:i4>
      </vt:variant>
      <vt:variant>
        <vt:lpwstr>http://www.klasyfikacje.gofin.pl/kzis/7,0,2,rozporzadzenie-ministra-pracy-i-polityki-spolecznej-z-dnia.html</vt:lpwstr>
      </vt:variant>
      <vt:variant>
        <vt:lpwstr/>
      </vt:variant>
      <vt:variant>
        <vt:i4>917525</vt:i4>
      </vt:variant>
      <vt:variant>
        <vt:i4>927</vt:i4>
      </vt:variant>
      <vt:variant>
        <vt:i4>0</vt:i4>
      </vt:variant>
      <vt:variant>
        <vt:i4>5</vt:i4>
      </vt:variant>
      <vt:variant>
        <vt:lpwstr>https://stat.gov.pl/sygnalne/komunikaty-i-obwieszczenia/</vt:lpwstr>
      </vt:variant>
      <vt:variant>
        <vt:lpwstr/>
      </vt:variant>
      <vt:variant>
        <vt:i4>4194314</vt:i4>
      </vt:variant>
      <vt:variant>
        <vt:i4>666</vt:i4>
      </vt:variant>
      <vt:variant>
        <vt:i4>0</vt:i4>
      </vt:variant>
      <vt:variant>
        <vt:i4>5</vt:i4>
      </vt:variant>
      <vt:variant>
        <vt:lpwstr>https://rspo.men.gov.pl/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chcesz dostęp-klikaj</dc:creator>
  <cp:keywords/>
  <cp:lastModifiedBy>Izabela Polner</cp:lastModifiedBy>
  <cp:revision>90</cp:revision>
  <cp:lastPrinted>2023-02-03T06:13:00Z</cp:lastPrinted>
  <dcterms:created xsi:type="dcterms:W3CDTF">2023-02-01T13:34:00Z</dcterms:created>
  <dcterms:modified xsi:type="dcterms:W3CDTF">2023-02-03T09:05:00Z</dcterms:modified>
</cp:coreProperties>
</file>