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activeX/activeX201.xml" ContentType="application/vnd.ms-office.activeX+xml"/>
  <Override PartName="/word/activeX/activeX202.xml" ContentType="application/vnd.ms-office.activeX+xml"/>
  <Override PartName="/word/activeX/activeX203.xml" ContentType="application/vnd.ms-office.activeX+xml"/>
  <Override PartName="/word/activeX/activeX204.xml" ContentType="application/vnd.ms-office.activeX+xml"/>
  <Override PartName="/word/activeX/activeX205.xml" ContentType="application/vnd.ms-office.activeX+xml"/>
  <Override PartName="/word/activeX/activeX206.xml" ContentType="application/vnd.ms-office.activeX+xml"/>
  <Override PartName="/word/activeX/activeX207.xml" ContentType="application/vnd.ms-office.activeX+xml"/>
  <Override PartName="/word/activeX/activeX208.xml" ContentType="application/vnd.ms-office.activeX+xml"/>
  <Override PartName="/word/activeX/activeX209.xml" ContentType="application/vnd.ms-office.activeX+xml"/>
  <Override PartName="/word/activeX/activeX210.xml" ContentType="application/vnd.ms-office.activeX+xml"/>
  <Override PartName="/word/activeX/activeX211.xml" ContentType="application/vnd.ms-office.activeX+xml"/>
  <Override PartName="/word/activeX/activeX212.xml" ContentType="application/vnd.ms-office.activeX+xml"/>
  <Override PartName="/word/activeX/activeX213.xml" ContentType="application/vnd.ms-office.activeX+xml"/>
  <Override PartName="/word/activeX/activeX214.xml" ContentType="application/vnd.ms-office.activeX+xml"/>
  <Override PartName="/word/activeX/activeX215.xml" ContentType="application/vnd.ms-office.activeX+xml"/>
  <Override PartName="/word/activeX/activeX216.xml" ContentType="application/vnd.ms-office.activeX+xml"/>
  <Override PartName="/word/activeX/activeX217.xml" ContentType="application/vnd.ms-office.activeX+xml"/>
  <Override PartName="/word/activeX/activeX218.xml" ContentType="application/vnd.ms-office.activeX+xml"/>
  <Override PartName="/word/activeX/activeX219.xml" ContentType="application/vnd.ms-office.activeX+xml"/>
  <Override PartName="/word/activeX/activeX220.xml" ContentType="application/vnd.ms-office.activeX+xml"/>
  <Override PartName="/word/activeX/activeX221.xml" ContentType="application/vnd.ms-office.activeX+xml"/>
  <Override PartName="/word/activeX/activeX222.xml" ContentType="application/vnd.ms-office.activeX+xml"/>
  <Override PartName="/word/activeX/activeX223.xml" ContentType="application/vnd.ms-office.activeX+xml"/>
  <Override PartName="/word/activeX/activeX224.xml" ContentType="application/vnd.ms-office.activeX+xml"/>
  <Override PartName="/word/activeX/activeX225.xml" ContentType="application/vnd.ms-office.activeX+xml"/>
  <Override PartName="/word/activeX/activeX226.xml" ContentType="application/vnd.ms-office.activeX+xml"/>
  <Override PartName="/word/activeX/activeX227.xml" ContentType="application/vnd.ms-office.activeX+xml"/>
  <Override PartName="/word/activeX/activeX228.xml" ContentType="application/vnd.ms-office.activeX+xml"/>
  <Override PartName="/word/activeX/activeX229.xml" ContentType="application/vnd.ms-office.activeX+xml"/>
  <Override PartName="/word/activeX/activeX230.xml" ContentType="application/vnd.ms-office.activeX+xml"/>
  <Override PartName="/word/activeX/activeX231.xml" ContentType="application/vnd.ms-office.activeX+xml"/>
  <Override PartName="/word/activeX/activeX232.xml" ContentType="application/vnd.ms-office.activeX+xml"/>
  <Override PartName="/word/activeX/activeX233.xml" ContentType="application/vnd.ms-office.activeX+xml"/>
  <Override PartName="/word/activeX/activeX234.xml" ContentType="application/vnd.ms-office.activeX+xml"/>
  <Override PartName="/word/activeX/activeX235.xml" ContentType="application/vnd.ms-office.activeX+xml"/>
  <Override PartName="/word/activeX/activeX236.xml" ContentType="application/vnd.ms-office.activeX+xml"/>
  <Override PartName="/word/activeX/activeX237.xml" ContentType="application/vnd.ms-office.activeX+xml"/>
  <Override PartName="/word/activeX/activeX238.xml" ContentType="application/vnd.ms-office.activeX+xml"/>
  <Override PartName="/word/activeX/activeX239.xml" ContentType="application/vnd.ms-office.activeX+xml"/>
  <Override PartName="/word/activeX/activeX240.xml" ContentType="application/vnd.ms-office.activeX+xml"/>
  <Override PartName="/word/activeX/activeX241.xml" ContentType="application/vnd.ms-office.activeX+xml"/>
  <Override PartName="/word/activeX/activeX242.xml" ContentType="application/vnd.ms-office.activeX+xml"/>
  <Override PartName="/word/activeX/activeX243.xml" ContentType="application/vnd.ms-office.activeX+xml"/>
  <Override PartName="/word/activeX/activeX244.xml" ContentType="application/vnd.ms-office.activeX+xml"/>
  <Override PartName="/word/activeX/activeX245.xml" ContentType="application/vnd.ms-office.activeX+xml"/>
  <Override PartName="/word/activeX/activeX246.xml" ContentType="application/vnd.ms-office.activeX+xml"/>
  <Override PartName="/word/activeX/activeX247.xml" ContentType="application/vnd.ms-office.activeX+xml"/>
  <Override PartName="/word/activeX/activeX248.xml" ContentType="application/vnd.ms-office.activeX+xml"/>
  <Override PartName="/word/activeX/activeX249.xml" ContentType="application/vnd.ms-office.activeX+xml"/>
  <Override PartName="/word/activeX/activeX250.xml" ContentType="application/vnd.ms-office.activeX+xml"/>
  <Override PartName="/word/activeX/activeX251.xml" ContentType="application/vnd.ms-office.activeX+xml"/>
  <Override PartName="/word/activeX/activeX252.xml" ContentType="application/vnd.ms-office.activeX+xml"/>
  <Override PartName="/word/activeX/activeX253.xml" ContentType="application/vnd.ms-office.activeX+xml"/>
  <Override PartName="/word/activeX/activeX254.xml" ContentType="application/vnd.ms-office.activeX+xml"/>
  <Override PartName="/word/activeX/activeX255.xml" ContentType="application/vnd.ms-office.activeX+xml"/>
  <Override PartName="/word/activeX/activeX256.xml" ContentType="application/vnd.ms-office.activeX+xml"/>
  <Override PartName="/word/activeX/activeX257.xml" ContentType="application/vnd.ms-office.activeX+xml"/>
  <Override PartName="/word/activeX/activeX258.xml" ContentType="application/vnd.ms-office.activeX+xml"/>
  <Override PartName="/word/activeX/activeX259.xml" ContentType="application/vnd.ms-office.activeX+xml"/>
  <Override PartName="/word/activeX/activeX260.xml" ContentType="application/vnd.ms-office.activeX+xml"/>
  <Override PartName="/word/activeX/activeX261.xml" ContentType="application/vnd.ms-office.activeX+xml"/>
  <Override PartName="/word/activeX/activeX262.xml" ContentType="application/vnd.ms-office.activeX+xml"/>
  <Override PartName="/word/activeX/activeX263.xml" ContentType="application/vnd.ms-office.activeX+xml"/>
  <Override PartName="/word/activeX/activeX264.xml" ContentType="application/vnd.ms-office.activeX+xml"/>
  <Override PartName="/word/activeX/activeX265.xml" ContentType="application/vnd.ms-office.activeX+xml"/>
  <Override PartName="/word/activeX/activeX266.xml" ContentType="application/vnd.ms-office.activeX+xml"/>
  <Override PartName="/word/activeX/activeX267.xml" ContentType="application/vnd.ms-office.activeX+xml"/>
  <Override PartName="/word/activeX/activeX268.xml" ContentType="application/vnd.ms-office.activeX+xml"/>
  <Override PartName="/word/activeX/activeX269.xml" ContentType="application/vnd.ms-office.activeX+xml"/>
  <Override PartName="/word/activeX/activeX270.xml" ContentType="application/vnd.ms-office.activeX+xml"/>
  <Override PartName="/word/activeX/activeX271.xml" ContentType="application/vnd.ms-office.activeX+xml"/>
  <Override PartName="/word/activeX/activeX272.xml" ContentType="application/vnd.ms-office.activeX+xml"/>
  <Override PartName="/word/activeX/activeX273.xml" ContentType="application/vnd.ms-office.activeX+xml"/>
  <Override PartName="/word/activeX/activeX274.xml" ContentType="application/vnd.ms-office.activeX+xml"/>
  <Override PartName="/word/activeX/activeX275.xml" ContentType="application/vnd.ms-office.activeX+xml"/>
  <Override PartName="/word/activeX/activeX276.xml" ContentType="application/vnd.ms-office.activeX+xml"/>
  <Override PartName="/word/activeX/activeX277.xml" ContentType="application/vnd.ms-office.activeX+xml"/>
  <Override PartName="/word/activeX/activeX278.xml" ContentType="application/vnd.ms-office.activeX+xml"/>
  <Override PartName="/word/activeX/activeX279.xml" ContentType="application/vnd.ms-office.activeX+xml"/>
  <Override PartName="/word/activeX/activeX280.xml" ContentType="application/vnd.ms-office.activeX+xml"/>
  <Override PartName="/word/activeX/activeX281.xml" ContentType="application/vnd.ms-office.activeX+xml"/>
  <Override PartName="/word/activeX/activeX282.xml" ContentType="application/vnd.ms-office.activeX+xml"/>
  <Override PartName="/word/activeX/activeX283.xml" ContentType="application/vnd.ms-office.activeX+xml"/>
  <Override PartName="/word/activeX/activeX284.xml" ContentType="application/vnd.ms-office.activeX+xml"/>
  <Override PartName="/word/activeX/activeX28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6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76"/>
        <w:gridCol w:w="996"/>
        <w:gridCol w:w="5465"/>
        <w:gridCol w:w="31"/>
      </w:tblGrid>
      <w:tr w:rsidR="0017132F" w:rsidRPr="00F96A33" w:rsidTr="00E510AB">
        <w:trPr>
          <w:gridAfter w:val="1"/>
          <w:wAfter w:w="31" w:type="dxa"/>
          <w:trHeight w:val="1131"/>
        </w:trPr>
        <w:tc>
          <w:tcPr>
            <w:tcW w:w="3276" w:type="dxa"/>
            <w:shd w:val="clear" w:color="auto" w:fill="FFFFFF"/>
          </w:tcPr>
          <w:p w:rsidR="0017132F" w:rsidRPr="00F96A33" w:rsidRDefault="000966B3" w:rsidP="00963561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36"/>
                <w:szCs w:val="36"/>
              </w:rPr>
            </w:pPr>
            <w:r w:rsidRPr="00F96A33">
              <w:rPr>
                <w:rFonts w:ascii="Tahoma" w:hAnsi="Tahoma" w:cs="Tahoma"/>
                <w:noProof/>
                <w:lang w:eastAsia="pl-PL"/>
              </w:rPr>
              <w:drawing>
                <wp:anchor distT="0" distB="0" distL="0" distR="0" simplePos="0" relativeHeight="251657216" behindDoc="0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3175</wp:posOffset>
                  </wp:positionV>
                  <wp:extent cx="1902460" cy="848360"/>
                  <wp:effectExtent l="0" t="0" r="0" b="0"/>
                  <wp:wrapTopAndBottom/>
                  <wp:docPr id="9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460" cy="848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6" w:type="dxa"/>
            <w:shd w:val="clear" w:color="auto" w:fill="FFFFFF"/>
          </w:tcPr>
          <w:p w:rsidR="0017132F" w:rsidRPr="00F96A33" w:rsidRDefault="0017132F">
            <w:pPr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36"/>
                <w:szCs w:val="36"/>
              </w:rPr>
            </w:pPr>
          </w:p>
          <w:p w:rsidR="0017132F" w:rsidRPr="00F96A33" w:rsidRDefault="0017132F">
            <w:pPr>
              <w:jc w:val="center"/>
              <w:rPr>
                <w:rFonts w:ascii="Tahoma" w:hAnsi="Tahoma" w:cs="Tahoma"/>
                <w:b/>
                <w:bCs/>
                <w:color w:val="000000"/>
                <w:sz w:val="48"/>
                <w:szCs w:val="48"/>
              </w:rPr>
            </w:pPr>
          </w:p>
          <w:p w:rsidR="0017132F" w:rsidRPr="00F96A33" w:rsidRDefault="0017132F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FFFFFF"/>
          </w:tcPr>
          <w:p w:rsidR="0017132F" w:rsidRPr="00F96A33" w:rsidRDefault="0017132F" w:rsidP="00730F9E">
            <w:pPr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D12001" w:rsidRPr="00F96A33" w:rsidTr="00E51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"/>
        </w:trPr>
        <w:tc>
          <w:tcPr>
            <w:tcW w:w="4272" w:type="dxa"/>
            <w:gridSpan w:val="2"/>
            <w:shd w:val="clear" w:color="auto" w:fill="D9D9D9"/>
          </w:tcPr>
          <w:p w:rsidR="00D12001" w:rsidRPr="00F96A33" w:rsidRDefault="001602B3" w:rsidP="00F37094">
            <w:pPr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Data w</w:t>
            </w:r>
            <w:r w:rsidR="00D12001" w:rsidRPr="00F96A33">
              <w:rPr>
                <w:rFonts w:ascii="Tahoma" w:hAnsi="Tahoma" w:cs="Tahoma"/>
                <w:color w:val="000000"/>
                <w:sz w:val="20"/>
                <w:szCs w:val="20"/>
              </w:rPr>
              <w:t>pływ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="00D12001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wniosku</w:t>
            </w:r>
            <w:r w:rsidR="00F37094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F37094" w:rsidRPr="00F96A33">
              <w:rPr>
                <w:rFonts w:ascii="Tahoma" w:hAnsi="Tahoma" w:cs="Tahoma"/>
                <w:color w:val="000000"/>
                <w:sz w:val="12"/>
                <w:szCs w:val="12"/>
              </w:rPr>
              <w:t>(wypełnia PUP)</w:t>
            </w:r>
          </w:p>
        </w:tc>
        <w:tc>
          <w:tcPr>
            <w:tcW w:w="5496" w:type="dxa"/>
            <w:gridSpan w:val="2"/>
            <w:vMerge w:val="restart"/>
            <w:shd w:val="clear" w:color="auto" w:fill="D9D9D9"/>
            <w:vAlign w:val="center"/>
          </w:tcPr>
          <w:p w:rsidR="00966862" w:rsidRPr="00F96A33" w:rsidRDefault="00D12001" w:rsidP="00D12001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bookmarkStart w:id="0" w:name="Wyb%25252525252525252525252525C3%2525252"/>
            <w:bookmarkEnd w:id="0"/>
            <w:r w:rsidRPr="00F96A33">
              <w:rPr>
                <w:rFonts w:ascii="Tahoma" w:hAnsi="Tahoma" w:cs="Tahoma"/>
                <w:color w:val="000000"/>
                <w:sz w:val="30"/>
                <w:szCs w:val="30"/>
                <w:vertAlign w:val="superscript"/>
              </w:rPr>
              <w:t>Nr wniosku</w:t>
            </w:r>
            <w:r w:rsidR="00966862"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45" type="#_x0000_t75" style="width:228.75pt;height:24pt" o:ole="" o:preferrelative="f">
                  <v:imagedata r:id="rId9" o:title=""/>
                  <o:lock v:ext="edit" aspectratio="f"/>
                </v:shape>
                <w:control r:id="rId10" w:name="TextBox3" w:shapeid="_x0000_i1345"/>
              </w:object>
            </w:r>
          </w:p>
          <w:p w:rsidR="00F37094" w:rsidRPr="00F96A33" w:rsidRDefault="00F37094" w:rsidP="00F37094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        (wypełnia PUP)</w:t>
            </w:r>
          </w:p>
        </w:tc>
      </w:tr>
      <w:tr w:rsidR="00D12001" w:rsidRPr="00F96A33" w:rsidTr="00E51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1"/>
        </w:trPr>
        <w:tc>
          <w:tcPr>
            <w:tcW w:w="4272" w:type="dxa"/>
            <w:gridSpan w:val="2"/>
            <w:shd w:val="clear" w:color="auto" w:fill="auto"/>
          </w:tcPr>
          <w:p w:rsidR="00D12001" w:rsidRPr="00F96A33" w:rsidRDefault="00D12001" w:rsidP="00374BEF">
            <w:pPr>
              <w:snapToGrid w:val="0"/>
              <w:ind w:right="654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56C91" w:rsidRPr="00F96A33" w:rsidRDefault="00756C91" w:rsidP="00374BEF">
            <w:pPr>
              <w:snapToGrid w:val="0"/>
              <w:ind w:right="654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56C91" w:rsidRPr="00F96A33" w:rsidRDefault="00756C91" w:rsidP="00374BEF">
            <w:pPr>
              <w:snapToGrid w:val="0"/>
              <w:ind w:right="654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56C91" w:rsidRPr="00F96A33" w:rsidRDefault="00756C91" w:rsidP="00374BEF">
            <w:pPr>
              <w:snapToGrid w:val="0"/>
              <w:ind w:right="654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56C91" w:rsidRPr="00F96A33" w:rsidRDefault="00756C91" w:rsidP="00374BEF">
            <w:pPr>
              <w:snapToGrid w:val="0"/>
              <w:ind w:right="654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56C91" w:rsidRPr="00F96A33" w:rsidRDefault="00756C91" w:rsidP="00374BEF">
            <w:pPr>
              <w:snapToGrid w:val="0"/>
              <w:ind w:right="654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56C91" w:rsidRPr="00F96A33" w:rsidRDefault="00756C91" w:rsidP="00B72C47">
            <w:pPr>
              <w:snapToGrid w:val="0"/>
              <w:ind w:right="654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347" type="#_x0000_t75" style="width:11.25pt;height:15.75pt" o:ole="">
                  <v:imagedata r:id="rId11" o:title=""/>
                </v:shape>
                <w:control r:id="rId12" w:name="CheckBox31211113611" w:shapeid="_x0000_i1347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eastAsia="Times New Roman" w:hAnsi="Tahoma" w:cs="Tahoma"/>
                <w:b/>
                <w:color w:val="000000"/>
                <w:vertAlign w:val="superscript"/>
                <w:lang w:eastAsia="pl-PL"/>
              </w:rPr>
              <w:t>KOREKTA</w:t>
            </w:r>
            <w:r w:rsidR="00B72C47" w:rsidRPr="00F96A33">
              <w:rPr>
                <w:rFonts w:ascii="Tahoma" w:eastAsia="Times New Roman" w:hAnsi="Tahoma" w:cs="Tahoma"/>
                <w:b/>
                <w:color w:val="000000"/>
                <w:vertAlign w:val="superscript"/>
                <w:lang w:eastAsia="pl-PL"/>
              </w:rPr>
              <w:t xml:space="preserve"> </w:t>
            </w:r>
            <w:r w:rsidR="00B72C47" w:rsidRPr="00F96A33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(wypełnia pracodawca)</w:t>
            </w:r>
          </w:p>
        </w:tc>
        <w:tc>
          <w:tcPr>
            <w:tcW w:w="5496" w:type="dxa"/>
            <w:gridSpan w:val="2"/>
            <w:vMerge/>
            <w:shd w:val="clear" w:color="auto" w:fill="auto"/>
          </w:tcPr>
          <w:p w:rsidR="00D12001" w:rsidRPr="00F96A33" w:rsidRDefault="00D12001" w:rsidP="00EE33D9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947AC" w:rsidRPr="00F96A33" w:rsidTr="00E510AB">
        <w:trPr>
          <w:gridAfter w:val="1"/>
          <w:wAfter w:w="31" w:type="dxa"/>
          <w:trHeight w:val="785"/>
        </w:trPr>
        <w:tc>
          <w:tcPr>
            <w:tcW w:w="9737" w:type="dxa"/>
            <w:gridSpan w:val="3"/>
            <w:shd w:val="clear" w:color="auto" w:fill="FFFFFF"/>
          </w:tcPr>
          <w:p w:rsidR="005947AC" w:rsidRPr="00F96A33" w:rsidRDefault="005947AC" w:rsidP="00730F9E">
            <w:pPr>
              <w:snapToGrid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</w:pPr>
          </w:p>
          <w:p w:rsidR="005947AC" w:rsidRPr="00F96A33" w:rsidRDefault="005947AC" w:rsidP="00B277D9">
            <w:pPr>
              <w:snapToGrid w:val="0"/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</w:pPr>
            <w:r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 xml:space="preserve">Wniosek </w:t>
            </w:r>
          </w:p>
          <w:p w:rsidR="005947AC" w:rsidRPr="00F96A33" w:rsidRDefault="005947AC" w:rsidP="00B277D9">
            <w:pPr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</w:pPr>
            <w:r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 xml:space="preserve">o przyznanie środków </w:t>
            </w:r>
            <w:r w:rsidR="00F767C6"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>z</w:t>
            </w:r>
            <w:r w:rsidR="00F767C6" w:rsidRPr="00F96A33">
              <w:rPr>
                <w:rFonts w:ascii="Tahoma" w:eastAsia="Times New Roman" w:hAnsi="Tahoma" w:cs="Tahoma"/>
                <w:b/>
                <w:bCs/>
                <w:color w:val="00B050"/>
                <w:sz w:val="26"/>
                <w:szCs w:val="26"/>
              </w:rPr>
              <w:t xml:space="preserve"> rezerwy</w:t>
            </w:r>
            <w:r w:rsidR="00850BA4" w:rsidRPr="00F96A33">
              <w:rPr>
                <w:rFonts w:ascii="Tahoma" w:eastAsia="Times New Roman" w:hAnsi="Tahoma" w:cs="Tahoma"/>
                <w:b/>
                <w:bCs/>
                <w:color w:val="00B050"/>
                <w:sz w:val="26"/>
                <w:szCs w:val="26"/>
              </w:rPr>
              <w:t xml:space="preserve"> </w:t>
            </w:r>
            <w:r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>Krajowego Funduszu Szkoleniowego (KFS) na finansowanie</w:t>
            </w:r>
            <w:r w:rsidR="00850BA4"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 xml:space="preserve"> lub współfinansowanie</w:t>
            </w:r>
            <w:r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50BA4"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 xml:space="preserve">działań na rzecz </w:t>
            </w:r>
            <w:r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>kształcenia ustawicznego pracowników i pracodawcy</w:t>
            </w:r>
          </w:p>
        </w:tc>
      </w:tr>
      <w:tr w:rsidR="005947AC" w:rsidRPr="00F96A33" w:rsidTr="00E510AB">
        <w:trPr>
          <w:gridAfter w:val="1"/>
          <w:wAfter w:w="31" w:type="dxa"/>
          <w:trHeight w:val="618"/>
        </w:trPr>
        <w:tc>
          <w:tcPr>
            <w:tcW w:w="9737" w:type="dxa"/>
            <w:gridSpan w:val="3"/>
            <w:shd w:val="clear" w:color="auto" w:fill="FFFFFF"/>
          </w:tcPr>
          <w:p w:rsidR="005947AC" w:rsidRPr="00F96A33" w:rsidRDefault="005947AC" w:rsidP="00730F9E">
            <w:pPr>
              <w:snapToGrid w:val="0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>na zasadach określonych w art. 69a i 69b ustawy z dnia 20 kwietnia 2004</w:t>
            </w:r>
            <w:r w:rsidR="008719AD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>r. o promocji zatrudnienia i instytucjach rynku pracy oraz w rozporządzeniu Ministra Pracy i Polityki Społecznej z dnia 14 maja 2014</w:t>
            </w:r>
            <w:r w:rsidR="008719AD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>r. w sprawie przyznawania środków z Krajowego Funduszu Szkoleniowego</w:t>
            </w:r>
            <w:r w:rsidR="008719AD" w:rsidRPr="00F96A33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</w:tr>
    </w:tbl>
    <w:p w:rsidR="005947AC" w:rsidRPr="00F96A33" w:rsidRDefault="005947AC" w:rsidP="00810374">
      <w:pPr>
        <w:rPr>
          <w:rFonts w:ascii="Tahoma" w:eastAsia="Times New Roman" w:hAnsi="Tahoma" w:cs="Tahoma"/>
          <w:color w:val="000000"/>
          <w:sz w:val="20"/>
          <w:szCs w:val="20"/>
        </w:rPr>
      </w:pPr>
      <w:r w:rsidRPr="00F96A33">
        <w:rPr>
          <w:rFonts w:ascii="Tahoma" w:eastAsia="Times New Roman" w:hAnsi="Tahoma" w:cs="Tahoma"/>
          <w:color w:val="000000"/>
          <w:sz w:val="20"/>
          <w:szCs w:val="20"/>
        </w:rPr>
        <w:t xml:space="preserve">Wnioski </w:t>
      </w:r>
      <w:r w:rsidR="005B3C69" w:rsidRPr="00F96A33">
        <w:rPr>
          <w:rFonts w:ascii="Tahoma" w:eastAsia="Times New Roman" w:hAnsi="Tahoma" w:cs="Tahoma"/>
          <w:color w:val="000000"/>
          <w:sz w:val="20"/>
          <w:szCs w:val="20"/>
        </w:rPr>
        <w:t>n</w:t>
      </w:r>
      <w:r w:rsidRPr="00F96A33">
        <w:rPr>
          <w:rFonts w:ascii="Tahoma" w:hAnsi="Tahoma" w:cs="Tahoma"/>
          <w:color w:val="000000"/>
          <w:sz w:val="20"/>
          <w:szCs w:val="20"/>
        </w:rPr>
        <w:t>ie są rozpatrywane w trybie decyzji administracyjnej, stąd nie podlegają procedurze odwoławczej.</w:t>
      </w:r>
    </w:p>
    <w:p w:rsidR="005B3C69" w:rsidRPr="00F96A33" w:rsidRDefault="005B3C69" w:rsidP="005B3C69">
      <w:pPr>
        <w:widowControl/>
        <w:rPr>
          <w:rFonts w:ascii="Tahoma" w:hAnsi="Tahoma" w:cs="Tahoma"/>
          <w:b/>
          <w:color w:val="000000"/>
          <w:sz w:val="20"/>
          <w:szCs w:val="20"/>
        </w:rPr>
      </w:pPr>
    </w:p>
    <w:p w:rsidR="005B3C69" w:rsidRPr="00F96A33" w:rsidRDefault="005B3C69" w:rsidP="00730F9E">
      <w:pPr>
        <w:widowControl/>
        <w:rPr>
          <w:rFonts w:ascii="Tahoma" w:hAnsi="Tahoma" w:cs="Tahoma"/>
          <w:b/>
          <w:color w:val="000000"/>
          <w:sz w:val="20"/>
          <w:szCs w:val="20"/>
        </w:rPr>
      </w:pPr>
      <w:r w:rsidRPr="00F96A33">
        <w:rPr>
          <w:rFonts w:ascii="Tahoma" w:hAnsi="Tahoma" w:cs="Tahoma"/>
          <w:b/>
          <w:color w:val="000000"/>
          <w:sz w:val="20"/>
          <w:szCs w:val="20"/>
        </w:rPr>
        <w:t xml:space="preserve">UWAGA!!! </w:t>
      </w:r>
    </w:p>
    <w:p w:rsidR="005B3C69" w:rsidRPr="00F96A33" w:rsidRDefault="005B3C69" w:rsidP="00730F9E">
      <w:pPr>
        <w:widowControl/>
        <w:rPr>
          <w:rFonts w:ascii="Tahoma" w:hAnsi="Tahoma" w:cs="Tahoma"/>
          <w:color w:val="000000"/>
          <w:sz w:val="20"/>
          <w:szCs w:val="20"/>
        </w:rPr>
      </w:pPr>
      <w:r w:rsidRPr="00F96A33">
        <w:rPr>
          <w:rFonts w:ascii="Tahoma" w:hAnsi="Tahoma" w:cs="Tahoma"/>
          <w:color w:val="000000"/>
          <w:sz w:val="20"/>
          <w:szCs w:val="20"/>
        </w:rPr>
        <w:t>Wniosek niekompletny, bez wszystkich wymaganych załączników, pozostaje bez rozpatrzenia zgodnie z § 6 ust. 3 pkt 2 rozporządzenia Ministra Pracy i Polityki Społecznej z</w:t>
      </w:r>
      <w:r w:rsidR="00D448E3" w:rsidRPr="00F96A33">
        <w:rPr>
          <w:rFonts w:ascii="Tahoma" w:hAnsi="Tahoma" w:cs="Tahoma"/>
          <w:color w:val="000000"/>
          <w:sz w:val="20"/>
          <w:szCs w:val="20"/>
        </w:rPr>
        <w:t xml:space="preserve"> dnia 14 maja 2014 r. w sprawie </w:t>
      </w:r>
      <w:r w:rsidRPr="00F96A33">
        <w:rPr>
          <w:rFonts w:ascii="Tahoma" w:hAnsi="Tahoma" w:cs="Tahoma"/>
          <w:color w:val="000000"/>
          <w:sz w:val="20"/>
          <w:szCs w:val="20"/>
        </w:rPr>
        <w:t>przyznawania środków z Krajowego Funduszu Szkoleniowego</w:t>
      </w:r>
      <w:r w:rsidR="00C42116" w:rsidRPr="00F96A33">
        <w:rPr>
          <w:rFonts w:ascii="Tahoma" w:hAnsi="Tahoma" w:cs="Tahoma"/>
          <w:color w:val="000000"/>
          <w:sz w:val="20"/>
          <w:szCs w:val="20"/>
        </w:rPr>
        <w:t>.</w:t>
      </w:r>
      <w:r w:rsidRPr="00F96A33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5947AC" w:rsidRPr="00F96A33" w:rsidRDefault="005947AC">
      <w:pPr>
        <w:widowControl/>
        <w:rPr>
          <w:rFonts w:ascii="Tahoma" w:hAnsi="Tahoma" w:cs="Tahoma"/>
          <w:color w:val="000000"/>
          <w:sz w:val="20"/>
          <w:szCs w:val="20"/>
        </w:rPr>
      </w:pPr>
    </w:p>
    <w:p w:rsidR="0000063C" w:rsidRPr="00F96A33" w:rsidRDefault="0000063C">
      <w:pPr>
        <w:widowControl/>
        <w:rPr>
          <w:rFonts w:ascii="Tahoma" w:hAnsi="Tahoma" w:cs="Tahoma"/>
          <w:b/>
          <w:color w:val="000000"/>
          <w:sz w:val="20"/>
          <w:szCs w:val="20"/>
        </w:rPr>
      </w:pPr>
      <w:r w:rsidRPr="00F96A33">
        <w:rPr>
          <w:rFonts w:ascii="Tahoma" w:hAnsi="Tahoma" w:cs="Tahoma"/>
          <w:b/>
          <w:color w:val="000000"/>
          <w:sz w:val="20"/>
          <w:szCs w:val="20"/>
        </w:rPr>
        <w:t>UWAGA!</w:t>
      </w:r>
    </w:p>
    <w:p w:rsidR="00E510AB" w:rsidRPr="00F96A33" w:rsidRDefault="00247930" w:rsidP="00730F9E">
      <w:pPr>
        <w:widowControl/>
        <w:jc w:val="both"/>
        <w:rPr>
          <w:rFonts w:ascii="Tahoma" w:hAnsi="Tahoma" w:cs="Tahoma"/>
          <w:color w:val="000000"/>
          <w:sz w:val="20"/>
          <w:szCs w:val="20"/>
        </w:rPr>
      </w:pPr>
      <w:r w:rsidRPr="00F96A33">
        <w:rPr>
          <w:rFonts w:ascii="Tahoma" w:hAnsi="Tahoma" w:cs="Tahoma"/>
          <w:color w:val="000000"/>
          <w:sz w:val="20"/>
          <w:szCs w:val="20"/>
        </w:rPr>
        <w:t>O</w:t>
      </w:r>
      <w:r w:rsidR="00C42116" w:rsidRPr="00F96A33">
        <w:rPr>
          <w:rFonts w:ascii="Tahoma" w:hAnsi="Tahoma" w:cs="Tahoma"/>
          <w:color w:val="000000"/>
          <w:sz w:val="20"/>
          <w:szCs w:val="20"/>
        </w:rPr>
        <w:t>bjaśnienia dotyczące</w:t>
      </w:r>
      <w:r w:rsidR="0000063C" w:rsidRPr="00F96A33">
        <w:rPr>
          <w:rFonts w:ascii="Tahoma" w:hAnsi="Tahoma" w:cs="Tahoma"/>
          <w:color w:val="000000"/>
          <w:sz w:val="20"/>
          <w:szCs w:val="20"/>
        </w:rPr>
        <w:t xml:space="preserve"> wypełnienia wniosku zostały zgrupowane </w:t>
      </w:r>
      <w:r w:rsidR="00177DB5" w:rsidRPr="00F96A33">
        <w:rPr>
          <w:rFonts w:ascii="Tahoma" w:hAnsi="Tahoma" w:cs="Tahoma"/>
          <w:color w:val="000000"/>
          <w:sz w:val="20"/>
          <w:szCs w:val="20"/>
        </w:rPr>
        <w:t>w Części V</w:t>
      </w:r>
      <w:r w:rsidR="007E7417" w:rsidRPr="00F96A33">
        <w:rPr>
          <w:rFonts w:ascii="Tahoma" w:hAnsi="Tahoma" w:cs="Tahoma"/>
          <w:color w:val="000000"/>
          <w:sz w:val="20"/>
          <w:szCs w:val="20"/>
        </w:rPr>
        <w:t>I</w:t>
      </w:r>
      <w:r w:rsidR="00155218">
        <w:rPr>
          <w:rFonts w:ascii="Tahoma" w:hAnsi="Tahoma" w:cs="Tahoma"/>
          <w:color w:val="000000"/>
          <w:sz w:val="20"/>
          <w:szCs w:val="20"/>
        </w:rPr>
        <w:t>I</w:t>
      </w:r>
      <w:r w:rsidR="00177DB5" w:rsidRPr="00F96A33">
        <w:rPr>
          <w:rFonts w:ascii="Tahoma" w:hAnsi="Tahoma" w:cs="Tahoma"/>
          <w:color w:val="000000"/>
          <w:sz w:val="20"/>
          <w:szCs w:val="20"/>
        </w:rPr>
        <w:t>I wniosku</w:t>
      </w:r>
    </w:p>
    <w:p w:rsidR="00967DCF" w:rsidRPr="00F96A33" w:rsidRDefault="00967DCF" w:rsidP="00336524">
      <w:pPr>
        <w:pStyle w:val="Stopka"/>
        <w:rPr>
          <w:rFonts w:ascii="Tahoma" w:hAnsi="Tahoma" w:cs="Tahoma"/>
          <w:i/>
          <w:color w:val="000000"/>
          <w:sz w:val="12"/>
          <w:szCs w:val="12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7"/>
        <w:gridCol w:w="43"/>
        <w:gridCol w:w="493"/>
        <w:gridCol w:w="1699"/>
        <w:gridCol w:w="1136"/>
        <w:gridCol w:w="81"/>
        <w:gridCol w:w="911"/>
        <w:gridCol w:w="1743"/>
        <w:gridCol w:w="323"/>
        <w:gridCol w:w="2895"/>
      </w:tblGrid>
      <w:tr w:rsidR="0017132F" w:rsidRPr="00F96A33" w:rsidTr="00F0450B">
        <w:tc>
          <w:tcPr>
            <w:tcW w:w="9781" w:type="dxa"/>
            <w:gridSpan w:val="10"/>
            <w:shd w:val="clear" w:color="auto" w:fill="DCDCDC"/>
          </w:tcPr>
          <w:p w:rsidR="0017132F" w:rsidRPr="00F96A33" w:rsidRDefault="00C0551A" w:rsidP="00FC2EAE">
            <w:pPr>
              <w:snapToGrid w:val="0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>C</w:t>
            </w:r>
            <w:r w:rsidR="00C42116" w:rsidRPr="00F96A33">
              <w:rPr>
                <w:rFonts w:ascii="Tahoma" w:hAnsi="Tahoma" w:cs="Tahoma"/>
                <w:b/>
                <w:color w:val="000000"/>
              </w:rPr>
              <w:t>ZĘŚĆ I</w:t>
            </w:r>
            <w:r w:rsidR="004B4034" w:rsidRPr="00F96A33">
              <w:rPr>
                <w:rFonts w:ascii="Tahoma" w:hAnsi="Tahoma" w:cs="Tahoma"/>
                <w:b/>
                <w:color w:val="000000"/>
              </w:rPr>
              <w:t xml:space="preserve">. </w:t>
            </w:r>
            <w:r w:rsidR="0017132F" w:rsidRPr="00F96A33">
              <w:rPr>
                <w:rFonts w:ascii="Tahoma" w:hAnsi="Tahoma" w:cs="Tahoma"/>
                <w:b/>
                <w:color w:val="000000"/>
              </w:rPr>
              <w:t>DANE DOTYCZĄCE WNIOSKODAWCY</w:t>
            </w:r>
          </w:p>
        </w:tc>
      </w:tr>
      <w:tr w:rsidR="00DA297B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17132F" w:rsidRPr="00F96A33" w:rsidRDefault="009E5E9B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PEŁNA </w:t>
            </w:r>
            <w:r w:rsidR="00C3594F" w:rsidRPr="00F96A33">
              <w:rPr>
                <w:rFonts w:ascii="Tahoma" w:hAnsi="Tahoma" w:cs="Tahoma"/>
                <w:color w:val="000000"/>
                <w:sz w:val="20"/>
                <w:szCs w:val="20"/>
              </w:rPr>
              <w:t>NAZWA PRACODAWCY</w:t>
            </w:r>
            <w:r w:rsidR="007E27CB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7E27CB" w:rsidRPr="00F96A33">
              <w:rPr>
                <w:rFonts w:ascii="Tahoma" w:hAnsi="Tahoma" w:cs="Tahoma"/>
                <w:color w:val="000000"/>
                <w:sz w:val="14"/>
                <w:szCs w:val="14"/>
              </w:rPr>
              <w:t>(</w:t>
            </w:r>
            <w:r w:rsidRPr="00F96A33">
              <w:rPr>
                <w:rFonts w:ascii="Tahoma" w:hAnsi="Tahoma" w:cs="Tahoma"/>
                <w:i/>
                <w:color w:val="000000"/>
                <w:sz w:val="14"/>
                <w:szCs w:val="14"/>
              </w:rPr>
              <w:t>zgodnie z dokumentem rejestrowym</w: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)</w:t>
            </w:r>
          </w:p>
        </w:tc>
      </w:tr>
      <w:tr w:rsidR="00DA297B" w:rsidRPr="00F96A33" w:rsidTr="00730F9E">
        <w:trPr>
          <w:trHeight w:val="851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17132F" w:rsidRPr="00F96A33" w:rsidRDefault="0017132F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A297B" w:rsidRPr="00F96A33" w:rsidTr="00F0450B">
        <w:trPr>
          <w:trHeight w:val="396"/>
        </w:trPr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17132F" w:rsidRPr="00F96A33" w:rsidRDefault="00C3594F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ADRES SIEDZIBY </w:t>
            </w:r>
          </w:p>
          <w:p w:rsidR="0017132F" w:rsidRPr="00F96A33" w:rsidRDefault="0017132F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miejscowość, kod pocztowy ulica, nr budynku i lokalu</w:t>
            </w:r>
            <w:r w:rsidR="00A94D79"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– zgodnie z dokumentem rejestrowym</w:t>
            </w:r>
          </w:p>
        </w:tc>
      </w:tr>
      <w:tr w:rsidR="00DA297B" w:rsidRPr="00F96A33" w:rsidTr="00E510AB">
        <w:trPr>
          <w:trHeight w:val="624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F96A33" w:rsidRDefault="0007444E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A297B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D865BF" w:rsidRPr="00F96A33" w:rsidRDefault="00C3594F" w:rsidP="00D865BF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MIEJSCE PROWADZENIA DZIAŁALNOŚCI</w:t>
            </w:r>
          </w:p>
          <w:p w:rsidR="0017132F" w:rsidRPr="00F96A33" w:rsidRDefault="00D865BF" w:rsidP="00D865BF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miejscowość, kod pocztowy ulica, nr budynku i lokalu – </w:t>
            </w:r>
            <w:r w:rsidR="00A94D79"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zgodnie z dokumentem rejestrowym; </w: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wypełnić, jeśli adres jest inny niż podany w pkt 2</w:t>
            </w:r>
          </w:p>
        </w:tc>
      </w:tr>
      <w:tr w:rsidR="00DA297B" w:rsidRPr="00F96A33" w:rsidTr="00730F9E">
        <w:trPr>
          <w:trHeight w:val="510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F96A33" w:rsidRDefault="0007444E" w:rsidP="00D865BF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D3448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D865BF" w:rsidRPr="00F96A33" w:rsidRDefault="00C3594F" w:rsidP="00D865BF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ADRES DO KORESPONDENCJI </w:t>
            </w:r>
          </w:p>
          <w:p w:rsidR="0017132F" w:rsidRPr="00F96A33" w:rsidRDefault="00D865BF" w:rsidP="00D865BF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miejscowość, kod pocztowy ulica, nr budynku i lokalu – wypełnić, jeśli adres jest inny niż podany w pkt 2</w:t>
            </w:r>
          </w:p>
        </w:tc>
      </w:tr>
      <w:tr w:rsidR="00DA297B" w:rsidRPr="00F96A33" w:rsidTr="00730F9E">
        <w:trPr>
          <w:trHeight w:val="510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F96A33" w:rsidRDefault="0007444E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865BF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D865BF" w:rsidRPr="00F96A33" w:rsidRDefault="00D865BF" w:rsidP="00C0551A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328" w:type="dxa"/>
            <w:gridSpan w:val="3"/>
            <w:shd w:val="clear" w:color="auto" w:fill="DCDCDC"/>
            <w:vAlign w:val="center"/>
          </w:tcPr>
          <w:p w:rsidR="00D865BF" w:rsidRPr="00F96A33" w:rsidRDefault="00F177C2" w:rsidP="00EA1E1E">
            <w:pPr>
              <w:tabs>
                <w:tab w:val="left" w:pos="5040"/>
              </w:tabs>
              <w:snapToGrid w:val="0"/>
              <w:jc w:val="center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Numer identyfikacji podatkowej </w:t>
            </w:r>
            <w:r w:rsidR="00461594" w:rsidRPr="00F96A33">
              <w:rPr>
                <w:rFonts w:ascii="Tahoma" w:hAnsi="Tahoma" w:cs="Tahom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735" w:type="dxa"/>
            <w:gridSpan w:val="3"/>
            <w:shd w:val="clear" w:color="auto" w:fill="DCDCDC"/>
            <w:vAlign w:val="center"/>
          </w:tcPr>
          <w:p w:rsidR="00D865BF" w:rsidRPr="00F96A33" w:rsidRDefault="00F177C2" w:rsidP="005B051F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Numer identyfikacyjny w krajowym rejestrze urzędowym podmiotów gospodarki narodowej</w:t>
            </w:r>
          </w:p>
          <w:p w:rsidR="00931595" w:rsidRPr="00F96A33" w:rsidRDefault="00461594" w:rsidP="005B051F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</w:rPr>
              <w:t>REGON</w:t>
            </w:r>
          </w:p>
        </w:tc>
        <w:tc>
          <w:tcPr>
            <w:tcW w:w="3218" w:type="dxa"/>
            <w:gridSpan w:val="2"/>
            <w:shd w:val="clear" w:color="auto" w:fill="DCDCDC"/>
            <w:vAlign w:val="center"/>
          </w:tcPr>
          <w:p w:rsidR="008B42AD" w:rsidRPr="00F96A33" w:rsidRDefault="00CE0A91" w:rsidP="005B051F">
            <w:pPr>
              <w:tabs>
                <w:tab w:val="left" w:pos="5040"/>
              </w:tabs>
              <w:snapToGrid w:val="0"/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Numer </w:t>
            </w:r>
            <w:r w:rsidR="00461594" w:rsidRPr="00F96A33">
              <w:rPr>
                <w:rFonts w:ascii="Tahoma" w:hAnsi="Tahoma" w:cs="Tahoma"/>
                <w:color w:val="000000"/>
                <w:sz w:val="20"/>
                <w:szCs w:val="20"/>
              </w:rPr>
              <w:t>KRS</w:t>
            </w:r>
          </w:p>
          <w:p w:rsidR="00D865BF" w:rsidRPr="00F96A33" w:rsidRDefault="008B42AD" w:rsidP="005B051F">
            <w:pPr>
              <w:tabs>
                <w:tab w:val="left" w:pos="5040"/>
              </w:tabs>
              <w:snapToGrid w:val="0"/>
              <w:rPr>
                <w:rFonts w:ascii="Tahoma" w:hAnsi="Tahoma" w:cs="Tahoma"/>
                <w:i/>
                <w:color w:val="000000"/>
                <w:sz w:val="14"/>
                <w:szCs w:val="14"/>
              </w:rPr>
            </w:pPr>
            <w:r w:rsidRPr="005B051F">
              <w:rPr>
                <w:rFonts w:ascii="Tahoma" w:hAnsi="Tahoma" w:cs="Tahoma"/>
                <w:color w:val="000000"/>
                <w:sz w:val="14"/>
                <w:szCs w:val="14"/>
              </w:rPr>
              <w:t>w przypadku pracodawców</w:t>
            </w:r>
            <w:r w:rsidR="00C84045" w:rsidRPr="005B051F">
              <w:rPr>
                <w:rFonts w:ascii="Tahoma" w:hAnsi="Tahoma" w:cs="Tahoma"/>
                <w:color w:val="000000"/>
                <w:sz w:val="14"/>
                <w:szCs w:val="14"/>
              </w:rPr>
              <w:t xml:space="preserve"> wpisanych do KRS</w:t>
            </w:r>
          </w:p>
        </w:tc>
      </w:tr>
      <w:tr w:rsidR="00D865BF" w:rsidRPr="00F96A33" w:rsidTr="00F0450B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D865BF" w:rsidRPr="00F96A33" w:rsidRDefault="00D865BF" w:rsidP="00C0551A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D9D9D9"/>
            <w:vAlign w:val="center"/>
          </w:tcPr>
          <w:p w:rsidR="00D35E33" w:rsidRPr="00F96A33" w:rsidRDefault="000D5A70" w:rsidP="00D35E33">
            <w:pPr>
              <w:tabs>
                <w:tab w:val="left" w:pos="5040"/>
              </w:tabs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49" type="#_x0000_t75" style="width:12pt;height:18.75pt" o:ole="">
                  <v:imagedata r:id="rId13" o:title=""/>
                </v:shape>
                <w:control r:id="rId14" w:name="TextBox45110275" w:shapeid="_x0000_i134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51" type="#_x0000_t75" style="width:12pt;height:18.75pt" o:ole="">
                  <v:imagedata r:id="rId13" o:title=""/>
                </v:shape>
                <w:control r:id="rId15" w:name="TextBox45110285" w:shapeid="_x0000_i135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53" type="#_x0000_t75" style="width:12pt;height:18.75pt" o:ole="">
                  <v:imagedata r:id="rId16" o:title=""/>
                </v:shape>
                <w:control r:id="rId17" w:name="TextBox45110295" w:shapeid="_x0000_i1353"/>
              </w:object>
            </w:r>
            <w:r w:rsidR="005F0D75" w:rsidRPr="00F96A33">
              <w:rPr>
                <w:rFonts w:ascii="Tahoma" w:hAnsi="Tahoma" w:cs="Tahoma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55" type="#_x0000_t75" style="width:12pt;height:18.75pt" o:ole="">
                  <v:imagedata r:id="rId13" o:title=""/>
                </v:shape>
                <w:control r:id="rId18" w:name="TextBox4511023" w:shapeid="_x0000_i1355"/>
              </w:objec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57" type="#_x0000_t75" style="width:12pt;height:18.75pt" o:ole="">
                  <v:imagedata r:id="rId13" o:title=""/>
                </v:shape>
                <w:control r:id="rId19" w:name="TextBox4511024" w:shapeid="_x0000_i1357"/>
              </w:object>
            </w:r>
            <w:r w:rsidR="00D35E33" w:rsidRPr="00F96A33">
              <w:rPr>
                <w:rFonts w:ascii="Tahoma" w:hAnsi="Tahoma" w:cs="Tahoma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59" type="#_x0000_t75" style="width:12pt;height:18.75pt" o:ole="">
                  <v:imagedata r:id="rId13" o:title=""/>
                </v:shape>
                <w:control r:id="rId20" w:name="TextBox4511025" w:shapeid="_x0000_i1359"/>
              </w:objec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61" type="#_x0000_t75" style="width:12pt;height:18.75pt" o:ole="">
                  <v:imagedata r:id="rId13" o:title=""/>
                </v:shape>
                <w:control r:id="rId21" w:name="TextBox4511026" w:shapeid="_x0000_i1361"/>
              </w:object>
            </w:r>
            <w:r w:rsidR="00D35E33" w:rsidRPr="00F96A33">
              <w:rPr>
                <w:rFonts w:ascii="Tahoma" w:hAnsi="Tahoma" w:cs="Tahoma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63" type="#_x0000_t75" style="width:12pt;height:18.75pt" o:ole="">
                  <v:imagedata r:id="rId13" o:title=""/>
                </v:shape>
                <w:control r:id="rId22" w:name="TextBox4511027" w:shapeid="_x0000_i1363"/>
              </w:objec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65" type="#_x0000_t75" style="width:12pt;height:18.75pt" o:ole="">
                  <v:imagedata r:id="rId13" o:title=""/>
                </v:shape>
                <w:control r:id="rId23" w:name="TextBox4511028" w:shapeid="_x0000_i1365"/>
              </w:objec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67" type="#_x0000_t75" style="width:12pt;height:18.75pt" o:ole="">
                  <v:imagedata r:id="rId13" o:title=""/>
                </v:shape>
                <w:control r:id="rId24" w:name="TextBox4511029" w:shapeid="_x0000_i1367"/>
              </w:object>
            </w:r>
          </w:p>
        </w:tc>
        <w:tc>
          <w:tcPr>
            <w:tcW w:w="2735" w:type="dxa"/>
            <w:gridSpan w:val="3"/>
            <w:shd w:val="clear" w:color="auto" w:fill="D9D9D9"/>
            <w:vAlign w:val="center"/>
          </w:tcPr>
          <w:p w:rsidR="00D865BF" w:rsidRPr="00F96A33" w:rsidRDefault="003E49F9" w:rsidP="00EA1E1E">
            <w:pPr>
              <w:tabs>
                <w:tab w:val="left" w:pos="5040"/>
              </w:tabs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69" type="#_x0000_t75" style="width:12pt;height:18.75pt" o:ole="">
                  <v:imagedata r:id="rId13" o:title=""/>
                </v:shape>
                <w:control r:id="rId25" w:name="TextBox45110271" w:shapeid="_x0000_i136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71" type="#_x0000_t75" style="width:12pt;height:18.75pt" o:ole="">
                  <v:imagedata r:id="rId13" o:title=""/>
                </v:shape>
                <w:control r:id="rId26" w:name="TextBox45110281" w:shapeid="_x0000_i137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73" type="#_x0000_t75" style="width:12pt;height:18.75pt" o:ole="">
                  <v:imagedata r:id="rId13" o:title=""/>
                </v:shape>
                <w:control r:id="rId27" w:name="TextBox45110291" w:shapeid="_x0000_i137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75" type="#_x0000_t75" style="width:12pt;height:18.75pt" o:ole="">
                  <v:imagedata r:id="rId13" o:title=""/>
                </v:shape>
                <w:control r:id="rId28" w:name="TextBox45110272" w:shapeid="_x0000_i137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77" type="#_x0000_t75" style="width:12pt;height:18.75pt" o:ole="">
                  <v:imagedata r:id="rId13" o:title=""/>
                </v:shape>
                <w:control r:id="rId29" w:name="TextBox45110282" w:shapeid="_x0000_i137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79" type="#_x0000_t75" style="width:12pt;height:18.75pt" o:ole="">
                  <v:imagedata r:id="rId13" o:title=""/>
                </v:shape>
                <w:control r:id="rId30" w:name="TextBox45110292" w:shapeid="_x0000_i137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81" type="#_x0000_t75" style="width:12pt;height:18.75pt" o:ole="">
                  <v:imagedata r:id="rId13" o:title=""/>
                </v:shape>
                <w:control r:id="rId31" w:name="TextBox45110273" w:shapeid="_x0000_i138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83" type="#_x0000_t75" style="width:12pt;height:18.75pt" o:ole="">
                  <v:imagedata r:id="rId13" o:title=""/>
                </v:shape>
                <w:control r:id="rId32" w:name="TextBox45110283" w:shapeid="_x0000_i138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85" type="#_x0000_t75" style="width:12pt;height:18.75pt" o:ole="">
                  <v:imagedata r:id="rId13" o:title=""/>
                </v:shape>
                <w:control r:id="rId33" w:name="TextBox45110293" w:shapeid="_x0000_i1385"/>
              </w:object>
            </w:r>
          </w:p>
        </w:tc>
        <w:tc>
          <w:tcPr>
            <w:tcW w:w="3218" w:type="dxa"/>
            <w:gridSpan w:val="2"/>
            <w:shd w:val="clear" w:color="auto" w:fill="D9D9D9"/>
            <w:vAlign w:val="center"/>
          </w:tcPr>
          <w:p w:rsidR="00D865BF" w:rsidRPr="00F96A33" w:rsidRDefault="003E49F9" w:rsidP="00EA1E1E">
            <w:pPr>
              <w:tabs>
                <w:tab w:val="left" w:pos="5040"/>
              </w:tabs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87" type="#_x0000_t75" style="width:12pt;height:18.75pt" o:ole="">
                  <v:imagedata r:id="rId13" o:title=""/>
                </v:shape>
                <w:control r:id="rId34" w:name="TextBox451102711" w:shapeid="_x0000_i138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89" type="#_x0000_t75" style="width:12pt;height:18.75pt" o:ole="">
                  <v:imagedata r:id="rId13" o:title=""/>
                </v:shape>
                <w:control r:id="rId35" w:name="TextBox451102811" w:shapeid="_x0000_i138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91" type="#_x0000_t75" style="width:12pt;height:18.75pt" o:ole="">
                  <v:imagedata r:id="rId13" o:title=""/>
                </v:shape>
                <w:control r:id="rId36" w:name="TextBox451102911" w:shapeid="_x0000_i139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93" type="#_x0000_t75" style="width:12pt;height:18.75pt" o:ole="">
                  <v:imagedata r:id="rId13" o:title=""/>
                </v:shape>
                <w:control r:id="rId37" w:name="TextBox451102721" w:shapeid="_x0000_i139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95" type="#_x0000_t75" style="width:12pt;height:18.75pt" o:ole="">
                  <v:imagedata r:id="rId13" o:title=""/>
                </v:shape>
                <w:control r:id="rId38" w:name="TextBox451102821" w:shapeid="_x0000_i139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97" type="#_x0000_t75" style="width:12pt;height:18.75pt" o:ole="">
                  <v:imagedata r:id="rId13" o:title=""/>
                </v:shape>
                <w:control r:id="rId39" w:name="TextBox451102921" w:shapeid="_x0000_i139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99" type="#_x0000_t75" style="width:12pt;height:18.75pt" o:ole="">
                  <v:imagedata r:id="rId13" o:title=""/>
                </v:shape>
                <w:control r:id="rId40" w:name="TextBox451102731" w:shapeid="_x0000_i139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01" type="#_x0000_t75" style="width:12pt;height:18.75pt" o:ole="">
                  <v:imagedata r:id="rId13" o:title=""/>
                </v:shape>
                <w:control r:id="rId41" w:name="TextBox451102831" w:shapeid="_x0000_i140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03" type="#_x0000_t75" style="width:12pt;height:18.75pt" o:ole="">
                  <v:imagedata r:id="rId13" o:title=""/>
                </v:shape>
                <w:control r:id="rId42" w:name="TextBox451102931" w:shapeid="_x0000_i1403"/>
              </w:object>
            </w:r>
            <w:r w:rsidR="001C5BDB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05" type="#_x0000_t75" style="width:12pt;height:18.75pt" o:ole="">
                  <v:imagedata r:id="rId13" o:title=""/>
                </v:shape>
                <w:control r:id="rId43" w:name="TextBox4511029311" w:shapeid="_x0000_i1405"/>
              </w:object>
            </w:r>
          </w:p>
        </w:tc>
      </w:tr>
      <w:tr w:rsidR="00C0551A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C0551A" w:rsidRPr="00F96A33" w:rsidRDefault="00C0551A" w:rsidP="00C0551A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C0551A" w:rsidRPr="00F96A33" w:rsidRDefault="0065101A" w:rsidP="00916C7F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OZNACZENIE PRZEWAŻAJĄCEGO RODZAJU PROWADZONEJ DZIAŁALNOŚCI GOSPODARCZEJ</w:t>
            </w:r>
          </w:p>
        </w:tc>
      </w:tr>
      <w:tr w:rsidR="002A4638" w:rsidRPr="00F96A33" w:rsidTr="00F0450B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A4638" w:rsidRPr="00F96A33" w:rsidRDefault="002A4638" w:rsidP="00C0551A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81" w:type="dxa"/>
            <w:gridSpan w:val="8"/>
            <w:tcBorders>
              <w:top w:val="nil"/>
              <w:bottom w:val="nil"/>
            </w:tcBorders>
            <w:shd w:val="clear" w:color="auto" w:fill="DCDCDC"/>
          </w:tcPr>
          <w:p w:rsidR="002A4638" w:rsidRPr="00F96A33" w:rsidRDefault="002A4638" w:rsidP="00F0450B">
            <w:pPr>
              <w:pStyle w:val="Zawartotabeli"/>
              <w:snapToGrid w:val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PKD</w:t>
            </w:r>
            <w:r w:rsidR="008719AD" w:rsidRPr="00F96A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F0450B" w:rsidRPr="00F96A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F96A33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07" type="#_x0000_t75" style="width:18.75pt;height:18pt" o:ole="">
                  <v:imagedata r:id="rId44" o:title=""/>
                </v:shape>
                <w:control r:id="rId45" w:name="TextBox451101" w:shapeid="_x0000_i140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09" type="#_x0000_t75" style="width:18.75pt;height:18pt" o:ole="">
                  <v:imagedata r:id="rId44" o:title=""/>
                </v:shape>
                <w:control r:id="rId46" w:name="TextBox451111" w:shapeid="_x0000_i1409"/>
              </w:object>
            </w:r>
            <w:r w:rsidRPr="00F96A33">
              <w:rPr>
                <w:rFonts w:ascii="Tahoma" w:hAnsi="Tahoma" w:cs="Tahoma"/>
                <w:color w:val="00000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11" type="#_x0000_t75" style="width:18.75pt;height:18pt" o:ole="">
                  <v:imagedata r:id="rId44" o:title=""/>
                </v:shape>
                <w:control r:id="rId47" w:name="TextBox45110" w:shapeid="_x0000_i141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13" type="#_x0000_t75" style="width:18.75pt;height:18pt" o:ole="">
                  <v:imagedata r:id="rId44" o:title=""/>
                </v:shape>
                <w:control r:id="rId48" w:name="TextBox45111" w:shapeid="_x0000_i1413"/>
              </w:object>
            </w:r>
            <w:r w:rsidRPr="00F96A33">
              <w:rPr>
                <w:rFonts w:ascii="Tahoma" w:hAnsi="Tahoma" w:cs="Tahoma"/>
                <w:color w:val="000000"/>
              </w:rPr>
              <w:t>.</w:t>
            </w:r>
            <w:r w:rsidRPr="00F96A33">
              <w:rPr>
                <w:rFonts w:ascii="Tahoma" w:hAnsi="Tahoma" w:cs="Tahoma"/>
                <w:b/>
                <w:color w:val="000000"/>
                <w:sz w:val="16"/>
                <w:szCs w:val="16"/>
              </w:rPr>
              <w:object w:dxaOrig="225" w:dyaOrig="225">
                <v:shape id="_x0000_i1415" type="#_x0000_t75" style="width:27pt;height:18pt" o:ole="">
                  <v:imagedata r:id="rId49" o:title=""/>
                </v:shape>
                <w:control r:id="rId50" w:name="TextBox45112" w:shapeid="_x0000_i1415"/>
              </w:object>
            </w:r>
          </w:p>
        </w:tc>
      </w:tr>
      <w:tr w:rsidR="008735E3" w:rsidRPr="00F96A33" w:rsidTr="00F0450B">
        <w:tc>
          <w:tcPr>
            <w:tcW w:w="500" w:type="dxa"/>
            <w:gridSpan w:val="2"/>
            <w:shd w:val="clear" w:color="auto" w:fill="DCDCDC"/>
            <w:vAlign w:val="center"/>
          </w:tcPr>
          <w:p w:rsidR="008735E3" w:rsidRPr="00F96A33" w:rsidRDefault="00F168E2" w:rsidP="008735E3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  <w:r w:rsidR="008735E3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tcBorders>
              <w:bottom w:val="nil"/>
            </w:tcBorders>
            <w:shd w:val="clear" w:color="auto" w:fill="DCDCDC"/>
          </w:tcPr>
          <w:p w:rsidR="008735E3" w:rsidRPr="00F96A33" w:rsidRDefault="008735E3" w:rsidP="008735E3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NUMER RACHUNKU BANKOWEGO</w:t>
            </w:r>
            <w:r w:rsidR="00610081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WNIOSKODAWCY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510E1E" w:rsidRPr="00F96A33">
              <w:rPr>
                <w:rFonts w:ascii="Tahoma" w:hAnsi="Tahoma" w:cs="Tahoma"/>
                <w:sz w:val="22"/>
                <w:szCs w:val="22"/>
                <w:vertAlign w:val="superscript"/>
              </w:rPr>
              <w:t>1</w:t>
            </w:r>
            <w:r w:rsidR="0094044B">
              <w:rPr>
                <w:rFonts w:ascii="Tahoma" w:hAnsi="Tahoma" w:cs="Tahoma"/>
                <w:sz w:val="22"/>
                <w:szCs w:val="22"/>
                <w:vertAlign w:val="superscript"/>
              </w:rPr>
              <w:t xml:space="preserve"> </w:t>
            </w:r>
            <w:r w:rsidR="0094044B" w:rsidRPr="0094044B">
              <w:rPr>
                <w:rFonts w:ascii="Tahoma" w:hAnsi="Tahoma" w:cs="Tahoma"/>
                <w:sz w:val="22"/>
                <w:szCs w:val="22"/>
                <w:vertAlign w:val="superscript"/>
              </w:rPr>
              <w:t>(patrz CZĘŚĆ VIII. OBJAŚNIENIA)</w:t>
            </w:r>
          </w:p>
          <w:p w:rsidR="00D55514" w:rsidRPr="00F96A33" w:rsidRDefault="00D55514" w:rsidP="007B62F4">
            <w:pPr>
              <w:pStyle w:val="Zawartotabeli"/>
              <w:snapToGrid w:val="0"/>
              <w:jc w:val="both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:rsidR="00D55514" w:rsidRPr="00F96A33" w:rsidRDefault="00D55514" w:rsidP="00D55514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17" type="#_x0000_t75" style="width:15.75pt;height:18.75pt" o:ole="">
                  <v:imagedata r:id="rId51" o:title=""/>
                </v:shape>
                <w:control r:id="rId52" w:name="TextBox45110210" w:shapeid="_x0000_i141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19" type="#_x0000_t75" style="width:15.75pt;height:18.75pt" o:ole="">
                  <v:imagedata r:id="rId51" o:title=""/>
                </v:shape>
                <w:control r:id="rId53" w:name="TextBox45110211" w:shapeid="_x0000_i141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3B53A5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21" type="#_x0000_t75" style="width:15.75pt;height:18.75pt" o:ole="">
                  <v:imagedata r:id="rId51" o:title=""/>
                </v:shape>
                <w:control r:id="rId54" w:name="TextBox45110212" w:shapeid="_x0000_i142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23" type="#_x0000_t75" style="width:15.75pt;height:18.75pt" o:ole="">
                  <v:imagedata r:id="rId51" o:title=""/>
                </v:shape>
                <w:control r:id="rId55" w:name="TextBox45110213" w:shapeid="_x0000_i142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25" type="#_x0000_t75" style="width:15.75pt;height:18.75pt" o:ole="">
                  <v:imagedata r:id="rId51" o:title=""/>
                </v:shape>
                <w:control r:id="rId56" w:name="TextBox45110214" w:shapeid="_x0000_i142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27" type="#_x0000_t75" style="width:15.75pt;height:18.75pt" o:ole="">
                  <v:imagedata r:id="rId51" o:title=""/>
                </v:shape>
                <w:control r:id="rId57" w:name="TextBox45110215" w:shapeid="_x0000_i142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</w:t>
            </w:r>
            <w:r w:rsidR="003B53A5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29" type="#_x0000_t75" style="width:15.75pt;height:18.75pt" o:ole="">
                  <v:imagedata r:id="rId51" o:title=""/>
                </v:shape>
                <w:control r:id="rId58" w:name="TextBox45110216" w:shapeid="_x0000_i142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31" type="#_x0000_t75" style="width:15.75pt;height:18.75pt" o:ole="">
                  <v:imagedata r:id="rId51" o:title=""/>
                </v:shape>
                <w:control r:id="rId59" w:name="TextBox45110217" w:shapeid="_x0000_i143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33" type="#_x0000_t75" style="width:15.75pt;height:18.75pt" o:ole="">
                  <v:imagedata r:id="rId51" o:title=""/>
                </v:shape>
                <w:control r:id="rId60" w:name="TextBox45110218" w:shapeid="_x0000_i143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35" type="#_x0000_t75" style="width:15.75pt;height:18.75pt" o:ole="">
                  <v:imagedata r:id="rId51" o:title=""/>
                </v:shape>
                <w:control r:id="rId61" w:name="TextBox45110219" w:shapeid="_x0000_i143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3B53A5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37" type="#_x0000_t75" style="width:15.75pt;height:18.75pt" o:ole="">
                  <v:imagedata r:id="rId51" o:title=""/>
                </v:shape>
                <w:control r:id="rId62" w:name="TextBox45110220" w:shapeid="_x0000_i143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39" type="#_x0000_t75" style="width:15.75pt;height:18.75pt" o:ole="">
                  <v:imagedata r:id="rId51" o:title=""/>
                </v:shape>
                <w:control r:id="rId63" w:name="TextBox45110221" w:shapeid="_x0000_i143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41" type="#_x0000_t75" style="width:15.75pt;height:18.75pt" o:ole="">
                  <v:imagedata r:id="rId51" o:title=""/>
                </v:shape>
                <w:control r:id="rId64" w:name="TextBox45110222" w:shapeid="_x0000_i144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43" type="#_x0000_t75" style="width:15.75pt;height:18.75pt" o:ole="">
                  <v:imagedata r:id="rId51" o:title=""/>
                </v:shape>
                <w:control r:id="rId65" w:name="TextBox45110223" w:shapeid="_x0000_i144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3B53A5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45" type="#_x0000_t75" style="width:15.75pt;height:18.75pt" o:ole="">
                  <v:imagedata r:id="rId51" o:title=""/>
                </v:shape>
                <w:control r:id="rId66" w:name="TextBox45110224" w:shapeid="_x0000_i144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47" type="#_x0000_t75" style="width:15.75pt;height:18.75pt" o:ole="">
                  <v:imagedata r:id="rId51" o:title=""/>
                </v:shape>
                <w:control r:id="rId67" w:name="TextBox45110225" w:shapeid="_x0000_i144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49" type="#_x0000_t75" style="width:15.75pt;height:18.75pt" o:ole="">
                  <v:imagedata r:id="rId51" o:title=""/>
                </v:shape>
                <w:control r:id="rId68" w:name="TextBox45110226" w:shapeid="_x0000_i144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51" type="#_x0000_t75" style="width:15.75pt;height:18.75pt" o:ole="">
                  <v:imagedata r:id="rId51" o:title=""/>
                </v:shape>
                <w:control r:id="rId69" w:name="TextBox45110227" w:shapeid="_x0000_i145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3B53A5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53" type="#_x0000_t75" style="width:15.75pt;height:18.75pt" o:ole="">
                  <v:imagedata r:id="rId51" o:title=""/>
                </v:shape>
                <w:control r:id="rId70" w:name="TextBox451102241" w:shapeid="_x0000_i145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55" type="#_x0000_t75" style="width:15.75pt;height:18.75pt" o:ole="">
                  <v:imagedata r:id="rId51" o:title=""/>
                </v:shape>
                <w:control r:id="rId71" w:name="TextBox451102251" w:shapeid="_x0000_i145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57" type="#_x0000_t75" style="width:15.75pt;height:18.75pt" o:ole="">
                  <v:imagedata r:id="rId51" o:title=""/>
                </v:shape>
                <w:control r:id="rId72" w:name="TextBox451102261" w:shapeid="_x0000_i145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59" type="#_x0000_t75" style="width:15.75pt;height:18.75pt" o:ole="">
                  <v:imagedata r:id="rId51" o:title=""/>
                </v:shape>
                <w:control r:id="rId73" w:name="TextBox451102271" w:shapeid="_x0000_i1459"/>
              </w:object>
            </w:r>
            <w:r w:rsidR="003B53A5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61" type="#_x0000_t75" style="width:15.75pt;height:18.75pt" o:ole="">
                  <v:imagedata r:id="rId51" o:title=""/>
                </v:shape>
                <w:control r:id="rId74" w:name="TextBox451102242" w:shapeid="_x0000_i146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63" type="#_x0000_t75" style="width:15.75pt;height:18.75pt" o:ole="">
                  <v:imagedata r:id="rId51" o:title=""/>
                </v:shape>
                <w:control r:id="rId75" w:name="TextBox451102252" w:shapeid="_x0000_i146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65" type="#_x0000_t75" style="width:15.75pt;height:18.75pt" o:ole="">
                  <v:imagedata r:id="rId51" o:title=""/>
                </v:shape>
                <w:control r:id="rId76" w:name="TextBox451102262" w:shapeid="_x0000_i146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67" type="#_x0000_t75" style="width:15.75pt;height:18.75pt" o:ole="">
                  <v:imagedata r:id="rId51" o:title=""/>
                </v:shape>
                <w:control r:id="rId77" w:name="TextBox451102272" w:shapeid="_x0000_i1467"/>
              </w:object>
            </w:r>
          </w:p>
          <w:p w:rsidR="00956F36" w:rsidRPr="00F96A33" w:rsidRDefault="00956F36" w:rsidP="00610081">
            <w:pPr>
              <w:pStyle w:val="Zawartotabeli"/>
              <w:snapToGrid w:val="0"/>
              <w:jc w:val="both"/>
              <w:rPr>
                <w:rFonts w:ascii="Tahoma" w:hAnsi="Tahoma" w:cs="Tahoma"/>
                <w:i/>
                <w:color w:val="000000"/>
                <w:sz w:val="12"/>
                <w:szCs w:val="12"/>
              </w:rPr>
            </w:pPr>
          </w:p>
        </w:tc>
      </w:tr>
      <w:tr w:rsidR="002D7A2A" w:rsidRPr="00F96A33" w:rsidTr="00673DCF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2D7A2A" w:rsidRPr="00F96A33" w:rsidRDefault="002D7A2A" w:rsidP="008735E3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93" w:type="dxa"/>
            <w:vMerge w:val="restart"/>
            <w:tcBorders>
              <w:right w:val="nil"/>
            </w:tcBorders>
            <w:shd w:val="clear" w:color="auto" w:fill="DCDCDC"/>
            <w:textDirection w:val="btLr"/>
            <w:vAlign w:val="center"/>
          </w:tcPr>
          <w:p w:rsidR="002D7A2A" w:rsidRPr="00F96A33" w:rsidRDefault="002D7A2A" w:rsidP="00F16371">
            <w:pPr>
              <w:pStyle w:val="Zawartotabeli"/>
              <w:snapToGrid w:val="0"/>
              <w:ind w:left="113" w:right="113"/>
              <w:jc w:val="center"/>
              <w:rPr>
                <w:rFonts w:ascii="Tahoma" w:hAnsi="Tahoma" w:cs="Tahoma"/>
                <w:i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5893" w:type="dxa"/>
            <w:gridSpan w:val="6"/>
            <w:tcBorders>
              <w:right w:val="nil"/>
            </w:tcBorders>
            <w:shd w:val="clear" w:color="auto" w:fill="DCDCDC"/>
            <w:vAlign w:val="center"/>
          </w:tcPr>
          <w:p w:rsidR="002D7A2A" w:rsidRPr="00F96A33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rFonts w:ascii="Tahoma" w:hAnsi="Tahoma" w:cs="Tahoma"/>
                <w:i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ZATRUDNIONYCH PRACOWNIKÓW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4044B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  <w:p w:rsidR="002D7A2A" w:rsidRPr="00F96A33" w:rsidRDefault="002D7A2A" w:rsidP="00CC0EED">
            <w:pPr>
              <w:pStyle w:val="Zawartotabeli"/>
              <w:snapToGrid w:val="0"/>
              <w:ind w:left="37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stan na dzień </w:t>
            </w:r>
            <w:r w:rsidR="00392785" w:rsidRPr="00F96A33">
              <w:rPr>
                <w:rFonts w:ascii="Tahoma" w:hAnsi="Tahoma" w:cs="Tahoma"/>
                <w:color w:val="000000"/>
                <w:sz w:val="14"/>
                <w:szCs w:val="14"/>
              </w:rPr>
              <w:t>złożenia wniosku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F96A33" w:rsidRDefault="002D7A2A" w:rsidP="008735E3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69" type="#_x0000_t75" style="width:47.25pt;height:18pt" o:ole="">
                  <v:imagedata r:id="rId78" o:title=""/>
                </v:shape>
                <w:control r:id="rId79" w:name="TextBox45172" w:shapeid="_x0000_i1469"/>
              </w:object>
            </w:r>
          </w:p>
        </w:tc>
      </w:tr>
      <w:tr w:rsidR="002D7A2A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D7A2A" w:rsidRPr="00F96A33" w:rsidRDefault="002D7A2A" w:rsidP="00B6598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2D7A2A" w:rsidRPr="00F96A33" w:rsidRDefault="002D7A2A" w:rsidP="00B6598C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gridSpan w:val="6"/>
            <w:tcBorders>
              <w:right w:val="nil"/>
            </w:tcBorders>
            <w:shd w:val="clear" w:color="auto" w:fill="DCDCDC"/>
          </w:tcPr>
          <w:p w:rsidR="002D7A2A" w:rsidRPr="00F96A33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STAN PERSONELU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20"/>
              </w:rPr>
              <w:t>z uwzględnieniem przedsiębiorstw powiązanych</w:t>
            </w:r>
            <w:r w:rsidRPr="00F96A33">
              <w:rPr>
                <w:rFonts w:ascii="Tahoma" w:hAnsi="Tahoma" w:cs="Tahoma"/>
                <w:color w:val="00B050"/>
                <w:sz w:val="22"/>
                <w:szCs w:val="22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sz w:val="22"/>
                <w:szCs w:val="22"/>
                <w:vertAlign w:val="superscript"/>
              </w:rPr>
              <w:t>3</w:t>
            </w:r>
            <w:r w:rsidR="0094044B">
              <w:rPr>
                <w:rFonts w:ascii="Tahoma" w:hAnsi="Tahoma" w:cs="Tahoma"/>
                <w:sz w:val="22"/>
                <w:szCs w:val="22"/>
                <w:vertAlign w:val="superscript"/>
              </w:rPr>
              <w:t xml:space="preserve"> </w:t>
            </w:r>
            <w:r w:rsidR="0094044B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</w:t>
            </w:r>
          </w:p>
          <w:p w:rsidR="002D7A2A" w:rsidRPr="00F96A33" w:rsidRDefault="002D7A2A" w:rsidP="00B6598C">
            <w:pPr>
              <w:pStyle w:val="Zawartotabeli"/>
              <w:snapToGrid w:val="0"/>
              <w:ind w:left="37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stan na dzień ostatniego zamkniętego roku </w:t>
            </w:r>
            <w:r w:rsidR="00392785" w:rsidRPr="00F96A33">
              <w:rPr>
                <w:rFonts w:ascii="Tahoma" w:hAnsi="Tahoma" w:cs="Tahoma"/>
                <w:color w:val="000000"/>
                <w:sz w:val="14"/>
                <w:szCs w:val="14"/>
              </w:rPr>
              <w:t>podatkowego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F96A33" w:rsidRDefault="002D7A2A" w:rsidP="00B6598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71" type="#_x0000_t75" style="width:47.25pt;height:18pt" o:ole="">
                  <v:imagedata r:id="rId78" o:title=""/>
                </v:shape>
                <w:control r:id="rId80" w:name="TextBox451731" w:shapeid="_x0000_i1471"/>
              </w:object>
            </w:r>
          </w:p>
        </w:tc>
      </w:tr>
      <w:tr w:rsidR="002D7A2A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D7A2A" w:rsidRPr="00F96A33" w:rsidRDefault="002D7A2A" w:rsidP="00B6598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2D7A2A" w:rsidRPr="00F96A33" w:rsidRDefault="002D7A2A" w:rsidP="00B6598C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gridSpan w:val="6"/>
            <w:tcBorders>
              <w:bottom w:val="nil"/>
              <w:right w:val="nil"/>
            </w:tcBorders>
            <w:shd w:val="clear" w:color="auto" w:fill="DCDCDC"/>
            <w:vAlign w:val="center"/>
          </w:tcPr>
          <w:p w:rsidR="002D7A2A" w:rsidRPr="00F96A33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ŁĄCZNA LICZBA OSÓB ZAPLANOWANYCH DO OBJĘCIA DOFINANSOWANIEM KFS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F96A33" w:rsidRDefault="002D7A2A" w:rsidP="00B6598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73" type="#_x0000_t75" style="width:47.25pt;height:18pt" o:ole="">
                  <v:imagedata r:id="rId78" o:title=""/>
                </v:shape>
                <w:control r:id="rId81" w:name="TextBox451721" w:shapeid="_x0000_i1473"/>
              </w:object>
            </w:r>
          </w:p>
        </w:tc>
      </w:tr>
      <w:tr w:rsidR="008D0895" w:rsidRPr="00F96A33" w:rsidTr="008D0895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8D0895" w:rsidRPr="00F96A33" w:rsidRDefault="008D0895" w:rsidP="008D0895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788" w:type="dxa"/>
            <w:gridSpan w:val="7"/>
            <w:tcBorders>
              <w:left w:val="single" w:sz="4" w:space="0" w:color="auto"/>
            </w:tcBorders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W TYM</w:t>
            </w:r>
          </w:p>
        </w:tc>
      </w:tr>
      <w:tr w:rsidR="00AF62FE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Pr="00F96A33" w:rsidRDefault="00AF62FE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Pr="00F96A33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673DCF" w:rsidP="008D0895">
            <w:pPr>
              <w:rPr>
                <w:rFonts w:ascii="Tahoma" w:hAnsi="Tahoma" w:cs="Tahoma"/>
                <w:sz w:val="18"/>
                <w:szCs w:val="18"/>
              </w:rPr>
            </w:pPr>
            <w:r w:rsidRPr="00F96A33">
              <w:rPr>
                <w:rFonts w:ascii="Tahoma" w:hAnsi="Tahoma" w:cs="Tahoma"/>
                <w:sz w:val="18"/>
                <w:szCs w:val="18"/>
              </w:rPr>
              <w:t>Wg grup wiekowych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673DCF" w:rsidP="00673D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96A33">
              <w:rPr>
                <w:rFonts w:ascii="Tahoma" w:hAnsi="Tahoma" w:cs="Tahoma"/>
                <w:sz w:val="18"/>
                <w:szCs w:val="18"/>
              </w:rPr>
              <w:t>Ogółem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F96A33" w:rsidRDefault="00673DCF" w:rsidP="00673D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96A33">
              <w:rPr>
                <w:rFonts w:ascii="Tahoma" w:hAnsi="Tahoma" w:cs="Tahoma"/>
                <w:sz w:val="18"/>
                <w:szCs w:val="18"/>
              </w:rPr>
              <w:t>W tym kobiet</w:t>
            </w:r>
          </w:p>
        </w:tc>
      </w:tr>
      <w:tr w:rsidR="00AF62FE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Pr="00F96A33" w:rsidRDefault="00AF62FE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Pr="00F96A33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673DCF" w:rsidP="008D0895">
            <w:pPr>
              <w:rPr>
                <w:rFonts w:ascii="Tahoma" w:hAnsi="Tahoma" w:cs="Tahoma"/>
                <w:sz w:val="22"/>
                <w:szCs w:val="22"/>
              </w:rPr>
            </w:pPr>
            <w:r w:rsidRPr="00F96A33">
              <w:rPr>
                <w:rFonts w:ascii="Tahoma" w:hAnsi="Tahoma" w:cs="Tahoma"/>
                <w:sz w:val="22"/>
                <w:szCs w:val="22"/>
              </w:rPr>
              <w:t>15 - 24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AF62FE" w:rsidP="008D089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F96A33" w:rsidRDefault="00AF62FE" w:rsidP="00AF62F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F62FE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Pr="00F96A33" w:rsidRDefault="00AF62FE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Pr="00F96A33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673DCF" w:rsidP="008D0895">
            <w:pPr>
              <w:rPr>
                <w:rFonts w:ascii="Tahoma" w:hAnsi="Tahoma" w:cs="Tahoma"/>
                <w:sz w:val="22"/>
                <w:szCs w:val="22"/>
              </w:rPr>
            </w:pPr>
            <w:r w:rsidRPr="00F96A33">
              <w:rPr>
                <w:rFonts w:ascii="Tahoma" w:hAnsi="Tahoma" w:cs="Tahoma"/>
                <w:sz w:val="22"/>
                <w:szCs w:val="22"/>
              </w:rPr>
              <w:t>25 - 34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AF62FE" w:rsidP="008D089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F96A33" w:rsidRDefault="00AF62FE" w:rsidP="00AF62F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F62FE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Pr="00F96A33" w:rsidRDefault="00AF62FE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Pr="00F96A33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673DCF" w:rsidP="008D0895">
            <w:pPr>
              <w:rPr>
                <w:rFonts w:ascii="Tahoma" w:hAnsi="Tahoma" w:cs="Tahoma"/>
                <w:sz w:val="22"/>
                <w:szCs w:val="22"/>
              </w:rPr>
            </w:pPr>
            <w:r w:rsidRPr="00F96A33">
              <w:rPr>
                <w:rFonts w:ascii="Tahoma" w:hAnsi="Tahoma" w:cs="Tahoma"/>
                <w:sz w:val="22"/>
                <w:szCs w:val="22"/>
              </w:rPr>
              <w:t>35 - 44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AF62FE" w:rsidP="008D089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F96A33" w:rsidRDefault="00AF62FE" w:rsidP="00AF62F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F62FE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Pr="00F96A33" w:rsidRDefault="00AF62FE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Pr="00F96A33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673DCF" w:rsidP="008D0895">
            <w:pPr>
              <w:rPr>
                <w:rFonts w:ascii="Tahoma" w:hAnsi="Tahoma" w:cs="Tahoma"/>
                <w:sz w:val="22"/>
                <w:szCs w:val="22"/>
              </w:rPr>
            </w:pPr>
            <w:r w:rsidRPr="00F96A33">
              <w:rPr>
                <w:rFonts w:ascii="Tahoma" w:hAnsi="Tahoma" w:cs="Tahoma"/>
                <w:sz w:val="22"/>
                <w:szCs w:val="22"/>
              </w:rPr>
              <w:t>45 i więcej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AF62FE" w:rsidP="008D089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F96A33" w:rsidRDefault="00AF62FE" w:rsidP="00AF62F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D0895" w:rsidRPr="00F96A33" w:rsidTr="00F0450B">
        <w:tc>
          <w:tcPr>
            <w:tcW w:w="500" w:type="dxa"/>
            <w:gridSpan w:val="2"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WIELKOŚĆ</w:t>
            </w:r>
            <w:r w:rsidR="000C1FD2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PRZEDSIĘBIORSTWA</w:t>
            </w:r>
          </w:p>
        </w:tc>
      </w:tr>
      <w:tr w:rsidR="008D0895" w:rsidRPr="00F96A33" w:rsidTr="00673DCF">
        <w:trPr>
          <w:trHeight w:val="20"/>
        </w:trPr>
        <w:tc>
          <w:tcPr>
            <w:tcW w:w="6886" w:type="dxa"/>
            <w:gridSpan w:val="9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1) Mikro przedsiębiorstwa definiuje się jako przedsiębiorstwa, które: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a) zatrudniają* mniej niż 10 pracowników, oraz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- roczne obroty nie przekraczają 2 milionów EURO**, lub</w:t>
            </w:r>
          </w:p>
          <w:p w:rsidR="008D0895" w:rsidRPr="00F96A33" w:rsidRDefault="008D0895" w:rsidP="000C1FD2">
            <w:pPr>
              <w:pStyle w:val="Zawartotabeli"/>
              <w:snapToGrid w:val="0"/>
              <w:spacing w:after="4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- roczna suma bilansowa nie przekracza 2 milionów EURO**,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2) Małe przedsiębiorstwa definiuje się jako przedsiębiorstwa, które :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a) zatrudniają* mniej niż 50 pracowników, oraz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- roczne obroty nie przekraczają 10 milionów EURO**, lub</w:t>
            </w:r>
          </w:p>
          <w:p w:rsidR="008D0895" w:rsidRPr="00F96A33" w:rsidRDefault="008D0895" w:rsidP="000C1FD2">
            <w:pPr>
              <w:pStyle w:val="Zawartotabeli"/>
              <w:snapToGrid w:val="0"/>
              <w:spacing w:after="4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- roczna suma bilansowa nie przekracza 10 milionów EURO**,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3) Średnie przedsiębiorstwa definiuje się jako przedsiębiorstwa, które: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a) zatrudniają* mniej niż 250 pracowników, oraz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- roczne obroty nie przekraczają 50 milionów EURO**, lub</w:t>
            </w:r>
          </w:p>
          <w:p w:rsidR="008D0895" w:rsidRPr="00F96A33" w:rsidRDefault="008D0895" w:rsidP="000C1FD2">
            <w:pPr>
              <w:pStyle w:val="Zawartotabeli"/>
              <w:snapToGrid w:val="0"/>
              <w:spacing w:after="12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- roczna suma bilansowa nie przekracza 43 milionów EURO**.</w:t>
            </w:r>
          </w:p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>* średniorocznie</w:t>
            </w:r>
          </w:p>
          <w:p w:rsidR="008D0895" w:rsidRPr="00F96A33" w:rsidRDefault="008D0895" w:rsidP="00965931">
            <w:pPr>
              <w:pStyle w:val="Zawartotabeli"/>
              <w:snapToGrid w:val="0"/>
              <w:spacing w:after="120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>** netto</w:t>
            </w:r>
          </w:p>
          <w:p w:rsidR="006B6A58" w:rsidRPr="00F96A33" w:rsidRDefault="006B6A58" w:rsidP="00514B57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Strukturę wielkości przedsiębiorstwa określa załącznik </w:t>
            </w:r>
            <w:r w:rsidRPr="00F96A3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Nr 1 do rozporządzenia Komisji (UE)</w:t>
            </w:r>
            <w:r w:rsidR="00965931" w:rsidRPr="00F96A3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br/>
            </w:r>
            <w:r w:rsidRPr="00F96A3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Nr 651/2014 z dnia 17 czerwca 2014r. uznające niektóre rodzaje pomocy za zgodne ze wspólnym rynkiem wewnętrznym w zastosowaniu art. 107 i 108 Traktatu</w:t>
            </w:r>
            <w:r w:rsidR="000C1FD2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oraz załącznik nr I do rozporządzenia Komisji (WE) nr 800/2008 z dnia 6 sierpnia 2008 r. </w:t>
            </w:r>
            <w:r w:rsidR="000C1FD2" w:rsidRPr="00F96A3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uznającego niektóre rodzaje pomocy za zgodne ze wspólnym rynkiem w zastosowaniu art. 87 i 88 Traktatu (ogólne rozporządzenie w sprawie wyłączeń blokowych</w:t>
            </w:r>
          </w:p>
        </w:tc>
        <w:tc>
          <w:tcPr>
            <w:tcW w:w="2895" w:type="dxa"/>
            <w:shd w:val="clear" w:color="auto" w:fill="auto"/>
          </w:tcPr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75" type="#_x0000_t75" style="width:11.25pt;height:15.75pt" o:ole="">
                  <v:imagedata r:id="rId82" o:title=""/>
                </v:shape>
                <w:control r:id="rId83" w:name="CheckBox312111113131" w:shapeid="_x0000_i1475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MIKRO</w:t>
            </w: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77" type="#_x0000_t75" style="width:11.25pt;height:15.75pt" o:ole="">
                  <v:imagedata r:id="rId82" o:title=""/>
                </v:shape>
                <w:control r:id="rId84" w:name="CheckBox312111113141" w:shapeid="_x0000_i1477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MAŁE</w:t>
            </w: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79" type="#_x0000_t75" style="width:11.25pt;height:15.75pt" o:ole="">
                  <v:imagedata r:id="rId82" o:title=""/>
                </v:shape>
                <w:control r:id="rId85" w:name="CheckBox312111113151" w:shapeid="_x0000_i1479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ŚREDNIE</w:t>
            </w: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1" type="#_x0000_t75" style="width:11.25pt;height:15.75pt" o:ole="">
                  <v:imagedata r:id="rId82" o:title=""/>
                </v:shape>
                <w:control r:id="rId86" w:name="CheckBox312111113162" w:shapeid="_x0000_i1481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INNE</w:t>
            </w:r>
            <w:r w:rsidR="00143EE7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 - </w:t>
            </w:r>
            <w:r w:rsidR="006B6A58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DUZE</w:t>
            </w:r>
          </w:p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3" type="#_x0000_t75" style="width:11.25pt;height:15.75pt" o:ole="">
                  <v:imagedata r:id="rId82" o:title=""/>
                </v:shape>
                <w:control r:id="rId87" w:name="CheckBox3121111131621" w:shapeid="_x0000_i1483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NIE DOTYCZY</w:t>
            </w:r>
          </w:p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9.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0"/>
                <w:szCs w:val="1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OSOBA/Y UPRAWNIONA/E DO REPREZENTACJI I PODPISANIA UMOWY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zgodnie z dokumentem rejestrowym</w:t>
            </w:r>
            <w:r w:rsidR="00514B57"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lub załączonym pełnomocnictwem</w:t>
            </w:r>
          </w:p>
        </w:tc>
      </w:tr>
      <w:tr w:rsidR="008D0895" w:rsidRPr="00F96A33" w:rsidTr="00673DCF">
        <w:trPr>
          <w:trHeight w:val="261"/>
        </w:trPr>
        <w:tc>
          <w:tcPr>
            <w:tcW w:w="500" w:type="dxa"/>
            <w:gridSpan w:val="2"/>
            <w:vMerge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895" w:type="dxa"/>
            <w:shd w:val="clear" w:color="auto" w:fill="D9D9D9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Stanowisko służbowe</w:t>
            </w:r>
          </w:p>
        </w:tc>
      </w:tr>
      <w:tr w:rsidR="008D0895" w:rsidRPr="00F96A33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DANE OSOBY UPOWAŻNIONEJ DO KONTAKTU Z URZĘDEM</w:t>
            </w:r>
          </w:p>
        </w:tc>
      </w:tr>
      <w:tr w:rsidR="008D0895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DCDCDC"/>
            <w:vAlign w:val="center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992" w:type="dxa"/>
            <w:gridSpan w:val="2"/>
            <w:shd w:val="clear" w:color="auto" w:fill="DCDCDC"/>
            <w:vAlign w:val="center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066" w:type="dxa"/>
            <w:gridSpan w:val="2"/>
            <w:shd w:val="clear" w:color="auto" w:fill="DCDCDC"/>
            <w:vAlign w:val="center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2895" w:type="dxa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Stanowisko służbowe</w:t>
            </w:r>
          </w:p>
        </w:tc>
      </w:tr>
      <w:tr w:rsidR="008D0895" w:rsidRPr="00F96A33" w:rsidTr="00E510AB">
        <w:trPr>
          <w:trHeight w:val="397"/>
        </w:trPr>
        <w:tc>
          <w:tcPr>
            <w:tcW w:w="500" w:type="dxa"/>
            <w:gridSpan w:val="2"/>
            <w:vMerge/>
            <w:shd w:val="clear" w:color="auto" w:fill="E7E6E6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auto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shd w:val="clear" w:color="auto" w:fill="FFFFFF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F0450B">
        <w:trPr>
          <w:trHeight w:val="329"/>
        </w:trPr>
        <w:tc>
          <w:tcPr>
            <w:tcW w:w="9781" w:type="dxa"/>
            <w:gridSpan w:val="10"/>
            <w:shd w:val="clear" w:color="auto" w:fill="DCDCDC"/>
          </w:tcPr>
          <w:p w:rsidR="008D0895" w:rsidRPr="00F96A33" w:rsidRDefault="00C42116" w:rsidP="00FC2EAE">
            <w:pPr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>CZĘŚĆ II</w:t>
            </w:r>
            <w:r w:rsidR="004B4034" w:rsidRPr="00F96A33">
              <w:rPr>
                <w:rFonts w:ascii="Tahoma" w:hAnsi="Tahoma" w:cs="Tahoma"/>
                <w:b/>
                <w:color w:val="000000"/>
              </w:rPr>
              <w:t xml:space="preserve">. </w:t>
            </w:r>
            <w:r w:rsidR="008D0895" w:rsidRPr="00F96A33">
              <w:rPr>
                <w:rFonts w:ascii="Tahoma" w:hAnsi="Tahoma" w:cs="Tahoma"/>
                <w:b/>
                <w:color w:val="000000"/>
              </w:rPr>
              <w:t>KOSZTY PLANOWANYCH DZIAŁAŃ KSZTAŁCENIA USTAWICZNEGO</w:t>
            </w:r>
          </w:p>
        </w:tc>
      </w:tr>
      <w:tr w:rsidR="008D0895" w:rsidRPr="00F96A33" w:rsidTr="00F0450B"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CAŁKOWITA WYSOKOŚĆ WYDATKÓW NA KSZTAŁCENIE USTAWICZNE PRACOWNIKÓW I PRACODAWCY</w:t>
            </w:r>
          </w:p>
        </w:tc>
      </w:tr>
      <w:tr w:rsidR="008D0895" w:rsidRPr="00F96A33" w:rsidTr="00F0450B">
        <w:trPr>
          <w:trHeight w:val="25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4F732B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F732B">
              <w:rPr>
                <w:rFonts w:ascii="Tahoma" w:hAnsi="Tahoma" w:cs="Tahoma"/>
                <w:color w:val="000000"/>
                <w:sz w:val="16"/>
                <w:szCs w:val="16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4F732B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F732B">
              <w:rPr>
                <w:rFonts w:ascii="Tahoma" w:hAnsi="Tahoma" w:cs="Tahoma"/>
                <w:color w:val="000000"/>
                <w:sz w:val="16"/>
                <w:szCs w:val="16"/>
              </w:rPr>
              <w:t>słownie</w:t>
            </w:r>
          </w:p>
        </w:tc>
      </w:tr>
      <w:tr w:rsidR="008D0895" w:rsidRPr="00F96A33" w:rsidTr="00F0450B">
        <w:trPr>
          <w:trHeight w:val="256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485" type="#_x0000_t75" style="width:98.25pt;height:18pt" o:ole="">
                  <v:imagedata r:id="rId88" o:title=""/>
                </v:shape>
                <w:control r:id="rId89" w:name="TextBox2111" w:shapeid="_x0000_i1485"/>
              </w:object>
            </w: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F0450B">
        <w:trPr>
          <w:trHeight w:val="235"/>
        </w:trPr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WYSOKOŚĆ WKŁADU WŁASNEGO WNOSZONEGO PRZEZ PRACODAWCĘ</w:t>
            </w:r>
          </w:p>
        </w:tc>
      </w:tr>
      <w:tr w:rsidR="008D0895" w:rsidRPr="00F96A33" w:rsidTr="00F0450B">
        <w:trPr>
          <w:trHeight w:val="140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1273EB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273EB">
              <w:rPr>
                <w:rFonts w:ascii="Tahoma" w:hAnsi="Tahoma" w:cs="Tahoma"/>
                <w:color w:val="000000"/>
                <w:sz w:val="16"/>
                <w:szCs w:val="16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1273EB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273EB">
              <w:rPr>
                <w:rFonts w:ascii="Tahoma" w:hAnsi="Tahoma" w:cs="Tahoma"/>
                <w:color w:val="000000"/>
                <w:sz w:val="16"/>
                <w:szCs w:val="16"/>
              </w:rPr>
              <w:t>słownie</w:t>
            </w:r>
          </w:p>
        </w:tc>
      </w:tr>
      <w:tr w:rsidR="008D0895" w:rsidRPr="00F96A33" w:rsidTr="00F0450B">
        <w:trPr>
          <w:trHeight w:val="301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487" type="#_x0000_t75" style="width:98.25pt;height:18pt" o:ole="">
                  <v:imagedata r:id="rId88" o:title=""/>
                </v:shape>
                <w:control r:id="rId90" w:name="TextBox21111" w:shapeid="_x0000_i1487"/>
              </w:object>
            </w: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F0450B">
        <w:trPr>
          <w:trHeight w:val="53"/>
        </w:trPr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WNIOSKOWANA WYSOKOŚĆ ŚRODKÓW Z KFS</w:t>
            </w:r>
          </w:p>
        </w:tc>
      </w:tr>
      <w:tr w:rsidR="008D0895" w:rsidRPr="00F96A33" w:rsidTr="00F0450B">
        <w:tc>
          <w:tcPr>
            <w:tcW w:w="457" w:type="dxa"/>
            <w:vMerge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C00E9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E93">
              <w:rPr>
                <w:rFonts w:ascii="Tahoma" w:hAnsi="Tahoma" w:cs="Tahoma"/>
                <w:color w:val="000000"/>
                <w:sz w:val="16"/>
                <w:szCs w:val="16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C00E9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E93">
              <w:rPr>
                <w:rFonts w:ascii="Tahoma" w:hAnsi="Tahoma" w:cs="Tahoma"/>
                <w:color w:val="000000"/>
                <w:sz w:val="16"/>
                <w:szCs w:val="16"/>
              </w:rPr>
              <w:t>słownie</w:t>
            </w:r>
          </w:p>
        </w:tc>
      </w:tr>
      <w:tr w:rsidR="008D0895" w:rsidRPr="00F96A33" w:rsidTr="00F0450B">
        <w:trPr>
          <w:trHeight w:val="316"/>
        </w:trPr>
        <w:tc>
          <w:tcPr>
            <w:tcW w:w="457" w:type="dxa"/>
            <w:vMerge/>
            <w:shd w:val="clear" w:color="auto" w:fill="E7E6E6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489" type="#_x0000_t75" style="width:98.25pt;height:18pt" o:ole="">
                  <v:imagedata r:id="rId88" o:title=""/>
                </v:shape>
                <w:control r:id="rId91" w:name="TextBox21112" w:shapeid="_x0000_i1489"/>
              </w:object>
            </w: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FFFFFF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F0450B">
        <w:tc>
          <w:tcPr>
            <w:tcW w:w="9781" w:type="dxa"/>
            <w:gridSpan w:val="10"/>
            <w:shd w:val="clear" w:color="auto" w:fill="FFFFFF"/>
          </w:tcPr>
          <w:p w:rsidR="008D0895" w:rsidRPr="00F96A33" w:rsidRDefault="0094044B" w:rsidP="008D0895">
            <w:pPr>
              <w:pStyle w:val="Tekstprzypisudolnego"/>
              <w:spacing w:line="276" w:lineRule="auto"/>
              <w:ind w:left="0" w:firstLine="0"/>
              <w:jc w:val="both"/>
              <w:rPr>
                <w:rFonts w:ascii="Tahoma" w:hAnsi="Tahoma"/>
                <w:color w:val="000000"/>
                <w:sz w:val="16"/>
                <w:szCs w:val="16"/>
                <w:lang w:val="pl-PL"/>
              </w:rPr>
            </w:pPr>
            <w:r w:rsidRPr="0094044B">
              <w:rPr>
                <w:rFonts w:ascii="Tahoma" w:hAnsi="Tahoma"/>
                <w:color w:val="000000"/>
                <w:sz w:val="16"/>
                <w:szCs w:val="16"/>
                <w:lang w:val="pl-PL"/>
              </w:rPr>
              <w:t>Powiatowy Urząd Pracy może przyznać środki KFS na sfinansowanie kosztów kształcenia ustawicznego pracowników i pracodawcy nie więcej niż do wysokości 300 % przeciętnego wynagrodzenia w danym roku na jednego uczestnika, przy czym dofinansowanie środków KFS może wynieść:</w:t>
            </w:r>
          </w:p>
          <w:p w:rsidR="008D0895" w:rsidRPr="00F96A33" w:rsidRDefault="008D0895" w:rsidP="00135FEE">
            <w:pPr>
              <w:pStyle w:val="Tekstprzypisudolnego"/>
              <w:numPr>
                <w:ilvl w:val="0"/>
                <w:numId w:val="30"/>
              </w:numPr>
              <w:spacing w:line="276" w:lineRule="auto"/>
              <w:jc w:val="both"/>
              <w:rPr>
                <w:rFonts w:ascii="Tahoma" w:hAnsi="Tahoma"/>
                <w:color w:val="000000"/>
                <w:sz w:val="16"/>
                <w:szCs w:val="16"/>
                <w:lang w:val="pl-PL"/>
              </w:rPr>
            </w:pPr>
            <w:r w:rsidRPr="00F96A33">
              <w:rPr>
                <w:rFonts w:ascii="Tahoma" w:hAnsi="Tahoma"/>
                <w:b/>
                <w:bCs/>
                <w:color w:val="000000"/>
                <w:sz w:val="16"/>
                <w:szCs w:val="16"/>
                <w:lang w:val="pl-PL"/>
              </w:rPr>
              <w:t>80% kosztów</w:t>
            </w:r>
            <w:r w:rsidR="00577DB7" w:rsidRPr="00F96A33">
              <w:rPr>
                <w:rFonts w:ascii="Tahoma" w:hAnsi="Tahoma"/>
                <w:color w:val="000000"/>
                <w:sz w:val="16"/>
                <w:szCs w:val="16"/>
                <w:lang w:val="pl-PL"/>
              </w:rPr>
              <w:t xml:space="preserve"> kształcenia ustawicznego, </w:t>
            </w:r>
            <w:r w:rsidRPr="00F96A33">
              <w:rPr>
                <w:rFonts w:ascii="Tahoma" w:hAnsi="Tahoma"/>
                <w:color w:val="000000"/>
                <w:sz w:val="16"/>
                <w:szCs w:val="16"/>
                <w:lang w:val="pl-PL"/>
              </w:rPr>
              <w:t>pozostałe 20% pracod</w:t>
            </w:r>
            <w:r w:rsidR="00577DB7" w:rsidRPr="00F96A33">
              <w:rPr>
                <w:rFonts w:ascii="Tahoma" w:hAnsi="Tahoma"/>
                <w:color w:val="000000"/>
                <w:sz w:val="16"/>
                <w:szCs w:val="16"/>
                <w:lang w:val="pl-PL"/>
              </w:rPr>
              <w:t>awca pokryje z własnych środków</w:t>
            </w:r>
          </w:p>
          <w:p w:rsidR="008D0895" w:rsidRPr="00F96A33" w:rsidRDefault="008D0895" w:rsidP="00135FEE">
            <w:pPr>
              <w:pStyle w:val="Tekstprzypisudolnego"/>
              <w:numPr>
                <w:ilvl w:val="0"/>
                <w:numId w:val="30"/>
              </w:numPr>
              <w:spacing w:line="276" w:lineRule="auto"/>
              <w:jc w:val="both"/>
              <w:rPr>
                <w:rFonts w:ascii="Tahoma" w:hAnsi="Tahoma"/>
                <w:color w:val="000000"/>
                <w:sz w:val="16"/>
                <w:szCs w:val="16"/>
                <w:lang w:val="pl-PL"/>
              </w:rPr>
            </w:pPr>
            <w:r w:rsidRPr="00F96A33">
              <w:rPr>
                <w:rFonts w:ascii="Tahoma" w:hAnsi="Tahoma"/>
                <w:b/>
                <w:bCs/>
                <w:color w:val="000000"/>
                <w:sz w:val="16"/>
                <w:szCs w:val="16"/>
                <w:lang w:val="pl-PL"/>
              </w:rPr>
              <w:t>100% kosztów</w:t>
            </w:r>
            <w:r w:rsidRPr="00F96A33">
              <w:rPr>
                <w:rFonts w:ascii="Tahoma" w:hAnsi="Tahoma"/>
                <w:color w:val="000000"/>
                <w:sz w:val="16"/>
                <w:szCs w:val="16"/>
                <w:lang w:val="pl-PL"/>
              </w:rPr>
              <w:t xml:space="preserve"> kształcenia ustawicznego, jeżeli pracodawca należy do grupy mikroprzedsiębiorstw.</w:t>
            </w:r>
          </w:p>
        </w:tc>
      </w:tr>
      <w:tr w:rsidR="008D0895" w:rsidRPr="00F96A33" w:rsidTr="00F0450B">
        <w:tc>
          <w:tcPr>
            <w:tcW w:w="9781" w:type="dxa"/>
            <w:gridSpan w:val="10"/>
            <w:shd w:val="clear" w:color="auto" w:fill="DCDCDC"/>
          </w:tcPr>
          <w:p w:rsidR="008D0895" w:rsidRPr="00F96A33" w:rsidRDefault="00C42116" w:rsidP="00FC2EAE">
            <w:pPr>
              <w:pStyle w:val="Zawartotabeli"/>
              <w:snapToGrid w:val="0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>CZĘŚĆ III</w:t>
            </w:r>
            <w:r w:rsidR="004B4034" w:rsidRPr="00F96A33">
              <w:rPr>
                <w:rFonts w:ascii="Tahoma" w:hAnsi="Tahoma" w:cs="Tahoma"/>
                <w:b/>
                <w:color w:val="000000"/>
              </w:rPr>
              <w:t xml:space="preserve">. </w:t>
            </w:r>
            <w:r w:rsidR="008D0895" w:rsidRPr="00F96A33">
              <w:rPr>
                <w:rFonts w:ascii="Tahoma" w:hAnsi="Tahoma" w:cs="Tahoma"/>
                <w:b/>
                <w:color w:val="000000"/>
              </w:rPr>
              <w:t>TERMIN</w:t>
            </w:r>
          </w:p>
        </w:tc>
      </w:tr>
      <w:tr w:rsidR="008D0895" w:rsidRPr="00F96A33" w:rsidTr="00F0450B">
        <w:trPr>
          <w:trHeight w:val="913"/>
        </w:trPr>
        <w:tc>
          <w:tcPr>
            <w:tcW w:w="9781" w:type="dxa"/>
            <w:gridSpan w:val="10"/>
            <w:shd w:val="clear" w:color="auto" w:fill="DCDCDC"/>
            <w:vAlign w:val="center"/>
          </w:tcPr>
          <w:p w:rsidR="008D0895" w:rsidRPr="00F96A33" w:rsidRDefault="008D0895" w:rsidP="00E257DB">
            <w:pPr>
              <w:numPr>
                <w:ilvl w:val="0"/>
                <w:numId w:val="6"/>
              </w:numPr>
              <w:snapToGrid w:val="0"/>
              <w:ind w:left="371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PROGNOZOWANY OKRES REALIZACJI WSKAZANYCH DZIAŁAŃ </w:t>
            </w:r>
          </w:p>
          <w:p w:rsidR="008D0895" w:rsidRPr="00F96A33" w:rsidRDefault="008D0895" w:rsidP="008D0895">
            <w:pPr>
              <w:tabs>
                <w:tab w:val="left" w:pos="5040"/>
              </w:tabs>
              <w:snapToGrid w:val="0"/>
              <w:ind w:left="371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od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491" type="#_x0000_t75" style="width:21.75pt;height:18pt" o:ole="">
                  <v:imagedata r:id="rId92" o:title=""/>
                </v:shape>
                <w:control r:id="rId93" w:name="TextBox41211" w:shapeid="_x0000_i1491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493" type="#_x0000_t75" style="width:21.75pt;height:18pt" o:ole="">
                  <v:imagedata r:id="rId92" o:title=""/>
                </v:shape>
                <w:control r:id="rId94" w:name="TextBox4122" w:shapeid="_x0000_i1493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495" type="#_x0000_t75" style="width:38.25pt;height:18pt" o:ole="">
                  <v:imagedata r:id="rId95" o:title=""/>
                </v:shape>
                <w:control r:id="rId96" w:name="TextBox421" w:shapeid="_x0000_i1495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                         </w:t>
            </w: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do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497" type="#_x0000_t75" style="width:21.75pt;height:18pt" o:ole="">
                  <v:imagedata r:id="rId92" o:title=""/>
                </v:shape>
                <w:control r:id="rId97" w:name="TextBox4121" w:shapeid="_x0000_i1497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499" type="#_x0000_t75" style="width:21.75pt;height:18pt" o:ole="">
                  <v:imagedata r:id="rId92" o:title=""/>
                </v:shape>
                <w:control r:id="rId98" w:name="TextBox412" w:shapeid="_x0000_i1499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501" type="#_x0000_t75" style="width:38.25pt;height:18pt" o:ole="">
                  <v:imagedata r:id="rId95" o:title=""/>
                </v:shape>
                <w:control r:id="rId99" w:name="TextBox422" w:shapeid="_x0000_i1501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</w:t>
            </w:r>
          </w:p>
          <w:p w:rsidR="008D0895" w:rsidRPr="00F96A33" w:rsidRDefault="008D0895" w:rsidP="008D0895">
            <w:pPr>
              <w:tabs>
                <w:tab w:val="left" w:pos="5040"/>
              </w:tabs>
              <w:snapToGrid w:val="0"/>
              <w:ind w:left="371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należy wskazać skrajne daty tj. datę rozpoczęcia pierwszego oraz datę zakończenia o</w:t>
            </w:r>
            <w:r w:rsidR="00577DB7" w:rsidRPr="00F96A33">
              <w:rPr>
                <w:rFonts w:ascii="Tahoma" w:hAnsi="Tahoma" w:cs="Tahoma"/>
                <w:color w:val="000000"/>
                <w:sz w:val="14"/>
                <w:szCs w:val="14"/>
              </w:rPr>
              <w:t>statniego z planowanych działań</w:t>
            </w:r>
          </w:p>
        </w:tc>
      </w:tr>
    </w:tbl>
    <w:p w:rsidR="000C0DFF" w:rsidRPr="00F96A33" w:rsidRDefault="000C0DFF">
      <w:pPr>
        <w:rPr>
          <w:rFonts w:ascii="Tahoma" w:hAnsi="Tahoma" w:cs="Tahoma"/>
          <w:color w:val="000000"/>
          <w:sz w:val="20"/>
          <w:szCs w:val="20"/>
        </w:rPr>
        <w:sectPr w:rsidR="000C0DFF" w:rsidRPr="00F96A33" w:rsidSect="00E510AB">
          <w:endnotePr>
            <w:numFmt w:val="decimal"/>
          </w:endnotePr>
          <w:pgSz w:w="11906" w:h="16838"/>
          <w:pgMar w:top="510" w:right="1134" w:bottom="567" w:left="1134" w:header="709" w:footer="709" w:gutter="0"/>
          <w:cols w:space="708"/>
          <w:docGrid w:linePitch="600" w:charSpace="32768"/>
        </w:sectPr>
      </w:pPr>
    </w:p>
    <w:p w:rsidR="00323B52" w:rsidRPr="00F96A33" w:rsidRDefault="00323B52" w:rsidP="00323B52">
      <w:pPr>
        <w:jc w:val="right"/>
        <w:rPr>
          <w:rFonts w:ascii="Tahoma" w:hAnsi="Tahoma" w:cs="Tahoma"/>
          <w:color w:val="000000"/>
          <w:sz w:val="14"/>
          <w:szCs w:val="14"/>
        </w:rPr>
      </w:pPr>
    </w:p>
    <w:tbl>
      <w:tblPr>
        <w:tblW w:w="1601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019"/>
      </w:tblGrid>
      <w:tr w:rsidR="007F6E92" w:rsidRPr="00F96A33" w:rsidTr="006A5C07">
        <w:trPr>
          <w:trHeight w:val="475"/>
        </w:trPr>
        <w:tc>
          <w:tcPr>
            <w:tcW w:w="16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</w:tcPr>
          <w:p w:rsidR="007F6E92" w:rsidRPr="00F96A33" w:rsidRDefault="00C42116" w:rsidP="007F45D1">
            <w:pPr>
              <w:pStyle w:val="Zawartotabeli"/>
              <w:snapToGrid w:val="0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>CZĘŚĆ IV</w:t>
            </w:r>
            <w:r w:rsidR="004B4034" w:rsidRPr="00F96A33">
              <w:rPr>
                <w:rFonts w:ascii="Tahoma" w:hAnsi="Tahoma" w:cs="Tahoma"/>
                <w:b/>
                <w:color w:val="000000"/>
              </w:rPr>
              <w:t xml:space="preserve">. </w:t>
            </w:r>
            <w:r w:rsidR="007F6E92" w:rsidRPr="00F96A33">
              <w:rPr>
                <w:rFonts w:ascii="Tahoma" w:hAnsi="Tahoma" w:cs="Tahoma"/>
                <w:b/>
                <w:color w:val="000000"/>
              </w:rPr>
              <w:t>SZCZEGÓŁOWE INFORMACJE DOTYCZĄCE REALIZACJI DZIAŁAŃ KSZTAŁCENIA USTAWICZNEGO</w:t>
            </w:r>
          </w:p>
          <w:p w:rsidR="007F6E92" w:rsidRPr="00F96A33" w:rsidRDefault="007F6E92" w:rsidP="00C9309B">
            <w:pPr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96A33">
              <w:rPr>
                <w:rStyle w:val="Hipercze"/>
                <w:rFonts w:ascii="Tahoma" w:hAnsi="Tahoma" w:cs="Tahoma"/>
                <w:b/>
                <w:bCs/>
                <w:color w:val="000000"/>
                <w:sz w:val="20"/>
                <w:szCs w:val="20"/>
                <w:u w:val="none"/>
              </w:rPr>
              <w:t>UWAGA!</w:t>
            </w:r>
            <w:r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 xml:space="preserve"> </w:t>
            </w:r>
            <w:r w:rsidR="00C9309B"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Część IV n</w:t>
            </w:r>
            <w:r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ależy sporządzić odrębnie, w odniesieniu do każdego pracownika/pracodawcy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</w:t>
            </w:r>
          </w:p>
        </w:tc>
      </w:tr>
    </w:tbl>
    <w:p w:rsidR="00323B52" w:rsidRPr="00F96A33" w:rsidRDefault="00323B52" w:rsidP="00323B52">
      <w:pPr>
        <w:jc w:val="both"/>
        <w:rPr>
          <w:rFonts w:ascii="Tahoma" w:hAnsi="Tahoma" w:cs="Tahoma"/>
          <w:b/>
          <w:bCs/>
          <w:color w:val="000000"/>
          <w:sz w:val="2"/>
          <w:szCs w:val="2"/>
        </w:rPr>
      </w:pPr>
    </w:p>
    <w:tbl>
      <w:tblPr>
        <w:tblW w:w="1601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290"/>
        <w:gridCol w:w="1144"/>
        <w:gridCol w:w="39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  <w:gridCol w:w="567"/>
        <w:gridCol w:w="2835"/>
        <w:gridCol w:w="1560"/>
        <w:gridCol w:w="1559"/>
      </w:tblGrid>
      <w:tr w:rsidR="00890FD2" w:rsidRPr="00F96A33" w:rsidTr="003F1586">
        <w:trPr>
          <w:trHeight w:val="1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890FD2" w:rsidRPr="00F96A33" w:rsidRDefault="00890FD2" w:rsidP="00A26CB3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5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bottom"/>
          </w:tcPr>
          <w:p w:rsidR="00890FD2" w:rsidRPr="00F96A33" w:rsidRDefault="00890FD2" w:rsidP="00457B75">
            <w:pPr>
              <w:pStyle w:val="Zawartotabeli"/>
              <w:snapToGrid w:val="0"/>
              <w:ind w:left="87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6"/>
                <w:szCs w:val="26"/>
                <w:vertAlign w:val="superscript"/>
              </w:rPr>
              <w:t xml:space="preserve">DANE DOTYCZĄCE UCZESTNIKA PLANOWANEGO DO OBJĘCIA WSPARCIEM </w:t>
            </w:r>
          </w:p>
        </w:tc>
      </w:tr>
      <w:tr w:rsidR="000177C1" w:rsidRPr="00F96A33" w:rsidTr="003F1586">
        <w:trPr>
          <w:trHeight w:val="263"/>
        </w:trPr>
        <w:tc>
          <w:tcPr>
            <w:tcW w:w="160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0177C1" w:rsidRPr="00F96A33" w:rsidRDefault="000177C1" w:rsidP="000966B3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vertAlign w:val="superscript"/>
              </w:rPr>
              <w:t>Nr porządkowy uczestnika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503" type="#_x0000_t75" style="width:30pt;height:15.75pt" o:ole="">
                  <v:imagedata r:id="rId100" o:title=""/>
                </v:shape>
                <w:control r:id="rId101" w:name="TextBox2121" w:shapeid="_x0000_i1503"/>
              </w:object>
            </w:r>
          </w:p>
        </w:tc>
      </w:tr>
      <w:tr w:rsidR="007D7D17" w:rsidRPr="00F96A33" w:rsidTr="00DE173C">
        <w:trPr>
          <w:trHeight w:val="343"/>
        </w:trPr>
        <w:tc>
          <w:tcPr>
            <w:tcW w:w="3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Zajmowane stanowisko pracy </w:t>
            </w: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 xml:space="preserve">(wg podstawy zatrudnienia, </w:t>
            </w:r>
          </w:p>
          <w:p w:rsidR="007D7D17" w:rsidRPr="00F96A33" w:rsidRDefault="007D7D17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wymienionej w kol. 1</w:t>
            </w:r>
            <w:r w:rsidR="008A6DDA"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6</w:t>
            </w: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5A19F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Wiek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5A19F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Poziom wykształcenia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5A19F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Płeć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5A19F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Osoba wykonuje pracę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F96A33" w:rsidRDefault="007D7D17" w:rsidP="000B1FBB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Podstawa zatrudnienia </w:t>
            </w:r>
            <w:r w:rsidRPr="00F96A33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4</w:t>
            </w:r>
            <w:r w:rsidR="009F5C56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 xml:space="preserve"> </w:t>
            </w:r>
            <w:r w:rsidR="009F5C56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  <w:r w:rsidR="009F5C56"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7D7D17" w:rsidRPr="00F96A33" w:rsidRDefault="007D7D17" w:rsidP="003F5A4B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(wg kodeksu pracy)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7D7D17" w:rsidRPr="00F96A33" w:rsidRDefault="007D7D17" w:rsidP="00635463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oraz okres zatrudnienia</w:t>
            </w:r>
          </w:p>
          <w:p w:rsidR="007D7D17" w:rsidRPr="00F96A33" w:rsidRDefault="007D7D17" w:rsidP="00940D19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7D7D17" w:rsidRPr="00F96A33" w:rsidRDefault="007D7D17" w:rsidP="009E4114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color w:val="000000"/>
                <w:sz w:val="12"/>
                <w:szCs w:val="12"/>
              </w:rPr>
            </w:pPr>
          </w:p>
          <w:p w:rsidR="007D7D17" w:rsidRPr="00F96A33" w:rsidRDefault="007D7D17" w:rsidP="009E4114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color w:val="000000"/>
                <w:sz w:val="12"/>
                <w:szCs w:val="12"/>
              </w:rPr>
            </w:pPr>
          </w:p>
          <w:p w:rsidR="007D7D17" w:rsidRPr="00F96A33" w:rsidRDefault="007D7D17" w:rsidP="009E4114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color w:val="000000"/>
                <w:sz w:val="12"/>
                <w:szCs w:val="12"/>
              </w:rPr>
            </w:pPr>
          </w:p>
          <w:p w:rsidR="007D7D17" w:rsidRPr="00F96A33" w:rsidRDefault="007D7D17" w:rsidP="0087106D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należy odnieść się do aktualnej umowy</w:t>
            </w:r>
            <w:r w:rsidRPr="00F96A33">
              <w:rPr>
                <w:rFonts w:ascii="Tahoma" w:hAnsi="Tahoma" w:cs="Tahoma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F96A33" w:rsidRDefault="007D7D17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Wnioskodawca złożył wniosek o dofinansowanie kształcenia ze środków KFS w innym urzędzie pracy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F96A33" w:rsidRDefault="007D7D17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Wysokość przyznanego</w:t>
            </w:r>
          </w:p>
          <w:p w:rsidR="007D7D17" w:rsidRPr="00F96A33" w:rsidRDefault="007D7D17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 br. dofinansowania</w:t>
            </w:r>
          </w:p>
          <w:p w:rsidR="007D7D17" w:rsidRPr="00F96A33" w:rsidRDefault="007D7D17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 ramach KFS</w:t>
            </w:r>
            <w:r w:rsidRPr="00F96A3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5</w:t>
            </w:r>
            <w:r w:rsidR="009F5C56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 xml:space="preserve"> </w:t>
            </w:r>
            <w:r w:rsidR="009F5C56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  <w:r w:rsidR="009F5C56"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7D7D17" w:rsidRPr="00F96A33" w:rsidRDefault="001C4311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12"/>
                <w:szCs w:val="12"/>
              </w:rPr>
              <w:t>w zł</w:t>
            </w:r>
          </w:p>
          <w:p w:rsidR="007D7D17" w:rsidRPr="00F96A33" w:rsidRDefault="007D7D17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D7D17" w:rsidRPr="00F96A33" w:rsidRDefault="007D7D17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niezależnie od PUP, który udzielił dofinansowania</w:t>
            </w:r>
          </w:p>
        </w:tc>
      </w:tr>
      <w:tr w:rsidR="007D7D17" w:rsidRPr="00F96A33" w:rsidTr="00DE173C">
        <w:trPr>
          <w:trHeight w:val="20"/>
        </w:trPr>
        <w:tc>
          <w:tcPr>
            <w:tcW w:w="3860" w:type="dxa"/>
            <w:gridSpan w:val="3"/>
            <w:vMerge/>
            <w:tcBorders>
              <w:left w:val="single" w:sz="4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7D17" w:rsidRPr="00F96A33" w:rsidRDefault="007D7D17" w:rsidP="005A19FC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05" w:type="dxa"/>
            <w:gridSpan w:val="14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7D7D17" w:rsidRPr="00F96A33" w:rsidRDefault="007D7D17" w:rsidP="00A9633C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zaznacz, według stanu na dzień złożenia wniosku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F96A33" w:rsidRDefault="007D7D17" w:rsidP="000B1FBB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F96A33" w:rsidRDefault="007D7D17" w:rsidP="00A4408E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F96A33" w:rsidRDefault="007D7D17" w:rsidP="007226D7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D7D17" w:rsidRPr="00F96A33" w:rsidTr="00DE173C">
        <w:trPr>
          <w:cantSplit/>
          <w:trHeight w:val="950"/>
        </w:trPr>
        <w:tc>
          <w:tcPr>
            <w:tcW w:w="38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D9D9D9"/>
          </w:tcPr>
          <w:p w:rsidR="007D7D17" w:rsidRPr="00F96A33" w:rsidRDefault="007D7D17" w:rsidP="00323B52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15-24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25-34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35-44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45 lat i więcej</w: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06383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gimnazjalne i poniżej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zasadnicze zawodowe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średnie ogólnokształcące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202F24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średnie zaw.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BB5F2A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policealne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wyższe</w: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kobieta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mężczyzna</w: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E1102">
            <w:pPr>
              <w:pStyle w:val="Zawartotabeli"/>
              <w:snapToGrid w:val="0"/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w warunkach szczególnych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</w:tcPr>
          <w:p w:rsidR="007D7D17" w:rsidRPr="00F96A33" w:rsidRDefault="007D7D17" w:rsidP="00342B52">
            <w:pPr>
              <w:pStyle w:val="Zawartotabeli"/>
              <w:snapToGrid w:val="0"/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o szczególnym charakterze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3E1E1"/>
          </w:tcPr>
          <w:p w:rsidR="007D7D17" w:rsidRPr="00F96A33" w:rsidRDefault="007D7D17" w:rsidP="00323B52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3E1E1"/>
          </w:tcPr>
          <w:p w:rsidR="007D7D17" w:rsidRPr="00F96A33" w:rsidRDefault="007D7D17" w:rsidP="00323B52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3E1E1"/>
          </w:tcPr>
          <w:p w:rsidR="007D7D17" w:rsidRPr="00F96A33" w:rsidRDefault="007D7D17" w:rsidP="00323B52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A6DDA" w:rsidRPr="00F96A33" w:rsidTr="00DE173C">
        <w:trPr>
          <w:trHeight w:val="23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18</w:t>
            </w:r>
          </w:p>
        </w:tc>
      </w:tr>
      <w:tr w:rsidR="007D7D17" w:rsidRPr="00F96A33" w:rsidTr="00DE173C">
        <w:trPr>
          <w:trHeight w:val="1225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bottom"/>
          </w:tcPr>
          <w:p w:rsidR="007D7D17" w:rsidRPr="00F96A33" w:rsidRDefault="007D7D17" w:rsidP="008F04A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5" type="#_x0000_t75" style="width:11.25pt;height:15.75pt" o:ole="">
                  <v:imagedata r:id="rId82" o:title=""/>
                </v:shape>
                <w:control r:id="rId102" w:name="CheckBox3" w:shapeid="_x0000_i1505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7" type="#_x0000_t75" style="width:11.25pt;height:15.75pt" o:ole="">
                  <v:imagedata r:id="rId82" o:title=""/>
                </v:shape>
                <w:control r:id="rId103" w:name="CheckBox31" w:shapeid="_x0000_i1507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9" type="#_x0000_t75" style="width:11.25pt;height:15.75pt" o:ole="">
                  <v:imagedata r:id="rId82" o:title=""/>
                </v:shape>
                <w:control r:id="rId104" w:name="CheckBox32" w:shapeid="_x0000_i1509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1" type="#_x0000_t75" style="width:11.25pt;height:15.75pt" o:ole="">
                  <v:imagedata r:id="rId82" o:title=""/>
                </v:shape>
                <w:control r:id="rId105" w:name="CheckBox33" w:shapeid="_x0000_i1511"/>
              </w:objec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3" type="#_x0000_t75" style="width:11.25pt;height:15.75pt" o:ole="">
                  <v:imagedata r:id="rId82" o:title=""/>
                </v:shape>
                <w:control r:id="rId106" w:name="CheckBox34" w:shapeid="_x0000_i1513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5" type="#_x0000_t75" style="width:11.25pt;height:15.75pt" o:ole="">
                  <v:imagedata r:id="rId82" o:title=""/>
                </v:shape>
                <w:control r:id="rId107" w:name="CheckBox351" w:shapeid="_x0000_i1515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7" type="#_x0000_t75" style="width:11.25pt;height:15.75pt" o:ole="">
                  <v:imagedata r:id="rId82" o:title=""/>
                </v:shape>
                <w:control r:id="rId108" w:name="CheckBox361" w:shapeid="_x0000_i1517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A676C4">
            <w:pPr>
              <w:snapToGrid w:val="0"/>
              <w:ind w:left="-55" w:right="-55" w:hanging="55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9" type="#_x0000_t75" style="width:11.25pt;height:15.75pt" o:ole="">
                  <v:imagedata r:id="rId82" o:title=""/>
                </v:shape>
                <w:control r:id="rId109" w:name="CheckBox35" w:shapeid="_x0000_i1519"/>
              </w:objec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1" type="#_x0000_t75" style="width:11.25pt;height:15.75pt" o:ole="">
                  <v:imagedata r:id="rId82" o:title=""/>
                </v:shape>
                <w:control r:id="rId110" w:name="CheckBox36" w:shapeid="_x0000_i1521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3" type="#_x0000_t75" style="width:11.25pt;height:15.75pt" o:ole="">
                  <v:imagedata r:id="rId82" o:title=""/>
                </v:shape>
                <w:control r:id="rId111" w:name="CheckBox38" w:shapeid="_x0000_i1523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5" type="#_x0000_t75" style="width:11.25pt;height:15.75pt" o:ole="">
                  <v:imagedata r:id="rId82" o:title=""/>
                </v:shape>
                <w:control r:id="rId112" w:name="CheckBox39" w:shapeid="_x0000_i1525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7" type="#_x0000_t75" style="width:11.25pt;height:15.75pt" o:ole="">
                  <v:imagedata r:id="rId82" o:title=""/>
                </v:shape>
                <w:control r:id="rId113" w:name="CheckBox310" w:shapeid="_x0000_i1527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9" type="#_x0000_t75" style="width:11.25pt;height:15.75pt" o:ole="">
                  <v:imagedata r:id="rId82" o:title=""/>
                </v:shape>
                <w:control r:id="rId114" w:name="CheckBox311" w:shapeid="_x0000_i1529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31" type="#_x0000_t75" style="width:11.25pt;height:15.75pt" o:ole="">
                  <v:imagedata r:id="rId82" o:title=""/>
                </v:shape>
                <w:control r:id="rId115" w:name="CheckBox312" w:shapeid="_x0000_i1531"/>
              </w:objec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</w:tcPr>
          <w:p w:rsidR="007D7D17" w:rsidRPr="00F96A33" w:rsidRDefault="007D7D17" w:rsidP="00710D98">
            <w:pPr>
              <w:pStyle w:val="Zawartotabeli"/>
              <w:snapToGrid w:val="0"/>
              <w:ind w:left="229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33" type="#_x0000_t75" style="width:11.25pt;height:15.75pt" o:ole="">
                  <v:imagedata r:id="rId82" o:title=""/>
                </v:shape>
                <w:control r:id="rId116" w:name="CheckBox31211111312" w:shapeid="_x0000_i1533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powołanie    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35" type="#_x0000_t75" style="width:11.25pt;height:15.75pt" o:ole="">
                  <v:imagedata r:id="rId82" o:title=""/>
                </v:shape>
                <w:control r:id="rId117" w:name="CheckBox31211111313" w:shapeid="_x0000_i1535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mianowanie </w:t>
            </w:r>
          </w:p>
          <w:p w:rsidR="007D7D17" w:rsidRPr="00F96A33" w:rsidRDefault="007D7D17" w:rsidP="00710D98">
            <w:pPr>
              <w:pStyle w:val="Zawartotabeli"/>
              <w:snapToGrid w:val="0"/>
              <w:ind w:left="229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37" type="#_x0000_t75" style="width:11.25pt;height:15.75pt" o:ole="">
                  <v:imagedata r:id="rId82" o:title=""/>
                </v:shape>
                <w:control r:id="rId118" w:name="CheckBox31211111314" w:shapeid="_x0000_i1537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wybór     </w:t>
            </w:r>
            <w:r w:rsidRPr="00F96A33">
              <w:rPr>
                <w:rFonts w:ascii="Tahoma" w:hAnsi="Tahoma" w:cs="Tahoma"/>
                <w:bCs/>
                <w:color w:val="000000"/>
                <w:vertAlign w:val="superscript"/>
              </w:rPr>
              <w:t xml:space="preserve"> 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  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39" type="#_x0000_t75" style="width:11.25pt;height:15.75pt" o:ole="">
                  <v:imagedata r:id="rId82" o:title=""/>
                </v:shape>
                <w:control r:id="rId119" w:name="CheckBox31211111315" w:shapeid="_x0000_i1539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umowa o pracę</w:t>
            </w:r>
          </w:p>
          <w:p w:rsidR="007D7D17" w:rsidRPr="00F96A33" w:rsidRDefault="007D7D17" w:rsidP="00710D98">
            <w:pPr>
              <w:pStyle w:val="Zawartotabeli"/>
              <w:snapToGrid w:val="0"/>
              <w:ind w:left="229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41" type="#_x0000_t75" style="width:11.25pt;height:15.75pt" o:ole="">
                  <v:imagedata r:id="rId82" o:title=""/>
                </v:shape>
                <w:control r:id="rId120" w:name="CheckBox31211111316" w:shapeid="_x0000_i1541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spółdzielcza umowa o pracę</w:t>
            </w:r>
          </w:p>
          <w:p w:rsidR="007D7D17" w:rsidRPr="00F96A33" w:rsidRDefault="007D7D17" w:rsidP="00710D98">
            <w:pPr>
              <w:snapToGrid w:val="0"/>
              <w:spacing w:line="276" w:lineRule="auto"/>
              <w:ind w:left="86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od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543" type="#_x0000_t75" style="width:110.25pt;height:18pt" o:ole="">
                  <v:imagedata r:id="rId121" o:title=""/>
                </v:shape>
                <w:control r:id="rId122" w:name="TextBox431" w:shapeid="_x0000_i1543"/>
              </w:object>
            </w:r>
          </w:p>
          <w:p w:rsidR="007D7D17" w:rsidRPr="00F96A33" w:rsidRDefault="007D7D17" w:rsidP="00710D98">
            <w:pPr>
              <w:snapToGrid w:val="0"/>
              <w:spacing w:line="276" w:lineRule="auto"/>
              <w:ind w:left="86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do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545" type="#_x0000_t75" style="width:110.25pt;height:18pt" o:ole="">
                  <v:imagedata r:id="rId121" o:title=""/>
                </v:shape>
                <w:control r:id="rId123" w:name="TextBox43112" w:shapeid="_x0000_i1545"/>
              </w:object>
            </w:r>
          </w:p>
          <w:p w:rsidR="007D7D17" w:rsidRPr="00F96A33" w:rsidRDefault="007D7D17" w:rsidP="003A4E1C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47" type="#_x0000_t75" style="width:11.25pt;height:15.75pt" o:ole="">
                  <v:imagedata r:id="rId82" o:title=""/>
                </v:shape>
                <w:control r:id="rId124" w:name="CheckBox312111113161" w:shapeid="_x0000_i1547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vertAlign w:val="superscript"/>
              </w:rPr>
              <w:t>PRACODAWCA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49" type="#_x0000_t75" style="width:11.25pt;height:15.75pt" o:ole="">
                  <v:imagedata r:id="rId82" o:title=""/>
                </v:shape>
                <w:control r:id="rId125" w:name="CheckBox3121111131" w:shapeid="_x0000_i1549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vertAlign w:val="superscript"/>
              </w:rPr>
              <w:t>nie</w:t>
            </w:r>
          </w:p>
          <w:p w:rsidR="007D7D17" w:rsidRPr="00F96A33" w:rsidRDefault="007D7D17" w:rsidP="008F04A2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7D7D17" w:rsidRPr="00F96A33" w:rsidRDefault="007D7D17" w:rsidP="008F04A2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51" type="#_x0000_t75" style="width:11.25pt;height:15.75pt" o:ole="">
                  <v:imagedata r:id="rId82" o:title=""/>
                </v:shape>
                <w:control r:id="rId126" w:name="CheckBox31211111311" w:shapeid="_x0000_i1551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vertAlign w:val="superscript"/>
              </w:rPr>
              <w:t>tak, na kwotę</w:t>
            </w:r>
          </w:p>
          <w:p w:rsidR="007D7D17" w:rsidRPr="00F96A33" w:rsidRDefault="007D7D17" w:rsidP="00B243D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553" type="#_x0000_t75" style="width:55.5pt;height:18pt" o:ole="">
                  <v:imagedata r:id="rId127" o:title=""/>
                </v:shape>
                <w:control r:id="rId128" w:name="TextBox2" w:shapeid="_x0000_i1553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zł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F96A33" w:rsidRDefault="007D7D17" w:rsidP="008F04A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555" type="#_x0000_t75" style="width:54pt;height:18pt" o:ole="">
                  <v:imagedata r:id="rId129" o:title=""/>
                </v:shape>
                <w:control r:id="rId130" w:name="TextBox21" w:shapeid="_x0000_i1555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zł</w:t>
            </w:r>
          </w:p>
          <w:p w:rsidR="007D7D17" w:rsidRPr="00F96A33" w:rsidRDefault="007D7D17" w:rsidP="008C23D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5067E0" w:rsidRPr="00F96A33" w:rsidTr="00182424">
        <w:trPr>
          <w:trHeight w:val="393"/>
        </w:trPr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1E1E1"/>
            <w:vAlign w:val="center"/>
          </w:tcPr>
          <w:p w:rsidR="005067E0" w:rsidRPr="00F96A33" w:rsidRDefault="005067E0" w:rsidP="00182424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Miejscowość wykonywania pracy</w:t>
            </w:r>
          </w:p>
          <w:p w:rsidR="005067E0" w:rsidRPr="00F96A33" w:rsidRDefault="005067E0" w:rsidP="00182424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557" type="#_x0000_t75" style="width:129pt;height:26.25pt" o:ole="">
                  <v:imagedata r:id="rId131" o:title=""/>
                </v:shape>
                <w:control r:id="rId132" w:name="TextBox213" w:shapeid="_x0000_i1557"/>
              </w:object>
            </w:r>
          </w:p>
        </w:tc>
        <w:tc>
          <w:tcPr>
            <w:tcW w:w="73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5067E0" w:rsidRPr="00F96A33" w:rsidRDefault="005067E0" w:rsidP="00B26074">
            <w:pPr>
              <w:pStyle w:val="Zawartotabeli"/>
              <w:snapToGrid w:val="0"/>
              <w:ind w:left="87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i/>
                <w:color w:val="000000"/>
                <w:sz w:val="22"/>
                <w:szCs w:val="22"/>
                <w:vertAlign w:val="superscript"/>
              </w:rPr>
              <w:t>Uczestnik objęty kształceniem</w:t>
            </w:r>
            <w:r w:rsidR="004A54FE" w:rsidRPr="00F96A33">
              <w:rPr>
                <w:rFonts w:ascii="Tahoma" w:hAnsi="Tahoma" w:cs="Tahoma"/>
                <w:b/>
                <w:i/>
                <w:color w:val="000000"/>
                <w:sz w:val="22"/>
                <w:szCs w:val="22"/>
                <w:vertAlign w:val="superscript"/>
              </w:rPr>
              <w:t xml:space="preserve"> ustawicznym: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 </w:t>
            </w:r>
          </w:p>
          <w:p w:rsidR="009F5C56" w:rsidRDefault="005067E0" w:rsidP="00920E8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object w:dxaOrig="225" w:dyaOrig="225">
                <v:shape id="_x0000_i1559" type="#_x0000_t75" style="width:11.25pt;height:15.75pt" o:ole="">
                  <v:imagedata r:id="rId82" o:title=""/>
                </v:shape>
                <w:control r:id="rId133" w:name="CheckBox31211111317" w:shapeid="_x0000_i1559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  <w:t>JEST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object w:dxaOrig="225" w:dyaOrig="225">
                <v:shape id="_x0000_i1561" type="#_x0000_t75" style="width:11.25pt;height:15.75pt" o:ole="">
                  <v:imagedata r:id="rId82" o:title=""/>
                </v:shape>
                <w:control r:id="rId134" w:name="CheckBox312111113171" w:shapeid="_x0000_i1561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  <w:t>NIE JEST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 OSOBĄ WSPÓŁPRACUJĄCĄ</w:t>
            </w:r>
            <w:r w:rsidR="00C4664E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7D7D17" w:rsidRPr="009F5C56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6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9F5C56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  <w:r w:rsidR="009F5C56"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5067E0" w:rsidRPr="00F96A33" w:rsidRDefault="005067E0" w:rsidP="00920E80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object w:dxaOrig="225" w:dyaOrig="225">
                <v:shape id="_x0000_i1563" type="#_x0000_t75" style="width:11.25pt;height:15.75pt" o:ole="">
                  <v:imagedata r:id="rId82" o:title=""/>
                </v:shape>
                <w:control r:id="rId135" w:name="CheckBox312111113172" w:shapeid="_x0000_i1563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="00706FDD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>będzie miał ko</w:t>
            </w:r>
            <w:r w:rsidR="00920E80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>ntynuowane zatrudnienie co najmniej do dnia zakończenia kształcenia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</w:tcPr>
          <w:p w:rsidR="005067E0" w:rsidRPr="00F96A33" w:rsidRDefault="005067E0" w:rsidP="00710D98">
            <w:pPr>
              <w:pStyle w:val="Zawartotabeli"/>
              <w:snapToGrid w:val="0"/>
              <w:ind w:left="229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5067E0" w:rsidRPr="00F96A33" w:rsidRDefault="005067E0" w:rsidP="008F04A2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5067E0" w:rsidRPr="00F96A33" w:rsidRDefault="005067E0" w:rsidP="008F04A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323B52" w:rsidRPr="00F96A33" w:rsidRDefault="00323B52" w:rsidP="00323B52">
      <w:pPr>
        <w:jc w:val="both"/>
        <w:rPr>
          <w:rFonts w:ascii="Tahoma" w:hAnsi="Tahoma" w:cs="Tahoma"/>
          <w:color w:val="000000"/>
          <w:sz w:val="2"/>
          <w:szCs w:val="2"/>
        </w:rPr>
      </w:pPr>
    </w:p>
    <w:tbl>
      <w:tblPr>
        <w:tblW w:w="16032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426"/>
        <w:gridCol w:w="426"/>
        <w:gridCol w:w="2126"/>
        <w:gridCol w:w="4347"/>
        <w:gridCol w:w="331"/>
        <w:gridCol w:w="283"/>
        <w:gridCol w:w="3260"/>
        <w:gridCol w:w="426"/>
        <w:gridCol w:w="850"/>
        <w:gridCol w:w="1701"/>
        <w:gridCol w:w="1843"/>
        <w:gridCol w:w="6"/>
      </w:tblGrid>
      <w:tr w:rsidR="0050762F" w:rsidRPr="00F96A33" w:rsidTr="00F4391F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vMerge w:val="restart"/>
            <w:shd w:val="clear" w:color="auto" w:fill="E3E1E1"/>
          </w:tcPr>
          <w:p w:rsidR="0050762F" w:rsidRPr="00F96A33" w:rsidRDefault="0050762F" w:rsidP="00C96C8E">
            <w:pPr>
              <w:snapToGrid w:val="0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2</w:t>
            </w:r>
            <w:r w:rsidR="00CA398A"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3" w:type="dxa"/>
            <w:gridSpan w:val="10"/>
            <w:tcBorders>
              <w:top w:val="thickThinLargeGap" w:sz="2" w:space="0" w:color="auto"/>
            </w:tcBorders>
            <w:shd w:val="clear" w:color="auto" w:fill="DCDCDC"/>
            <w:vAlign w:val="center"/>
          </w:tcPr>
          <w:p w:rsidR="0050762F" w:rsidRPr="00F96A33" w:rsidRDefault="0050762F" w:rsidP="00C96C8E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INFORMACJA O PLANACH DOTYCZĄCYCH</w:t>
            </w:r>
            <w:r w:rsidR="00172BFF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DALSZEGO ZATRUDNIENIA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UCZESTNIKA KSZTAŁCENIA </w:t>
            </w:r>
          </w:p>
          <w:p w:rsidR="0050762F" w:rsidRPr="00F96A33" w:rsidRDefault="0050762F" w:rsidP="00052AD1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bCs/>
                <w:color w:val="000000"/>
                <w:sz w:val="20"/>
                <w:szCs w:val="20"/>
                <w:u w:val="none"/>
              </w:rPr>
            </w:pPr>
          </w:p>
          <w:p w:rsidR="0050762F" w:rsidRPr="00F96A33" w:rsidRDefault="0050762F" w:rsidP="007F26E5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Style w:val="Hipercze"/>
                <w:rFonts w:ascii="Tahoma" w:hAnsi="Tahoma" w:cs="Tahoma"/>
                <w:bCs/>
                <w:color w:val="000000"/>
                <w:sz w:val="20"/>
                <w:szCs w:val="20"/>
                <w:u w:val="none"/>
              </w:rPr>
              <w:t>UWAGA:</w:t>
            </w:r>
            <w:r w:rsidRPr="00F96A33">
              <w:rPr>
                <w:rStyle w:val="Hipercze"/>
                <w:rFonts w:ascii="Tahoma" w:hAnsi="Tahoma" w:cs="Tahoma"/>
                <w:i/>
                <w:color w:val="000000"/>
                <w:sz w:val="20"/>
                <w:szCs w:val="20"/>
                <w:u w:val="none"/>
              </w:rPr>
              <w:t xml:space="preserve"> </w:t>
            </w: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9"/>
                <w:szCs w:val="19"/>
                <w:u w:val="none"/>
              </w:rPr>
              <w:t xml:space="preserve">ppkt 1) </w:t>
            </w:r>
            <w:r w:rsidRPr="00F96A33">
              <w:rPr>
                <w:rStyle w:val="Hipercze"/>
                <w:rFonts w:ascii="Tahoma" w:hAnsi="Tahoma" w:cs="Tahoma"/>
                <w:color w:val="000000"/>
                <w:sz w:val="19"/>
                <w:szCs w:val="19"/>
                <w:u w:val="none"/>
              </w:rPr>
              <w:t xml:space="preserve">wypełnić wyłącznie dla PRACOWNIKA objętego kształceniem, natomiast </w:t>
            </w: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9"/>
                <w:szCs w:val="19"/>
                <w:u w:val="none"/>
              </w:rPr>
              <w:t xml:space="preserve">ppkt </w:t>
            </w:r>
            <w:r w:rsidR="007F26E5" w:rsidRPr="00F96A33">
              <w:rPr>
                <w:rStyle w:val="Hipercze"/>
                <w:rFonts w:ascii="Tahoma" w:hAnsi="Tahoma" w:cs="Tahoma"/>
                <w:b/>
                <w:color w:val="000000"/>
                <w:sz w:val="19"/>
                <w:szCs w:val="19"/>
                <w:u w:val="none"/>
              </w:rPr>
              <w:t>2</w:t>
            </w: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9"/>
                <w:szCs w:val="19"/>
                <w:u w:val="none"/>
              </w:rPr>
              <w:t>)</w:t>
            </w:r>
            <w:r w:rsidRPr="00F96A33">
              <w:rPr>
                <w:rStyle w:val="Hipercze"/>
                <w:rFonts w:ascii="Tahoma" w:hAnsi="Tahoma" w:cs="Tahoma"/>
                <w:color w:val="000000"/>
                <w:sz w:val="19"/>
                <w:szCs w:val="19"/>
                <w:u w:val="none"/>
              </w:rPr>
              <w:t xml:space="preserve"> uzupełnić wyłącznie dla PRACODAWCY biorącego udział w kształceniu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50762F" w:rsidRPr="00F96A33" w:rsidTr="003F1586">
        <w:trPr>
          <w:gridAfter w:val="1"/>
          <w:wAfter w:w="6" w:type="dxa"/>
          <w:trHeight w:val="1578"/>
        </w:trPr>
        <w:tc>
          <w:tcPr>
            <w:tcW w:w="433" w:type="dxa"/>
            <w:gridSpan w:val="2"/>
            <w:vMerge/>
            <w:shd w:val="clear" w:color="auto" w:fill="E3E1E1"/>
            <w:vAlign w:val="center"/>
          </w:tcPr>
          <w:p w:rsidR="0050762F" w:rsidRPr="00F96A33" w:rsidRDefault="0050762F" w:rsidP="006F0AA8">
            <w:pPr>
              <w:snapToGrid w:val="0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E1E1E1"/>
            <w:vAlign w:val="center"/>
          </w:tcPr>
          <w:p w:rsidR="0050762F" w:rsidRPr="00F96A33" w:rsidRDefault="0050762F" w:rsidP="00E257DB">
            <w:pPr>
              <w:pStyle w:val="Zawartotabeli"/>
              <w:numPr>
                <w:ilvl w:val="0"/>
                <w:numId w:val="8"/>
              </w:numPr>
              <w:snapToGrid w:val="0"/>
              <w:ind w:left="371"/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w zakresie rozwoju zawodowego pracownika</w:t>
            </w:r>
          </w:p>
        </w:tc>
        <w:tc>
          <w:tcPr>
            <w:tcW w:w="4678" w:type="dxa"/>
            <w:gridSpan w:val="2"/>
            <w:shd w:val="clear" w:color="auto" w:fill="E1E1E1"/>
            <w:vAlign w:val="center"/>
          </w:tcPr>
          <w:p w:rsidR="001C4150" w:rsidRPr="00F96A33" w:rsidRDefault="0050762F" w:rsidP="001C4150">
            <w:pPr>
              <w:snapToGrid w:val="0"/>
              <w:spacing w:line="276" w:lineRule="auto"/>
              <w:ind w:left="86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65" type="#_x0000_t75" style="width:15.75pt;height:15.75pt" o:ole="">
                  <v:imagedata r:id="rId136" o:title=""/>
                </v:shape>
                <w:control r:id="rId137" w:name="CheckBox31511231111" w:shapeid="_x0000_i1565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awans zawodowy</w:t>
            </w:r>
            <w:r w:rsidR="003970BC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i/lub finansowy</w:t>
            </w:r>
          </w:p>
          <w:p w:rsidR="0050762F" w:rsidRPr="00F96A33" w:rsidRDefault="001C4150" w:rsidP="001C4150">
            <w:pPr>
              <w:snapToGrid w:val="0"/>
              <w:spacing w:line="276" w:lineRule="auto"/>
              <w:ind w:left="86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67" type="#_x0000_t75" style="width:15.75pt;height:15.75pt" o:ole="">
                  <v:imagedata r:id="rId136" o:title=""/>
                </v:shape>
                <w:control r:id="rId138" w:name="CheckBox3151123111112" w:shapeid="_x0000_i1567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zmiana stanowiska</w:t>
            </w:r>
          </w:p>
          <w:p w:rsidR="0050762F" w:rsidRPr="00F96A33" w:rsidRDefault="0050762F" w:rsidP="000513E0">
            <w:pPr>
              <w:snapToGrid w:val="0"/>
              <w:spacing w:line="276" w:lineRule="auto"/>
              <w:ind w:left="86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69" type="#_x0000_t75" style="width:15.75pt;height:15.75pt" o:ole="">
                  <v:imagedata r:id="rId136" o:title=""/>
                </v:shape>
                <w:control r:id="rId139" w:name="CheckBox3151123111111" w:shapeid="_x0000_i1569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rozszerzenie obowiązków zawodowych</w:t>
            </w:r>
          </w:p>
          <w:p w:rsidR="001C4150" w:rsidRPr="00F96A33" w:rsidRDefault="001C4150" w:rsidP="001C4150">
            <w:pPr>
              <w:snapToGrid w:val="0"/>
              <w:ind w:left="86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71" type="#_x0000_t75" style="width:15.75pt;height:15.75pt" o:ole="">
                  <v:imagedata r:id="rId136" o:title=""/>
                </v:shape>
                <w:control r:id="rId140" w:name="CheckBox315112311111" w:shapeid="_x0000_i1571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uzupełnienie / rozszerzenie / zmiana / aktualizacja </w:t>
            </w:r>
          </w:p>
          <w:p w:rsidR="001C4150" w:rsidRPr="00F96A33" w:rsidRDefault="001C4150" w:rsidP="001C4150">
            <w:pPr>
              <w:snapToGrid w:val="0"/>
              <w:spacing w:line="276" w:lineRule="auto"/>
              <w:ind w:left="370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 kompetencji zawodowych</w:t>
            </w:r>
          </w:p>
        </w:tc>
        <w:tc>
          <w:tcPr>
            <w:tcW w:w="8363" w:type="dxa"/>
            <w:gridSpan w:val="6"/>
            <w:shd w:val="clear" w:color="auto" w:fill="E1E1E1"/>
            <w:vAlign w:val="center"/>
          </w:tcPr>
          <w:p w:rsidR="00A606AF" w:rsidRPr="00F96A33" w:rsidRDefault="00A60FC5" w:rsidP="00DA6400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73" type="#_x0000_t75" style="width:15.75pt;height:15.75pt" o:ole="">
                  <v:imagedata r:id="rId136" o:title=""/>
                </v:shape>
                <w:control r:id="rId141" w:name="CheckBox31511231111121" w:shapeid="_x0000_i1573"/>
              </w:object>
            </w:r>
            <w:r w:rsidR="00785728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dalsze </w: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>zatrudnienie</w:t>
            </w:r>
            <w:r w:rsidR="000966B3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0966B3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>po zakończeniu kształcenia ustawicznego</w:t>
            </w:r>
            <w:r w:rsidR="00BC2B61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50762F"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75" type="#_x0000_t75" style="width:15.75pt;height:15.75pt" o:ole="">
                  <v:imagedata r:id="rId136" o:title=""/>
                </v:shape>
                <w:control r:id="rId142" w:name="CheckBox315112311112" w:shapeid="_x0000_i1575"/>
              </w:object>
            </w:r>
            <w:r w:rsidR="00BC2B61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na </w:t>
            </w:r>
            <w:r w:rsidR="004E4678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="00BC2B61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miesi</w:t>
            </w:r>
            <w:r w:rsidR="004E4678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ą</w:t>
            </w:r>
            <w:r w:rsidR="00BC2B61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c</w:t>
            </w:r>
            <w:r w:rsidR="004E4678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e</w:t>
            </w:r>
            <w:r w:rsidR="00BC2B61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0966B3"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77" type="#_x0000_t75" style="width:15.75pt;height:15.75pt" o:ole="">
                  <v:imagedata r:id="rId136" o:title=""/>
                </v:shape>
                <w:control r:id="rId143" w:name="CheckBox3151123111122" w:shapeid="_x0000_i1577"/>
              </w:object>
            </w:r>
            <w:r w:rsidR="000966B3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na </w:t>
            </w:r>
            <w:r w:rsidR="004E4678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6</w:t>
            </w:r>
            <w:r w:rsidR="000966B3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4E4678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miesięcy</w:t>
            </w:r>
            <w:r w:rsidR="00A606AF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A606AF"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79" type="#_x0000_t75" style="width:15.75pt;height:15.75pt" o:ole="">
                  <v:imagedata r:id="rId136" o:title=""/>
                </v:shape>
                <w:control r:id="rId144" w:name="CheckBox31511231111231" w:shapeid="_x0000_i1579"/>
              </w:object>
            </w:r>
            <w:r w:rsidR="00A606AF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1 rok</w:t>
            </w:r>
          </w:p>
          <w:p w:rsidR="000966B3" w:rsidRPr="00F96A33" w:rsidRDefault="000966B3" w:rsidP="00DA6400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2B76C9"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81" type="#_x0000_t75" style="width:15.75pt;height:15.75pt" o:ole="">
                  <v:imagedata r:id="rId136" o:title=""/>
                </v:shape>
                <w:control r:id="rId145" w:name="CheckBox3151123111123" w:shapeid="_x0000_i1581"/>
              </w:object>
            </w:r>
            <w:r w:rsidR="002B76C9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czas nieokreślony</w:t>
            </w:r>
          </w:p>
          <w:p w:rsidR="0050762F" w:rsidRPr="00F96A33" w:rsidRDefault="0050762F" w:rsidP="00DA6400">
            <w:pPr>
              <w:snapToGrid w:val="0"/>
              <w:rPr>
                <w:rFonts w:ascii="Tahoma" w:hAnsi="Tahoma" w:cs="Tahoma"/>
                <w:color w:val="000000"/>
                <w:sz w:val="2"/>
                <w:szCs w:val="2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inne, tj.: 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583" type="#_x0000_t75" style="width:354.75pt;height:18pt" o:ole="">
                  <v:imagedata r:id="rId146" o:title=""/>
                </v:shape>
                <w:control r:id="rId147" w:name="TextBox25" w:shapeid="_x0000_i1583"/>
              </w:object>
            </w:r>
          </w:p>
          <w:p w:rsidR="0050762F" w:rsidRPr="00F96A33" w:rsidRDefault="0050762F" w:rsidP="00DA6400">
            <w:pPr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585" type="#_x0000_t75" style="width:402pt;height:18pt" o:ole="">
                  <v:imagedata r:id="rId148" o:title=""/>
                </v:shape>
                <w:control r:id="rId149" w:name="TextBox26" w:shapeid="_x0000_i1585"/>
              </w:object>
            </w:r>
          </w:p>
          <w:p w:rsidR="0050762F" w:rsidRPr="00F96A33" w:rsidRDefault="0050762F" w:rsidP="00DA6400">
            <w:pPr>
              <w:snapToGrid w:val="0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  <w:p w:rsidR="0050762F" w:rsidRPr="00F96A33" w:rsidRDefault="0050762F" w:rsidP="00DA6400">
            <w:pPr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587" type="#_x0000_t75" style="width:402pt;height:18pt" o:ole="">
                  <v:imagedata r:id="rId148" o:title=""/>
                </v:shape>
                <w:control r:id="rId150" w:name="TextBox27" w:shapeid="_x0000_i1587"/>
              </w:object>
            </w:r>
          </w:p>
          <w:p w:rsidR="0050762F" w:rsidRPr="00F96A33" w:rsidRDefault="00920E80" w:rsidP="008A7B58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object w:dxaOrig="225" w:dyaOrig="225">
                <v:shape id="_x0000_i1589" type="#_x0000_t75" style="width:402pt;height:18pt" o:ole="">
                  <v:imagedata r:id="rId148" o:title=""/>
                </v:shape>
                <w:control r:id="rId151" w:name="TextBox271" w:shapeid="_x0000_i1589"/>
              </w:object>
            </w:r>
          </w:p>
        </w:tc>
      </w:tr>
      <w:tr w:rsidR="00DB685A" w:rsidRPr="00F96A33" w:rsidTr="00CE0698">
        <w:trPr>
          <w:gridAfter w:val="1"/>
          <w:wAfter w:w="6" w:type="dxa"/>
          <w:trHeight w:val="2487"/>
        </w:trPr>
        <w:tc>
          <w:tcPr>
            <w:tcW w:w="433" w:type="dxa"/>
            <w:gridSpan w:val="2"/>
            <w:vMerge/>
            <w:shd w:val="clear" w:color="auto" w:fill="E3E1E1"/>
            <w:vAlign w:val="center"/>
          </w:tcPr>
          <w:p w:rsidR="00DB685A" w:rsidRPr="00F96A33" w:rsidRDefault="00DB685A" w:rsidP="0008016C">
            <w:pPr>
              <w:snapToGrid w:val="0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E1E1E1"/>
            <w:vAlign w:val="center"/>
          </w:tcPr>
          <w:p w:rsidR="00DB685A" w:rsidRPr="00F96A33" w:rsidRDefault="00DB685A" w:rsidP="00E257DB">
            <w:pPr>
              <w:pStyle w:val="Zawartotabeli"/>
              <w:numPr>
                <w:ilvl w:val="0"/>
                <w:numId w:val="8"/>
              </w:numPr>
              <w:snapToGrid w:val="0"/>
              <w:ind w:left="371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w kwestii rozwoju gospodarczego firmy w związku z kształceniem ustawicznym pracodawcy</w:t>
            </w:r>
          </w:p>
        </w:tc>
        <w:tc>
          <w:tcPr>
            <w:tcW w:w="4347" w:type="dxa"/>
            <w:shd w:val="clear" w:color="auto" w:fill="E1E1E1"/>
            <w:vAlign w:val="center"/>
          </w:tcPr>
          <w:p w:rsidR="00DB685A" w:rsidRPr="00F96A33" w:rsidRDefault="00DB685A" w:rsidP="00CA5123">
            <w:pPr>
              <w:pStyle w:val="Zawartotabeli"/>
              <w:snapToGrid w:val="0"/>
              <w:spacing w:line="276" w:lineRule="auto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91" type="#_x0000_t75" style="width:11.25pt;height:15.75pt" o:ole="">
                  <v:imagedata r:id="rId82" o:title=""/>
                </v:shape>
                <w:control r:id="rId152" w:name="CheckBox31211113" w:shapeid="_x0000_i1591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wdrożenie nowych rozwiązań organizacyjnych w firmie, w tym w sferze kontaktów z klientami biznesowymi</w:t>
            </w: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93" type="#_x0000_t75" style="width:11.25pt;height:15.75pt" o:ole="">
                  <v:imagedata r:id="rId82" o:title=""/>
                </v:shape>
                <w:control r:id="rId153" w:name="CheckBox312111" w:shapeid="_x0000_i1593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wdrożenie i wykorzystanie nowych technologii i/lub narzędzi pracy, z których bezpośrednio będzie korzystał pracodawca oraz jego pracownicy</w:t>
            </w:r>
          </w:p>
          <w:p w:rsidR="00DB685A" w:rsidRPr="00F96A33" w:rsidRDefault="00DB685A" w:rsidP="003D3C35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95" type="#_x0000_t75" style="width:11.25pt;height:15.75pt" o:ole="">
                  <v:imagedata r:id="rId82" o:title=""/>
                </v:shape>
                <w:control r:id="rId154" w:name="CheckBox312111122" w:shapeid="_x0000_i1595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uzyskanie niezbędnych uprawnień, wiedzy i umiejętności, z których bezpośrednio będzie korzystał pracodawca w ramach realizowanych zadań bądź prowadzonego nadzoru</w:t>
            </w:r>
          </w:p>
        </w:tc>
        <w:tc>
          <w:tcPr>
            <w:tcW w:w="4300" w:type="dxa"/>
            <w:gridSpan w:val="4"/>
            <w:shd w:val="clear" w:color="auto" w:fill="E1E1E1"/>
            <w:vAlign w:val="center"/>
          </w:tcPr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97" type="#_x0000_t75" style="width:11.25pt;height:15.75pt" o:ole="">
                  <v:imagedata r:id="rId82" o:title=""/>
                </v:shape>
                <w:control r:id="rId155" w:name="CheckBox31212" w:shapeid="_x0000_i1597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osiąganie przewagi rynkowej względem dla działań marketingowych dotyczących: produktu, usługi, ceny, promocji, dystrybucji, komunikacji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0"/>
                <w:szCs w:val="10"/>
              </w:rPr>
            </w:pP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99" type="#_x0000_t75" style="width:11.25pt;height:15.75pt" o:ole="">
                  <v:imagedata r:id="rId82" o:title=""/>
                </v:shape>
                <w:control r:id="rId156" w:name="CheckBox3121111112" w:shapeid="_x0000_i1599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przeprowadzenie kompleksowego audytu, w celu ustalenia cech konkurencyjności firmy na lokalnym rynku pracy</w:t>
            </w: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10"/>
                <w:szCs w:val="10"/>
                <w:vertAlign w:val="superscript"/>
              </w:rPr>
            </w:pP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601" type="#_x0000_t75" style="width:11.25pt;height:15.75pt" o:ole="">
                  <v:imagedata r:id="rId82" o:title=""/>
                </v:shape>
                <w:control r:id="rId157" w:name="CheckBox3121111211" w:shapeid="_x0000_i1601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zmiana lub rozszerzenie profilu działalności gospodarczej</w:t>
            </w: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10"/>
                <w:szCs w:val="10"/>
                <w:vertAlign w:val="superscript"/>
              </w:rPr>
            </w:pPr>
          </w:p>
          <w:p w:rsidR="00DB685A" w:rsidRPr="00F96A33" w:rsidRDefault="00DB685A" w:rsidP="0008016C">
            <w:pPr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4394" w:type="dxa"/>
            <w:gridSpan w:val="3"/>
            <w:shd w:val="clear" w:color="auto" w:fill="E1E1E1"/>
            <w:vAlign w:val="center"/>
          </w:tcPr>
          <w:p w:rsidR="00DB685A" w:rsidRPr="00F96A33" w:rsidRDefault="00DB685A" w:rsidP="00DB685A">
            <w:pPr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603" type="#_x0000_t75" style="width:11.25pt;height:15.75pt" o:ole="">
                  <v:imagedata r:id="rId82" o:title=""/>
                </v:shape>
                <w:control r:id="rId158" w:name="CheckBox312111111111" w:shapeid="_x0000_i1603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inne, tj.:  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605" type="#_x0000_t75" style="width:164.25pt;height:18pt" o:ole="">
                  <v:imagedata r:id="rId159" o:title=""/>
                </v:shape>
                <w:control r:id="rId160" w:name="TextBox2523" w:shapeid="_x0000_i1605"/>
              </w:object>
            </w:r>
          </w:p>
          <w:p w:rsidR="00DB685A" w:rsidRPr="00F96A33" w:rsidRDefault="00DB685A" w:rsidP="00DB685A">
            <w:pPr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607" type="#_x0000_t75" style="width:206.25pt;height:18pt" o:ole="">
                  <v:imagedata r:id="rId161" o:title=""/>
                </v:shape>
                <w:control r:id="rId162" w:name="TextBox25213" w:shapeid="_x0000_i1607"/>
              </w:object>
            </w:r>
          </w:p>
          <w:p w:rsidR="00DB685A" w:rsidRPr="00F96A33" w:rsidRDefault="00DB685A" w:rsidP="00DB685A">
            <w:pPr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609" type="#_x0000_t75" style="width:206.25pt;height:18pt" o:ole="">
                  <v:imagedata r:id="rId161" o:title=""/>
                </v:shape>
                <w:control r:id="rId163" w:name="TextBox252112" w:shapeid="_x0000_i1609"/>
              </w:objec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611" type="#_x0000_t75" style="width:206.25pt;height:18pt" o:ole="">
                  <v:imagedata r:id="rId161" o:title=""/>
                </v:shape>
                <w:control r:id="rId164" w:name="TextBox2521111" w:shapeid="_x0000_i1611"/>
              </w:object>
            </w:r>
          </w:p>
          <w:p w:rsidR="00DB685A" w:rsidRPr="00F96A33" w:rsidRDefault="00DB685A" w:rsidP="0008016C">
            <w:pPr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613" type="#_x0000_t75" style="width:206.25pt;height:18pt" o:ole="">
                  <v:imagedata r:id="rId161" o:title=""/>
                </v:shape>
                <w:control r:id="rId165" w:name="TextBox25211111" w:shapeid="_x0000_i1613"/>
              </w:object>
            </w: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615" type="#_x0000_t75" style="width:206.25pt;height:18pt" o:ole="">
                  <v:imagedata r:id="rId161" o:title=""/>
                </v:shape>
                <w:control r:id="rId166" w:name="TextBox252111111" w:shapeid="_x0000_i1615"/>
              </w:object>
            </w:r>
          </w:p>
        </w:tc>
      </w:tr>
      <w:tr w:rsidR="0008016C" w:rsidRPr="00F96A33" w:rsidTr="000B676A">
        <w:trPr>
          <w:gridAfter w:val="1"/>
          <w:wAfter w:w="6" w:type="dxa"/>
          <w:trHeight w:val="92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08016C" w:rsidRPr="00F96A33" w:rsidRDefault="0008016C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593" w:type="dxa"/>
            <w:gridSpan w:val="10"/>
            <w:shd w:val="clear" w:color="auto" w:fill="D9D9D9"/>
            <w:vAlign w:val="center"/>
          </w:tcPr>
          <w:p w:rsidR="0008016C" w:rsidRPr="00F96A33" w:rsidRDefault="0008016C" w:rsidP="007D7D17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FORMY KSZTAŁCENIA USTAWICZNEGO - Szczegółowe informacje dotyczące planowanych działań z udziałem środków Krajowego Funduszu Szkoleniowego </w:t>
            </w:r>
            <w:r w:rsidR="007D7D17" w:rsidRPr="00F96A33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7</w:t>
            </w:r>
            <w:r w:rsidR="00076C4D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 xml:space="preserve"> </w:t>
            </w:r>
            <w:r w:rsidR="00076C4D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</w:tc>
      </w:tr>
      <w:tr w:rsidR="00C16E5F" w:rsidRPr="00F96A33" w:rsidTr="005B4D8A">
        <w:trPr>
          <w:gridAfter w:val="1"/>
          <w:wAfter w:w="6" w:type="dxa"/>
          <w:trHeight w:val="77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4"/>
                <w:szCs w:val="14"/>
              </w:rPr>
              <w:t>Lp.</w:t>
            </w:r>
          </w:p>
        </w:tc>
        <w:tc>
          <w:tcPr>
            <w:tcW w:w="7513" w:type="dxa"/>
            <w:gridSpan w:val="5"/>
            <w:shd w:val="clear" w:color="auto" w:fill="D9D9D9"/>
            <w:vAlign w:val="center"/>
          </w:tcPr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/>
                <w:bCs/>
                <w:i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Pełna nazwa/zakres zaplanowanego działania kształcenia</w:t>
            </w:r>
            <w:r w:rsidRPr="00F96A33">
              <w:rPr>
                <w:rFonts w:ascii="Tahoma" w:hAnsi="Tahoma" w:cs="Tahoma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ustawicznego</w:t>
            </w:r>
          </w:p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Cs/>
                <w:i/>
                <w:color w:val="000000"/>
                <w:sz w:val="14"/>
                <w:szCs w:val="14"/>
              </w:rPr>
            </w:pPr>
          </w:p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12"/>
                <w:szCs w:val="12"/>
              </w:rPr>
              <w:t>zgodna z częścią V.1, poz. B wniosku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Forma kształcenia ustawicznego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Priorytet</w:t>
            </w:r>
            <w:r w:rsidRPr="00F96A3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7D7D17" w:rsidRPr="00F96A33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8</w:t>
            </w:r>
            <w:r w:rsidRPr="00F96A33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wydatkowania środków KFS</w:t>
            </w:r>
          </w:p>
          <w:p w:rsidR="00C16E5F" w:rsidRPr="00052592" w:rsidRDefault="00DF7123" w:rsidP="00D4532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14"/>
                <w:szCs w:val="14"/>
              </w:rPr>
            </w:pPr>
            <w:r w:rsidRPr="00052592">
              <w:rPr>
                <w:rFonts w:ascii="Tahoma" w:hAnsi="Tahoma" w:cs="Tahoma"/>
                <w:bCs/>
                <w:color w:val="000000"/>
                <w:sz w:val="14"/>
                <w:szCs w:val="14"/>
              </w:rPr>
              <w:t>wpisać nr priorytetu</w:t>
            </w:r>
          </w:p>
          <w:p w:rsidR="00052592" w:rsidRPr="003F47EC" w:rsidRDefault="00052592" w:rsidP="00D4532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187022" w:rsidRPr="00F96A33" w:rsidRDefault="00187022" w:rsidP="00D4532C">
            <w:pPr>
              <w:pStyle w:val="Zawartotabeli"/>
              <w:snapToGrid w:val="0"/>
              <w:rPr>
                <w:rFonts w:ascii="Tahoma" w:hAnsi="Tahoma" w:cs="Tahoma"/>
                <w:b/>
                <w:color w:val="000000"/>
                <w:sz w:val="15"/>
                <w:szCs w:val="15"/>
              </w:rPr>
            </w:pPr>
            <w:r w:rsidRPr="00F96A33">
              <w:rPr>
                <w:rFonts w:ascii="Tahoma" w:hAnsi="Tahoma" w:cs="Tahoma"/>
                <w:b/>
                <w:color w:val="000000"/>
                <w:sz w:val="15"/>
                <w:szCs w:val="15"/>
              </w:rPr>
              <w:t>NAZWA</w:t>
            </w:r>
            <w:r w:rsidR="00CB4554" w:rsidRPr="00F96A33">
              <w:rPr>
                <w:rFonts w:ascii="Tahoma" w:hAnsi="Tahoma" w:cs="Tahoma"/>
                <w:b/>
                <w:color w:val="000000"/>
                <w:sz w:val="15"/>
                <w:szCs w:val="15"/>
              </w:rPr>
              <w:t xml:space="preserve"> ZAWODU DEFICYTOWEGO </w:t>
            </w:r>
            <w:r w:rsidRPr="00F96A33">
              <w:rPr>
                <w:rFonts w:ascii="Tahoma" w:hAnsi="Tahoma" w:cs="Tahoma"/>
                <w:b/>
                <w:color w:val="000000"/>
                <w:sz w:val="15"/>
                <w:szCs w:val="15"/>
              </w:rPr>
              <w:t xml:space="preserve">ZGODNIE </w:t>
            </w:r>
          </w:p>
          <w:p w:rsidR="00CB4554" w:rsidRPr="00F96A33" w:rsidRDefault="00C50C28" w:rsidP="00D4532C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</w:pPr>
            <w:r w:rsidRPr="00F96A33">
              <w:rPr>
                <w:rFonts w:ascii="Tahoma" w:hAnsi="Tahoma" w:cs="Tahoma"/>
                <w:b/>
                <w:color w:val="000000"/>
                <w:sz w:val="15"/>
                <w:szCs w:val="15"/>
              </w:rPr>
              <w:t>Z BAROMETREM ZAWODÓW</w:t>
            </w:r>
            <w:r w:rsidR="00CB4554" w:rsidRPr="00F96A33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7D7D17" w:rsidRPr="00F96A33">
              <w:rPr>
                <w:rFonts w:ascii="Tahoma" w:hAnsi="Tahoma" w:cs="Tahoma"/>
                <w:sz w:val="18"/>
                <w:szCs w:val="18"/>
                <w:vertAlign w:val="superscript"/>
              </w:rPr>
              <w:t>9</w:t>
            </w:r>
          </w:p>
          <w:p w:rsidR="00C16E5F" w:rsidRPr="00052592" w:rsidRDefault="00DF7123" w:rsidP="00D4532C">
            <w:pPr>
              <w:pStyle w:val="Zawartotabeli"/>
              <w:snapToGrid w:val="0"/>
              <w:ind w:left="-55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052592">
              <w:rPr>
                <w:rFonts w:ascii="Tahoma" w:hAnsi="Tahoma" w:cs="Tahoma"/>
                <w:color w:val="000000"/>
                <w:sz w:val="14"/>
                <w:szCs w:val="14"/>
              </w:rPr>
              <w:t>o ile dotyczy</w:t>
            </w:r>
          </w:p>
          <w:p w:rsidR="00052592" w:rsidRPr="003F47EC" w:rsidRDefault="00052592" w:rsidP="00D4532C">
            <w:pPr>
              <w:pStyle w:val="Zawartotabeli"/>
              <w:snapToGrid w:val="0"/>
              <w:ind w:left="-55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Koszt kształcenia ustawicznego </w:t>
            </w:r>
          </w:p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uczestnika</w:t>
            </w:r>
          </w:p>
        </w:tc>
      </w:tr>
      <w:tr w:rsidR="00C16E5F" w:rsidRPr="00F96A33" w:rsidTr="000459BC">
        <w:trPr>
          <w:gridAfter w:val="1"/>
          <w:wAfter w:w="6" w:type="dxa"/>
          <w:trHeight w:val="23"/>
        </w:trPr>
        <w:tc>
          <w:tcPr>
            <w:tcW w:w="433" w:type="dxa"/>
            <w:gridSpan w:val="2"/>
            <w:shd w:val="clear" w:color="auto" w:fill="F2F2F2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1</w:t>
            </w:r>
          </w:p>
        </w:tc>
        <w:tc>
          <w:tcPr>
            <w:tcW w:w="7513" w:type="dxa"/>
            <w:gridSpan w:val="5"/>
            <w:shd w:val="clear" w:color="auto" w:fill="F2F2F2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2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3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C16E5F" w:rsidRPr="00F96A33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C16E5F" w:rsidRPr="00F96A33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5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C16E5F" w:rsidRPr="00F96A33" w:rsidRDefault="00CB4554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6</w:t>
            </w:r>
          </w:p>
        </w:tc>
      </w:tr>
      <w:tr w:rsidR="00C16E5F" w:rsidRPr="00F96A33" w:rsidTr="000459BC">
        <w:trPr>
          <w:gridAfter w:val="1"/>
          <w:wAfter w:w="6" w:type="dxa"/>
          <w:trHeight w:val="1063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12"/>
                <w:szCs w:val="12"/>
              </w:rPr>
              <w:t>1)</w:t>
            </w:r>
          </w:p>
        </w:tc>
        <w:tc>
          <w:tcPr>
            <w:tcW w:w="7513" w:type="dxa"/>
            <w:gridSpan w:val="5"/>
            <w:shd w:val="clear" w:color="auto" w:fill="FFFFFF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CDCDC"/>
            <w:vAlign w:val="center"/>
          </w:tcPr>
          <w:p w:rsidR="00C16E5F" w:rsidRPr="00F96A33" w:rsidRDefault="00C16E5F" w:rsidP="00F539ED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17" type="#_x0000_t75" style="width:15pt;height:12.75pt" o:ole="">
                  <v:imagedata r:id="rId167" o:title=""/>
                </v:shape>
                <w:control r:id="rId168" w:name="CheckBox2" w:shapeid="_x0000_i1617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19" type="#_x0000_t75" style="width:12pt;height:14.25pt" o:ole="">
                  <v:imagedata r:id="rId169" o:title=""/>
                </v:shape>
                <w:control r:id="rId170" w:name="CheckBox21" w:shapeid="_x0000_i1619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21" type="#_x0000_t75" style="width:12pt;height:14.25pt" o:ole="">
                  <v:imagedata r:id="rId169" o:title=""/>
                </v:shape>
                <w:control r:id="rId171" w:name="CheckBox211" w:shapeid="_x0000_i1621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23" type="#_x0000_t75" style="width:12pt;height:14.25pt" o:ole="">
                  <v:imagedata r:id="rId169" o:title=""/>
                </v:shape>
                <w:control r:id="rId172" w:name="CheckBox212" w:shapeid="_x0000_i1623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25" type="#_x0000_t75" style="width:12pt;height:14.25pt" o:ole="">
                  <v:imagedata r:id="rId169" o:title=""/>
                </v:shape>
                <w:control r:id="rId173" w:name="CheckBox213" w:shapeid="_x0000_i1625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C16E5F" w:rsidRPr="00F96A33" w:rsidRDefault="00C16E5F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4"/>
                <w:szCs w:val="4"/>
                <w:vertAlign w:val="superscript"/>
              </w:rPr>
            </w:pPr>
          </w:p>
          <w:p w:rsidR="00C16E5F" w:rsidRPr="00091628" w:rsidRDefault="00C16E5F" w:rsidP="00091628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091628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na</w:t>
            </w:r>
            <w:r w:rsidR="00091628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leży zaznaczyć jedno - właściwe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16E5F" w:rsidRPr="00F96A33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27" type="#_x0000_t75" style="width:25.5pt;height:18pt" o:ole="">
                  <v:imagedata r:id="rId174" o:title=""/>
                </v:shape>
                <w:control r:id="rId175" w:name="TextBox4521" w:shapeid="_x0000_i1627"/>
              </w:obje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9BC" w:rsidRPr="000459BC" w:rsidRDefault="000459BC" w:rsidP="000459BC">
            <w:pPr>
              <w:widowControl/>
              <w:suppressAutoHyphens w:val="0"/>
              <w:spacing w:after="120" w:line="360" w:lineRule="auto"/>
              <w:rPr>
                <w:rFonts w:ascii="Tahoma" w:eastAsia="Times New Roman" w:hAnsi="Tahoma"/>
                <w:kern w:val="0"/>
                <w:sz w:val="22"/>
                <w:lang w:eastAsia="pl-PL"/>
              </w:rPr>
            </w:pPr>
          </w:p>
          <w:p w:rsidR="00C16E5F" w:rsidRPr="00B022EE" w:rsidRDefault="00C16E5F" w:rsidP="005B4D8A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29" type="#_x0000_t75" style="width:74.25pt;height:18pt" o:ole="">
                  <v:imagedata r:id="rId176" o:title=""/>
                </v:shape>
                <w:control r:id="rId177" w:name="TextBox211221" w:shapeid="_x0000_i1629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F96A33" w:rsidTr="000459BC">
        <w:trPr>
          <w:gridAfter w:val="1"/>
          <w:wAfter w:w="6" w:type="dxa"/>
          <w:trHeight w:val="1150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jc w:val="center"/>
              <w:rPr>
                <w:rFonts w:ascii="Tahoma" w:hAnsi="Tahoma" w:cs="Tahoma"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12"/>
                <w:szCs w:val="12"/>
              </w:rPr>
              <w:t>2)</w:t>
            </w:r>
          </w:p>
        </w:tc>
        <w:tc>
          <w:tcPr>
            <w:tcW w:w="7513" w:type="dxa"/>
            <w:gridSpan w:val="5"/>
            <w:shd w:val="clear" w:color="auto" w:fill="FFFFFF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CDCDC"/>
          </w:tcPr>
          <w:p w:rsidR="005B4D8A" w:rsidRPr="00F96A33" w:rsidRDefault="005B4D8A" w:rsidP="005B4D8A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31" type="#_x0000_t75" style="width:15pt;height:12.75pt" o:ole="">
                  <v:imagedata r:id="rId167" o:title=""/>
                </v:shape>
                <w:control r:id="rId178" w:name="CheckBox22" w:shapeid="_x0000_i1631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33" type="#_x0000_t75" style="width:12pt;height:14.25pt" o:ole="">
                  <v:imagedata r:id="rId169" o:title=""/>
                </v:shape>
                <w:control r:id="rId179" w:name="CheckBox214" w:shapeid="_x0000_i1633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35" type="#_x0000_t75" style="width:12pt;height:14.25pt" o:ole="">
                  <v:imagedata r:id="rId169" o:title=""/>
                </v:shape>
                <w:control r:id="rId180" w:name="CheckBox2111" w:shapeid="_x0000_i1635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37" type="#_x0000_t75" style="width:12pt;height:14.25pt" o:ole="">
                  <v:imagedata r:id="rId169" o:title=""/>
                </v:shape>
                <w:control r:id="rId181" w:name="CheckBox2121" w:shapeid="_x0000_i1637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39" type="#_x0000_t75" style="width:12pt;height:14.25pt" o:ole="">
                  <v:imagedata r:id="rId169" o:title=""/>
                </v:shape>
                <w:control r:id="rId182" w:name="CheckBox2131" w:shapeid="_x0000_i1639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5B4D8A" w:rsidRPr="00F96A33" w:rsidRDefault="005B4D8A" w:rsidP="005B4D8A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4"/>
                <w:szCs w:val="4"/>
                <w:vertAlign w:val="superscript"/>
              </w:rPr>
            </w:pPr>
          </w:p>
          <w:p w:rsidR="005B4D8A" w:rsidRPr="00091628" w:rsidRDefault="005B4D8A" w:rsidP="00091628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091628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na</w:t>
            </w:r>
            <w:r w:rsidR="00091628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leży zaznaczyć jedno - właściwe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ind w:left="-55"/>
              <w:jc w:val="center"/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41" type="#_x0000_t75" style="width:25.5pt;height:18pt" o:ole="">
                  <v:imagedata r:id="rId174" o:title=""/>
                </v:shape>
                <w:control r:id="rId183" w:name="TextBox452111" w:shapeid="_x0000_i1641"/>
              </w:objec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4D8A" w:rsidRPr="00F96A33" w:rsidRDefault="005B4D8A" w:rsidP="000459BC">
            <w:pPr>
              <w:widowControl/>
              <w:suppressAutoHyphens w:val="0"/>
              <w:spacing w:after="120" w:line="360" w:lineRule="auto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43" type="#_x0000_t75" style="width:74.25pt;height:18pt" o:ole="">
                  <v:imagedata r:id="rId176" o:title=""/>
                </v:shape>
                <w:control r:id="rId184" w:name="TextBox2112211" w:shapeid="_x0000_i1643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F96A33" w:rsidTr="000459BC">
        <w:trPr>
          <w:gridAfter w:val="1"/>
          <w:wAfter w:w="6" w:type="dxa"/>
          <w:trHeight w:val="1154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jc w:val="center"/>
              <w:rPr>
                <w:rFonts w:ascii="Tahoma" w:hAnsi="Tahoma" w:cs="Tahoma"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12"/>
                <w:szCs w:val="12"/>
              </w:rPr>
              <w:lastRenderedPageBreak/>
              <w:t>3)</w:t>
            </w:r>
          </w:p>
        </w:tc>
        <w:tc>
          <w:tcPr>
            <w:tcW w:w="7513" w:type="dxa"/>
            <w:gridSpan w:val="5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DCDCDC"/>
          </w:tcPr>
          <w:p w:rsidR="005B4D8A" w:rsidRPr="00F96A33" w:rsidRDefault="005B4D8A" w:rsidP="005B4D8A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45" type="#_x0000_t75" style="width:15pt;height:12.75pt" o:ole="">
                  <v:imagedata r:id="rId167" o:title=""/>
                </v:shape>
                <w:control r:id="rId185" w:name="CheckBox23" w:shapeid="_x0000_i1645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47" type="#_x0000_t75" style="width:12pt;height:14.25pt" o:ole="">
                  <v:imagedata r:id="rId169" o:title=""/>
                </v:shape>
                <w:control r:id="rId186" w:name="CheckBox215" w:shapeid="_x0000_i1647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49" type="#_x0000_t75" style="width:12pt;height:14.25pt" o:ole="">
                  <v:imagedata r:id="rId169" o:title=""/>
                </v:shape>
                <w:control r:id="rId187" w:name="CheckBox2112" w:shapeid="_x0000_i1649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51" type="#_x0000_t75" style="width:12pt;height:14.25pt" o:ole="">
                  <v:imagedata r:id="rId169" o:title=""/>
                </v:shape>
                <w:control r:id="rId188" w:name="CheckBox2122" w:shapeid="_x0000_i1651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53" type="#_x0000_t75" style="width:12pt;height:14.25pt" o:ole="">
                  <v:imagedata r:id="rId169" o:title=""/>
                </v:shape>
                <w:control r:id="rId189" w:name="CheckBox2132" w:shapeid="_x0000_i1653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5B4D8A" w:rsidRPr="00F96A33" w:rsidRDefault="005B4D8A" w:rsidP="005B4D8A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4"/>
                <w:szCs w:val="4"/>
                <w:vertAlign w:val="superscript"/>
              </w:rPr>
            </w:pPr>
          </w:p>
          <w:p w:rsidR="005B4D8A" w:rsidRPr="00091628" w:rsidRDefault="005B4D8A" w:rsidP="00091628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4"/>
                <w:szCs w:val="4"/>
                <w:vertAlign w:val="superscript"/>
              </w:rPr>
            </w:pPr>
            <w:r w:rsidRPr="00091628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na</w:t>
            </w:r>
            <w:r w:rsidR="00091628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leży zaznaczyć jedno - właściwe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ind w:left="-55"/>
              <w:jc w:val="center"/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55" type="#_x0000_t75" style="width:25.5pt;height:18pt" o:ole="">
                  <v:imagedata r:id="rId174" o:title=""/>
                </v:shape>
                <w:control r:id="rId190" w:name="TextBox452112" w:shapeid="_x0000_i1655"/>
              </w:objec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4D8A" w:rsidRPr="00F96A33" w:rsidRDefault="005B4D8A" w:rsidP="000459BC">
            <w:pPr>
              <w:widowControl/>
              <w:suppressAutoHyphens w:val="0"/>
              <w:spacing w:after="120" w:line="360" w:lineRule="auto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57" type="#_x0000_t75" style="width:74.25pt;height:18pt" o:ole="">
                  <v:imagedata r:id="rId176" o:title=""/>
                </v:shape>
                <w:control r:id="rId191" w:name="TextBox2112212" w:shapeid="_x0000_i1657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F96A33" w:rsidTr="00CB4554">
        <w:trPr>
          <w:gridAfter w:val="1"/>
          <w:wAfter w:w="6" w:type="dxa"/>
          <w:trHeight w:val="375"/>
        </w:trPr>
        <w:tc>
          <w:tcPr>
            <w:tcW w:w="433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5B4D8A" w:rsidRPr="00F96A33" w:rsidRDefault="005B4D8A" w:rsidP="005B4D8A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750" w:type="dxa"/>
            <w:gridSpan w:val="9"/>
            <w:tcBorders>
              <w:top w:val="single" w:sz="12" w:space="0" w:color="auto"/>
            </w:tcBorders>
            <w:shd w:val="clear" w:color="auto" w:fill="D9D9D9"/>
          </w:tcPr>
          <w:p w:rsidR="005B4D8A" w:rsidRPr="00F96A33" w:rsidRDefault="005B4D8A" w:rsidP="005B4D8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Całkowita wysokość wydatków na kształcenie ustawiczne pracownika / pracodawcy </w:t>
            </w:r>
          </w:p>
          <w:p w:rsidR="005B4D8A" w:rsidRPr="00F96A33" w:rsidRDefault="005B4D8A" w:rsidP="009B07E9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 xml:space="preserve">suma kosztów wykazanych w punkcie 3, kol. </w:t>
            </w:r>
            <w:r w:rsidR="009B07E9" w:rsidRPr="00F96A3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6 wniosku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F96A33" w:rsidRDefault="005B4D8A" w:rsidP="005B4D8A">
            <w:pPr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59" type="#_x0000_t75" style="width:74.25pt;height:18pt" o:ole="">
                  <v:imagedata r:id="rId176" o:title=""/>
                </v:shape>
                <w:control r:id="rId192" w:name="TextBox2112212224" w:shapeid="_x0000_i1659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F96A33" w:rsidTr="009B07E9">
        <w:trPr>
          <w:gridAfter w:val="1"/>
          <w:wAfter w:w="6" w:type="dxa"/>
          <w:trHeight w:val="269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F96A33" w:rsidRDefault="005B4D8A" w:rsidP="005B4D8A">
            <w:pPr>
              <w:snapToGrid w:val="0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750" w:type="dxa"/>
            <w:gridSpan w:val="9"/>
            <w:shd w:val="clear" w:color="auto" w:fill="D9D9D9"/>
            <w:vAlign w:val="center"/>
          </w:tcPr>
          <w:p w:rsidR="005B4D8A" w:rsidRPr="00F96A33" w:rsidRDefault="005B4D8A" w:rsidP="009B07E9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Wysokość wkładu własnego wnoszonego przez pracodawcę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F96A33" w:rsidRDefault="005B4D8A" w:rsidP="005B4D8A">
            <w:pPr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61" type="#_x0000_t75" style="width:74.25pt;height:18pt" o:ole="">
                  <v:imagedata r:id="rId176" o:title=""/>
                </v:shape>
                <w:control r:id="rId193" w:name="TextBox2112212223" w:shapeid="_x0000_i1661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F96A33" w:rsidTr="009B07E9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F96A33" w:rsidRDefault="005B4D8A" w:rsidP="005B4D8A">
            <w:pPr>
              <w:snapToGrid w:val="0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750" w:type="dxa"/>
            <w:gridSpan w:val="9"/>
            <w:shd w:val="clear" w:color="auto" w:fill="D9D9D9"/>
            <w:vAlign w:val="center"/>
          </w:tcPr>
          <w:p w:rsidR="005B4D8A" w:rsidRPr="00F96A33" w:rsidRDefault="005B4D8A" w:rsidP="009B07E9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KOSZT KSZTAŁCENIA USTAWICZNEGO PRZYPADAJĄCY NA UCZESTNIKA FINANSOWANY ZE ŚRODKÓW KFS</w:t>
            </w:r>
            <w:r w:rsidRPr="00F96A33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F96A33" w:rsidRDefault="005B4D8A" w:rsidP="005B4D8A">
            <w:pPr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63" type="#_x0000_t75" style="width:72.75pt;height:18pt" o:ole="">
                  <v:imagedata r:id="rId194" o:title=""/>
                </v:shape>
                <w:control r:id="rId195" w:name="TextBox2112212222" w:shapeid="_x0000_i1663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174C76" w:rsidRPr="00E35B4A" w:rsidTr="006D43DE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vMerge w:val="restart"/>
            <w:shd w:val="clear" w:color="auto" w:fill="D9D9D9"/>
          </w:tcPr>
          <w:p w:rsidR="00174C76" w:rsidRPr="007D78F9" w:rsidRDefault="00174C76" w:rsidP="006D43DE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15593" w:type="dxa"/>
            <w:gridSpan w:val="10"/>
            <w:shd w:val="clear" w:color="auto" w:fill="D9D9D9"/>
          </w:tcPr>
          <w:p w:rsidR="00174C76" w:rsidRDefault="00174C76" w:rsidP="006D43DE">
            <w:pPr>
              <w:snapToGrid w:val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UZASADNIENIE POTRZEBY ODBYCIA KSZTAŁCENIA USTAWICZNEGO PRZY UWZGLĘDNIENIU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OBECNYCH LUB PRZYSZŁYCH PLANÓW WZGLĘDEM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OSOBY OBJĘTEJ KSZTAŁCENIEM USTAWICZNYM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ORAZ OBOWIĄZUJĄCYCH PRIORYTETÓW WYDATKOWANIA ŚRODKÓW KFS</w:t>
            </w:r>
          </w:p>
          <w:p w:rsidR="00174C76" w:rsidRPr="00E35B4A" w:rsidRDefault="00174C76" w:rsidP="006D43DE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opis</w:t>
            </w:r>
            <w:r w:rsidRPr="007D1D7A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pkt 7.1 ma dotyczyć każdego działania zaplanowanego dla danego uczestnika kształcenia</w:t>
            </w:r>
          </w:p>
        </w:tc>
      </w:tr>
      <w:tr w:rsidR="00174C76" w:rsidRPr="0021387A" w:rsidTr="006D43DE">
        <w:trPr>
          <w:gridAfter w:val="1"/>
          <w:wAfter w:w="6" w:type="dxa"/>
          <w:trHeight w:val="1793"/>
        </w:trPr>
        <w:tc>
          <w:tcPr>
            <w:tcW w:w="433" w:type="dxa"/>
            <w:gridSpan w:val="2"/>
            <w:vMerge/>
            <w:shd w:val="clear" w:color="auto" w:fill="D9D9D9"/>
            <w:vAlign w:val="center"/>
          </w:tcPr>
          <w:p w:rsidR="00174C76" w:rsidRPr="007D78F9" w:rsidRDefault="00174C76" w:rsidP="006D43DE">
            <w:pPr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:rsidR="00174C76" w:rsidRPr="007D78F9" w:rsidRDefault="00174C76" w:rsidP="006D43DE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7.1</w:t>
            </w:r>
          </w:p>
        </w:tc>
        <w:tc>
          <w:tcPr>
            <w:tcW w:w="15167" w:type="dxa"/>
            <w:gridSpan w:val="9"/>
            <w:shd w:val="clear" w:color="auto" w:fill="auto"/>
            <w:vAlign w:val="center"/>
          </w:tcPr>
          <w:p w:rsidR="0012364D" w:rsidRPr="0021387A" w:rsidRDefault="0012364D" w:rsidP="0012364D">
            <w:pPr>
              <w:pStyle w:val="Zawartotabeli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</w:tr>
      <w:tr w:rsidR="005B4D8A" w:rsidRPr="00F96A33" w:rsidTr="00B07A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" w:type="dxa"/>
          <w:trHeight w:val="401"/>
        </w:trPr>
        <w:tc>
          <w:tcPr>
            <w:tcW w:w="16025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5B4D8A" w:rsidRPr="00F96A33" w:rsidRDefault="005B4D8A" w:rsidP="00155218">
            <w:pPr>
              <w:pStyle w:val="Zawartotabeli"/>
              <w:snapToGrid w:val="0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</w:rPr>
              <w:br w:type="page"/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br w:type="page"/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br w:type="page"/>
            </w:r>
            <w:r w:rsidR="00C42116" w:rsidRPr="00F96A33">
              <w:rPr>
                <w:rFonts w:ascii="Tahoma" w:hAnsi="Tahoma" w:cs="Tahoma"/>
                <w:b/>
                <w:color w:val="000000"/>
              </w:rPr>
              <w:t xml:space="preserve">CZĘŚĆ V. </w:t>
            </w:r>
            <w:r w:rsidR="004B4034" w:rsidRPr="00F96A33">
              <w:rPr>
                <w:rFonts w:ascii="Tahoma" w:hAnsi="Tahoma" w:cs="Tahoma"/>
                <w:b/>
                <w:color w:val="000000"/>
              </w:rPr>
              <w:t xml:space="preserve">1. </w:t>
            </w:r>
            <w:r w:rsidRPr="00F96A33">
              <w:rPr>
                <w:rFonts w:ascii="Tahoma" w:hAnsi="Tahoma" w:cs="Tahoma"/>
                <w:b/>
                <w:color w:val="000000"/>
              </w:rPr>
              <w:t>PORÓWNANIE DOSTĘPNYCH OFERT RYNKOWYCH DOTYCZĄCYCH PLANOWANEGO KSZTAŁCENIA USTAWICZNEGO</w:t>
            </w:r>
          </w:p>
          <w:p w:rsidR="005B4D8A" w:rsidRPr="00B73779" w:rsidRDefault="005B4D8A" w:rsidP="005B4D8A">
            <w:pPr>
              <w:pStyle w:val="Zawartotabeli"/>
              <w:shd w:val="clear" w:color="auto" w:fill="DCDCDC"/>
              <w:snapToGrid w:val="0"/>
              <w:rPr>
                <w:rStyle w:val="Hipercze"/>
                <w:rFonts w:ascii="Tahoma" w:hAnsi="Tahoma" w:cs="Tahoma"/>
                <w:b/>
                <w:color w:val="000000"/>
                <w:sz w:val="18"/>
                <w:szCs w:val="18"/>
                <w:u w:val="none"/>
              </w:rPr>
            </w:pPr>
            <w:r w:rsidRPr="00B73779">
              <w:rPr>
                <w:rStyle w:val="Hipercze"/>
                <w:rFonts w:ascii="Tahoma" w:hAnsi="Tahoma" w:cs="Tahoma"/>
                <w:b/>
                <w:color w:val="000000"/>
                <w:sz w:val="16"/>
                <w:szCs w:val="16"/>
                <w:u w:val="none"/>
              </w:rPr>
              <w:t>UWAGA</w:t>
            </w:r>
            <w:r w:rsidRPr="00B73779">
              <w:rPr>
                <w:rStyle w:val="Hipercze"/>
                <w:rFonts w:ascii="Tahoma" w:hAnsi="Tahoma" w:cs="Tahoma"/>
                <w:b/>
                <w:color w:val="000000"/>
                <w:sz w:val="18"/>
                <w:szCs w:val="18"/>
                <w:u w:val="none"/>
              </w:rPr>
              <w:t>!</w:t>
            </w:r>
          </w:p>
          <w:p w:rsidR="005B4D8A" w:rsidRPr="00F96A33" w:rsidRDefault="005B4D8A" w:rsidP="005B4D8A">
            <w:pPr>
              <w:shd w:val="clear" w:color="auto" w:fill="DCDCDC"/>
              <w:rPr>
                <w:rFonts w:ascii="Tahoma" w:hAnsi="Tahoma" w:cs="Tahoma"/>
                <w:color w:val="000000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>Niniejszą tabelę należy rozpisać osobno zarówno dla każdego działania, jak i dla poszczególnych zakresów tematycznych finansowanych w ramach kształcenia ustawicznego ze środków KFS</w:t>
            </w:r>
          </w:p>
        </w:tc>
      </w:tr>
    </w:tbl>
    <w:p w:rsidR="001D439D" w:rsidRPr="00F96A33" w:rsidRDefault="001D439D">
      <w:pPr>
        <w:rPr>
          <w:rFonts w:ascii="Tahoma" w:hAnsi="Tahoma" w:cs="Tahoma"/>
          <w:color w:val="000000"/>
          <w:sz w:val="2"/>
          <w:szCs w:val="2"/>
        </w:rPr>
      </w:pPr>
    </w:p>
    <w:tbl>
      <w:tblPr>
        <w:tblW w:w="23981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33"/>
        <w:gridCol w:w="6936"/>
        <w:gridCol w:w="567"/>
        <w:gridCol w:w="1371"/>
        <w:gridCol w:w="342"/>
        <w:gridCol w:w="1971"/>
        <w:gridCol w:w="237"/>
        <w:gridCol w:w="343"/>
        <w:gridCol w:w="226"/>
        <w:gridCol w:w="328"/>
        <w:gridCol w:w="1289"/>
        <w:gridCol w:w="1360"/>
        <w:gridCol w:w="7878"/>
      </w:tblGrid>
      <w:tr w:rsidR="00AF5E2B" w:rsidRPr="00F96A33" w:rsidTr="00D357BC">
        <w:trPr>
          <w:gridAfter w:val="1"/>
          <w:wAfter w:w="7878" w:type="dxa"/>
          <w:trHeight w:val="217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AF5E2B" w:rsidRPr="00F96A33" w:rsidRDefault="00AF5E2B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Poz.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5E2B" w:rsidRPr="00F96A33" w:rsidRDefault="00AF5E2B" w:rsidP="004D45CA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WYSZCZEGÓLNIENIE</w:t>
            </w: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AF5E2B" w:rsidRPr="00F96A33" w:rsidRDefault="00AF5E2B" w:rsidP="004D45CA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OFERTA WYBRANA</w:t>
            </w:r>
          </w:p>
        </w:tc>
      </w:tr>
      <w:tr w:rsidR="00F12708" w:rsidRPr="00F96A33" w:rsidTr="00D357BC">
        <w:trPr>
          <w:gridAfter w:val="1"/>
          <w:wAfter w:w="7878" w:type="dxa"/>
          <w:trHeight w:val="201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F96A33" w:rsidRDefault="00F12708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A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12708" w:rsidRPr="00F96A33" w:rsidRDefault="00B3670F" w:rsidP="00B3670F">
            <w:pPr>
              <w:pStyle w:val="Zawartotabeli"/>
              <w:spacing w:line="276" w:lineRule="auto"/>
              <w:rPr>
                <w:rStyle w:val="Hipercze"/>
                <w:rFonts w:ascii="Tahoma" w:hAnsi="Tahoma" w:cs="Tahoma"/>
                <w:b/>
                <w:bCs/>
                <w:color w:val="000000"/>
                <w:sz w:val="20"/>
                <w:szCs w:val="20"/>
                <w:u w:val="none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REALIZATOR</w:t>
            </w:r>
            <w:r w:rsidR="00F12708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USŁUGI KSZTAŁCENIA USTAWICZNEGO</w:t>
            </w: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F96A33" w:rsidRDefault="00F12708" w:rsidP="00AE6FDC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>NAZWA REALIZATORA KSZTAŁCENIA</w:t>
            </w:r>
          </w:p>
        </w:tc>
      </w:tr>
      <w:tr w:rsidR="00F12708" w:rsidRPr="00F96A33" w:rsidTr="00D357BC">
        <w:trPr>
          <w:gridAfter w:val="1"/>
          <w:wAfter w:w="7878" w:type="dxa"/>
          <w:trHeight w:val="1021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F96A33" w:rsidRDefault="00F12708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12708" w:rsidRPr="00F96A33" w:rsidRDefault="00F12708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12708" w:rsidRPr="00F96A33" w:rsidRDefault="00F12708" w:rsidP="00240036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500EF0" w:rsidRPr="00F96A33" w:rsidTr="00D357BC">
        <w:trPr>
          <w:gridAfter w:val="1"/>
          <w:wAfter w:w="7878" w:type="dxa"/>
          <w:trHeight w:val="139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500EF0" w:rsidRPr="00F96A33" w:rsidRDefault="00500EF0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500EF0" w:rsidRPr="00F96A33" w:rsidRDefault="00500EF0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500EF0" w:rsidRPr="00F96A33" w:rsidRDefault="00500EF0" w:rsidP="004D45CA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  <w:t>ADRES SIEDZIBY FIRMY</w:t>
            </w:r>
          </w:p>
        </w:tc>
        <w:tc>
          <w:tcPr>
            <w:tcW w:w="57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EF0" w:rsidRPr="00F96A33" w:rsidRDefault="00500EF0" w:rsidP="004D45CA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</w:p>
        </w:tc>
      </w:tr>
      <w:tr w:rsidR="00255705" w:rsidRPr="00F96A33" w:rsidTr="00D357BC">
        <w:trPr>
          <w:gridAfter w:val="1"/>
          <w:wAfter w:w="7878" w:type="dxa"/>
          <w:trHeight w:val="297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255705" w:rsidRPr="00F96A33" w:rsidRDefault="00255705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55705" w:rsidRPr="00F96A33" w:rsidRDefault="00255705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55705" w:rsidRPr="00F96A33" w:rsidRDefault="00255705" w:rsidP="00C7617A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u w:val="none"/>
                <w:vertAlign w:val="superscript"/>
              </w:rPr>
              <w:t>REGON REALIZATORA KSZTAŁCENIA</w:t>
            </w:r>
            <w:r w:rsidR="008A00B6"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 xml:space="preserve">         </w: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65" type="#_x0000_t75" style="width:13.5pt;height:18.75pt" o:ole="">
                  <v:imagedata r:id="rId196" o:title=""/>
                </v:shape>
                <w:control r:id="rId197" w:name="TextBox4511029321" w:shapeid="_x0000_i1665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67" type="#_x0000_t75" style="width:13.5pt;height:18.75pt" o:ole="">
                  <v:imagedata r:id="rId196" o:title=""/>
                </v:shape>
                <w:control r:id="rId198" w:name="TextBox4511029322" w:shapeid="_x0000_i1667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69" type="#_x0000_t75" style="width:13.5pt;height:18.75pt" o:ole="">
                  <v:imagedata r:id="rId196" o:title=""/>
                </v:shape>
                <w:control r:id="rId199" w:name="TextBox4511029323" w:shapeid="_x0000_i1669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71" type="#_x0000_t75" style="width:13.5pt;height:18.75pt" o:ole="">
                  <v:imagedata r:id="rId196" o:title=""/>
                </v:shape>
                <w:control r:id="rId200" w:name="TextBox4511029324" w:shapeid="_x0000_i1671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73" type="#_x0000_t75" style="width:13.5pt;height:18.75pt" o:ole="">
                  <v:imagedata r:id="rId196" o:title=""/>
                </v:shape>
                <w:control r:id="rId201" w:name="TextBox4511029325" w:shapeid="_x0000_i1673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75" type="#_x0000_t75" style="width:13.5pt;height:18.75pt" o:ole="">
                  <v:imagedata r:id="rId196" o:title=""/>
                </v:shape>
                <w:control r:id="rId202" w:name="TextBox4511029326" w:shapeid="_x0000_i1675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77" type="#_x0000_t75" style="width:13.5pt;height:18.75pt" o:ole="">
                  <v:imagedata r:id="rId196" o:title=""/>
                </v:shape>
                <w:control r:id="rId203" w:name="TextBox4511029327" w:shapeid="_x0000_i1677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79" type="#_x0000_t75" style="width:13.5pt;height:18.75pt" o:ole="">
                  <v:imagedata r:id="rId196" o:title=""/>
                </v:shape>
                <w:control r:id="rId204" w:name="TextBox4511029328" w:shapeid="_x0000_i1679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81" type="#_x0000_t75" style="width:13.5pt;height:18.75pt" o:ole="">
                  <v:imagedata r:id="rId196" o:title=""/>
                </v:shape>
                <w:control r:id="rId205" w:name="TextBox4511029329" w:shapeid="_x0000_i1681"/>
              </w:object>
            </w:r>
          </w:p>
        </w:tc>
      </w:tr>
      <w:tr w:rsidR="00310D30" w:rsidRPr="00F96A33" w:rsidTr="00D357BC">
        <w:trPr>
          <w:gridAfter w:val="1"/>
          <w:wAfter w:w="7878" w:type="dxa"/>
          <w:trHeight w:val="178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310D30" w:rsidRPr="00F96A33" w:rsidRDefault="00310D30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B</w:t>
            </w:r>
          </w:p>
        </w:tc>
        <w:tc>
          <w:tcPr>
            <w:tcW w:w="6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310D30" w:rsidRPr="00F96A33" w:rsidRDefault="00365DA1" w:rsidP="00537F1B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FORMA</w:t>
            </w:r>
            <w:r w:rsidR="00310D30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37F1B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KSZTAŁCENIA USTAWICZNEGO</w:t>
            </w:r>
          </w:p>
          <w:p w:rsidR="00872610" w:rsidRPr="00F96A33" w:rsidRDefault="00872610" w:rsidP="00537F1B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14"/>
                <w:szCs w:val="14"/>
              </w:rPr>
            </w:pPr>
          </w:p>
          <w:p w:rsidR="00872610" w:rsidRPr="00F96A33" w:rsidRDefault="00872610" w:rsidP="00537F1B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14"/>
                <w:szCs w:val="14"/>
              </w:rPr>
              <w:t>* zaznaczyć jeden – właściwy</w:t>
            </w:r>
          </w:p>
          <w:p w:rsidR="00061548" w:rsidRPr="00F96A33" w:rsidRDefault="00310D30" w:rsidP="00C22E72">
            <w:pPr>
              <w:snapToGrid w:val="0"/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8"/>
                <w:szCs w:val="28"/>
                <w:vertAlign w:val="superscript"/>
              </w:rPr>
              <w:t>1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83" type="#_x0000_t75" style="width:11.25pt;height:15.75pt" o:ole="">
                  <v:imagedata r:id="rId82" o:title=""/>
                </v:shape>
                <w:control r:id="rId206" w:name="CheckBox316" w:shapeid="_x0000_i1683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F7957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kurs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*</w:t>
            </w:r>
            <w:r w:rsidR="00395419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F96A33" w:rsidRDefault="00310D30" w:rsidP="00C22E72">
            <w:pPr>
              <w:snapToGrid w:val="0"/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8"/>
                <w:szCs w:val="28"/>
                <w:vertAlign w:val="superscript"/>
              </w:rPr>
              <w:t>2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85" type="#_x0000_t75" style="width:11.25pt;height:15.75pt" o:ole="">
                  <v:imagedata r:id="rId82" o:title=""/>
                </v:shape>
                <w:control r:id="rId207" w:name="CheckBox317" w:shapeid="_x0000_i1685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studi</w:t>
            </w:r>
            <w:r w:rsidR="000F7957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a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 xml:space="preserve"> podyplomow</w:t>
            </w:r>
            <w:r w:rsidR="000F7957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*</w:t>
            </w:r>
          </w:p>
          <w:p w:rsidR="00061548" w:rsidRPr="00F96A33" w:rsidRDefault="00310D30" w:rsidP="00395419">
            <w:pPr>
              <w:snapToGrid w:val="0"/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8"/>
                <w:szCs w:val="28"/>
                <w:vertAlign w:val="superscript"/>
              </w:rPr>
              <w:t>3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87" type="#_x0000_t75" style="width:11.25pt;height:15.75pt" o:ole="">
                  <v:imagedata r:id="rId82" o:title=""/>
                </v:shape>
                <w:control r:id="rId208" w:name="CheckBox318" w:shapeid="_x0000_i1687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egzamin*</w:t>
            </w:r>
            <w:r w:rsidR="00395419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F96A33" w:rsidRDefault="00310D30" w:rsidP="00395419">
            <w:pPr>
              <w:snapToGrid w:val="0"/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8"/>
                <w:szCs w:val="28"/>
                <w:vertAlign w:val="superscript"/>
              </w:rPr>
              <w:t>4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89" type="#_x0000_t75" style="width:11.25pt;height:15.75pt" o:ole="">
                  <v:imagedata r:id="rId82" o:title=""/>
                </v:shape>
                <w:control r:id="rId209" w:name="CheckBox319" w:shapeid="_x0000_i1689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bada</w:t>
            </w:r>
            <w:r w:rsidR="000F7957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nia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*</w:t>
            </w:r>
          </w:p>
          <w:p w:rsidR="00061548" w:rsidRPr="00F96A33" w:rsidRDefault="00310D30" w:rsidP="00D87098">
            <w:pPr>
              <w:snapToGrid w:val="0"/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8"/>
                <w:szCs w:val="28"/>
                <w:vertAlign w:val="superscript"/>
              </w:rPr>
              <w:t>5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91" type="#_x0000_t75" style="width:11.25pt;height:15.75pt" o:ole="">
                  <v:imagedata r:id="rId82" o:title=""/>
                </v:shape>
                <w:control r:id="rId210" w:name="CheckBox320" w:shapeid="_x0000_i1691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ubezpieczeni</w:t>
            </w:r>
            <w:r w:rsidR="000F7957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*</w:t>
            </w:r>
            <w:r w:rsidR="00395419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F96A33" w:rsidRDefault="00310D30" w:rsidP="000F7957">
            <w:pPr>
              <w:snapToGrid w:val="0"/>
              <w:rPr>
                <w:rStyle w:val="Hipercze"/>
                <w:rFonts w:ascii="Tahoma" w:hAnsi="Tahoma" w:cs="Tahoma"/>
                <w:bCs/>
                <w:color w:val="000000"/>
                <w:sz w:val="28"/>
                <w:szCs w:val="28"/>
                <w:u w:val="none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8"/>
                <w:szCs w:val="28"/>
                <w:vertAlign w:val="superscript"/>
              </w:rPr>
              <w:t>6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93" type="#_x0000_t75" style="width:11.25pt;height:15.75pt" o:ole="">
                  <v:imagedata r:id="rId82" o:title=""/>
                </v:shape>
                <w:control r:id="rId211" w:name="CheckBox321" w:shapeid="_x0000_i1693"/>
              </w:object>
            </w:r>
            <w:r w:rsidRPr="00F96A33">
              <w:rPr>
                <w:rFonts w:ascii="Tahoma" w:hAnsi="Tahoma" w:cs="Tahoma"/>
                <w:color w:val="000000"/>
                <w:sz w:val="28"/>
                <w:szCs w:val="28"/>
              </w:rPr>
              <w:t xml:space="preserve"> </w:t>
            </w:r>
            <w:r w:rsidR="007327C6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określeni</w:t>
            </w:r>
            <w:r w:rsidR="000F7957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 xml:space="preserve"> potrzeb szkoleniowych</w:t>
            </w:r>
            <w:r w:rsidRPr="00F96A33">
              <w:rPr>
                <w:rStyle w:val="Hipercze"/>
                <w:rFonts w:ascii="Tahoma" w:hAnsi="Tahoma" w:cs="Tahoma"/>
                <w:b/>
                <w:bCs/>
                <w:color w:val="000000"/>
                <w:sz w:val="28"/>
                <w:szCs w:val="28"/>
                <w:u w:val="none"/>
                <w:vertAlign w:val="superscript"/>
              </w:rPr>
              <w:t>*</w:t>
            </w: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10D30" w:rsidRPr="00F96A33" w:rsidRDefault="00365DA1" w:rsidP="004D45CA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>PEŁNA NAZWA/ZAKRES ZAPLANOWANEGO DZIAŁANIA KSZTAŁCENIA USTAWICZNEGO</w:t>
            </w:r>
            <w:r w:rsidR="00310D30"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>:</w:t>
            </w:r>
          </w:p>
        </w:tc>
      </w:tr>
      <w:tr w:rsidR="007B4310" w:rsidRPr="00F96A33" w:rsidTr="00D357BC">
        <w:trPr>
          <w:gridAfter w:val="1"/>
          <w:wAfter w:w="7878" w:type="dxa"/>
          <w:trHeight w:val="2560"/>
        </w:trPr>
        <w:tc>
          <w:tcPr>
            <w:tcW w:w="113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7B4310" w:rsidRPr="00F96A33" w:rsidRDefault="007B4310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7B4310" w:rsidRPr="00F96A33" w:rsidRDefault="007B4310" w:rsidP="00E257DB">
            <w:pPr>
              <w:pStyle w:val="Zawartotabeli"/>
              <w:numPr>
                <w:ilvl w:val="0"/>
                <w:numId w:val="7"/>
              </w:numPr>
              <w:snapToGrid w:val="0"/>
              <w:ind w:left="37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310" w:rsidRPr="00F96A33" w:rsidRDefault="007B4310" w:rsidP="0091395A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A00A4C" w:rsidRPr="00F96A33" w:rsidTr="00D357BC">
        <w:trPr>
          <w:trHeight w:val="68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F96A33" w:rsidRDefault="00A00A4C" w:rsidP="00606D64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C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F96A33" w:rsidRDefault="00A00A4C" w:rsidP="00606D64">
            <w:pPr>
              <w:pStyle w:val="Standard"/>
              <w:snapToGrid w:val="0"/>
              <w:rPr>
                <w:rFonts w:ascii="Tahoma" w:hAnsi="Tahoma" w:cs="Tahoma"/>
                <w:b/>
                <w:bCs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t xml:space="preserve">DOKUMENT POTWIERDZAJĄCY KOMPETENCJE NABYTE PRZEZ UCZESTNIKA KSZTAŁCENIA USTAWICZNEGO, WYSTAWIONY PRZEZ REALIZATORA USŁUGI </w:t>
            </w:r>
          </w:p>
          <w:p w:rsidR="00A00A4C" w:rsidRPr="00F96A33" w:rsidRDefault="00A00A4C" w:rsidP="00606D64">
            <w:pPr>
              <w:pStyle w:val="Standard"/>
              <w:snapToGrid w:val="0"/>
              <w:rPr>
                <w:rFonts w:ascii="Tahoma" w:hAnsi="Tahoma" w:cs="Tahoma"/>
                <w:b/>
                <w:bCs/>
                <w:color w:val="000000"/>
              </w:rPr>
            </w:pPr>
          </w:p>
          <w:p w:rsidR="00A00A4C" w:rsidRPr="00F96A33" w:rsidRDefault="00A00A4C" w:rsidP="00110F69">
            <w:pPr>
              <w:pStyle w:val="Standard"/>
              <w:snapToGrid w:val="0"/>
              <w:jc w:val="both"/>
              <w:rPr>
                <w:rStyle w:val="Hipercze"/>
                <w:rFonts w:ascii="Tahoma" w:hAnsi="Tahoma" w:cs="Tahoma"/>
                <w:bCs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Cs/>
                <w:color w:val="000000"/>
                <w:sz w:val="14"/>
                <w:szCs w:val="14"/>
                <w:u w:val="none"/>
              </w:rPr>
              <w:t>dotyczy wyłącznie kursów, s</w:t>
            </w:r>
            <w:r w:rsidR="00DB3B99" w:rsidRPr="00F96A33">
              <w:rPr>
                <w:rStyle w:val="Hipercze"/>
                <w:rFonts w:ascii="Tahoma" w:hAnsi="Tahoma" w:cs="Tahoma"/>
                <w:bCs/>
                <w:color w:val="000000"/>
                <w:sz w:val="14"/>
                <w:szCs w:val="14"/>
                <w:u w:val="none"/>
              </w:rPr>
              <w:t>tudiów podyplomowych, egzaminów</w:t>
            </w:r>
          </w:p>
        </w:tc>
        <w:tc>
          <w:tcPr>
            <w:tcW w:w="803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F96A33" w:rsidRDefault="00A00A4C" w:rsidP="00191D5B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95" type="#_x0000_t75" style="width:11.25pt;height:15.75pt" o:ole="">
                  <v:imagedata r:id="rId82" o:title=""/>
                </v:shape>
                <w:control r:id="rId212" w:name="CheckBox31615" w:shapeid="_x0000_i1695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certyfikat        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97" type="#_x0000_t75" style="width:11.25pt;height:15.75pt" o:ole="">
                  <v:imagedata r:id="rId82" o:title=""/>
                </v:shape>
                <w:control r:id="rId213" w:name="CheckBox3161512" w:shapeid="_x0000_i1697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dyplom        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99" type="#_x0000_t75" style="width:11.25pt;height:15.75pt" o:ole="">
                  <v:imagedata r:id="rId82" o:title=""/>
                </v:shape>
                <w:control r:id="rId214" w:name="CheckBox316151" w:shapeid="_x0000_i1699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zaświadczenie        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01" type="#_x0000_t75" style="width:11.25pt;height:15.75pt" o:ole="">
                  <v:imagedata r:id="rId82" o:title=""/>
                </v:shape>
                <w:control r:id="rId215" w:name="CheckBox3161511" w:shapeid="_x0000_i1701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świadectwo </w:t>
            </w:r>
          </w:p>
          <w:p w:rsidR="00702C18" w:rsidRPr="00F96A33" w:rsidRDefault="00702C18" w:rsidP="00191D5B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A00A4C" w:rsidRPr="00F96A33" w:rsidRDefault="00A00A4C" w:rsidP="00440125">
            <w:pPr>
              <w:snapToGrid w:val="0"/>
              <w:rPr>
                <w:rFonts w:ascii="Tahoma" w:hAnsi="Tahoma" w:cs="Tahoma"/>
                <w:color w:val="000000"/>
                <w:sz w:val="2"/>
                <w:szCs w:val="2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03" type="#_x0000_t75" style="width:11.25pt;height:15.75pt" o:ole="">
                  <v:imagedata r:id="rId82" o:title=""/>
                </v:shape>
                <w:control r:id="rId216" w:name="CheckBox316152" w:shapeid="_x0000_i1703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inne, tj.:  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705" type="#_x0000_t75" style="width:233.25pt;height:18pt" o:ole="">
                  <v:imagedata r:id="rId217" o:title=""/>
                </v:shape>
                <w:control r:id="rId218" w:name="TextBox2522" w:shapeid="_x0000_i1705"/>
              </w:objec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   </w:t>
            </w:r>
          </w:p>
          <w:p w:rsidR="00A00A4C" w:rsidRPr="00F96A33" w:rsidRDefault="00A00A4C" w:rsidP="00CF2985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702C18" w:rsidRPr="00F96A33" w:rsidRDefault="00702C18" w:rsidP="00CF2985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9D2D6D" w:rsidRPr="00F96A33" w:rsidRDefault="00A00A4C" w:rsidP="00872658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 w14:anchorId="398B002F">
                <v:shape id="_x0000_i1707" type="#_x0000_t75" style="width:11.25pt;height:15.75pt" o:ole="">
                  <v:imagedata r:id="rId82" o:title=""/>
                </v:shape>
                <w:control r:id="rId219" w:name="CheckBox31211111318" w:shapeid="_x0000_i1707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BRAK </w:t>
            </w:r>
          </w:p>
          <w:p w:rsidR="009D2D6D" w:rsidRPr="00F96A33" w:rsidRDefault="009D2D6D" w:rsidP="00872658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</w:p>
          <w:p w:rsidR="00A00A4C" w:rsidRPr="00F96A33" w:rsidRDefault="00A00A4C" w:rsidP="00872658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patrz część VII, pkt </w:t>
            </w:r>
            <w:r w:rsidR="00567549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>II</w: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, ppkt. </w:t>
            </w:r>
            <w:r w:rsidR="000747E7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wniosku</w:t>
            </w:r>
          </w:p>
        </w:tc>
        <w:tc>
          <w:tcPr>
            <w:tcW w:w="7878" w:type="dxa"/>
            <w:vAlign w:val="center"/>
          </w:tcPr>
          <w:p w:rsidR="00A00A4C" w:rsidRPr="00F96A33" w:rsidRDefault="00A00A4C" w:rsidP="00606D64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</w:p>
        </w:tc>
      </w:tr>
      <w:tr w:rsidR="00A00A4C" w:rsidRPr="00F96A33" w:rsidTr="00D357BC">
        <w:trPr>
          <w:trHeight w:val="102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F96A33" w:rsidRDefault="00A00A4C" w:rsidP="00606D64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F96A33" w:rsidRDefault="00A00A4C" w:rsidP="00756CC2">
            <w:pPr>
              <w:pStyle w:val="Standard"/>
              <w:snapToGrid w:val="0"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8034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F96A33" w:rsidRDefault="00A00A4C" w:rsidP="00872658">
            <w:pPr>
              <w:pStyle w:val="Zawartotabeli"/>
              <w:snapToGrid w:val="0"/>
              <w:rPr>
                <w:rStyle w:val="Hipercze"/>
                <w:rFonts w:ascii="Tahoma" w:hAnsi="Tahoma" w:cs="Tahoma"/>
                <w:bCs/>
                <w:color w:val="000000"/>
                <w:sz w:val="22"/>
                <w:szCs w:val="22"/>
                <w:u w:val="none"/>
                <w:vertAlign w:val="superscript"/>
              </w:rPr>
            </w:pPr>
          </w:p>
        </w:tc>
        <w:tc>
          <w:tcPr>
            <w:tcW w:w="7878" w:type="dxa"/>
          </w:tcPr>
          <w:p w:rsidR="00A00A4C" w:rsidRPr="00F96A33" w:rsidRDefault="00A00A4C" w:rsidP="00606D64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</w:p>
        </w:tc>
      </w:tr>
      <w:tr w:rsidR="00CE4CDA" w:rsidRPr="00F96A33" w:rsidTr="00D357BC">
        <w:trPr>
          <w:trHeight w:val="231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F96A33" w:rsidRDefault="005D61CA" w:rsidP="003F5109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  <w:r w:rsidRPr="00F96A33">
              <w:rPr>
                <w:rFonts w:ascii="Tahoma" w:hAnsi="Tahoma" w:cs="Tahoma"/>
              </w:rPr>
              <w:br w:type="page"/>
            </w: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D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3607C" w:rsidRPr="00F96A33" w:rsidRDefault="00CE4CDA" w:rsidP="00D40844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DOKUMENT UPRAWNIAJĄCY DO PROWADZENIA POZASZKOLNYCH FORM KSZTAŁCENIA USTAWICZNEGO</w:t>
            </w:r>
          </w:p>
          <w:p w:rsidR="00C960C3" w:rsidRPr="00F96A33" w:rsidRDefault="00B7385D" w:rsidP="00C960C3">
            <w:pPr>
              <w:pStyle w:val="Zawartotabeli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 xml:space="preserve">- </w:t>
            </w:r>
            <w:r w:rsidR="00A3607C"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wypełnić wyłącznie dla kursów</w:t>
            </w:r>
          </w:p>
          <w:p w:rsidR="008F041C" w:rsidRPr="00F96A33" w:rsidRDefault="008F041C" w:rsidP="00C960C3">
            <w:pPr>
              <w:pStyle w:val="Zawartotabeli"/>
              <w:rPr>
                <w:rStyle w:val="Hipercze"/>
                <w:rFonts w:ascii="Tahoma" w:hAnsi="Tahoma" w:cs="Tahoma"/>
                <w:i/>
                <w:color w:val="000000"/>
                <w:sz w:val="14"/>
                <w:szCs w:val="14"/>
                <w:u w:val="none"/>
              </w:rPr>
            </w:pPr>
          </w:p>
          <w:p w:rsidR="00302B10" w:rsidRPr="00F96A33" w:rsidRDefault="00302B10" w:rsidP="00C960C3">
            <w:pPr>
              <w:pStyle w:val="Zawartotabeli"/>
              <w:rPr>
                <w:rStyle w:val="Hipercze"/>
                <w:rFonts w:ascii="Tahoma" w:hAnsi="Tahoma" w:cs="Tahoma"/>
                <w:i/>
                <w:color w:val="000000"/>
                <w:sz w:val="14"/>
                <w:szCs w:val="14"/>
                <w:u w:val="none"/>
              </w:rPr>
            </w:pPr>
          </w:p>
          <w:p w:rsidR="00302B10" w:rsidRPr="00F96A33" w:rsidRDefault="00302B10" w:rsidP="008E45B5">
            <w:pPr>
              <w:pStyle w:val="Zawartotabeli"/>
              <w:spacing w:line="360" w:lineRule="auto"/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UWAGA!</w:t>
            </w:r>
          </w:p>
          <w:p w:rsidR="00302B10" w:rsidRPr="00F96A33" w:rsidRDefault="00C960C3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 xml:space="preserve">jedną z trzech </w:t>
            </w:r>
            <w:r w:rsidR="008E45B5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 xml:space="preserve">kolumn </w:t>
            </w:r>
            <w:r w:rsidR="00E563B9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 xml:space="preserve">wskazanych </w:t>
            </w:r>
            <w:r w:rsidR="008E45B5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 xml:space="preserve">obok </w:t>
            </w:r>
            <w:r w:rsidR="00110A4C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(</w:t>
            </w:r>
            <w:r w:rsidR="00B57EEA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w kolumnach 1-3</w:t>
            </w:r>
            <w:r w:rsidR="00110A4C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)</w:t>
            </w:r>
            <w:r w:rsidR="00B57EEA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 xml:space="preserve"> </w:t>
            </w: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należy wypełnić obowiązkowo</w:t>
            </w:r>
            <w:r w:rsidR="00E563B9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;</w:t>
            </w:r>
          </w:p>
          <w:p w:rsidR="008E45B5" w:rsidRPr="00F96A33" w:rsidRDefault="00C960C3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kod PKD wybrane</w:t>
            </w:r>
            <w:r w:rsidR="008F041C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go</w:t>
            </w: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 realizatora kształcenia ustawicznego </w:t>
            </w:r>
            <w:r w:rsidR="008F041C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musi</w:t>
            </w: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 </w:t>
            </w:r>
            <w:r w:rsidR="0062418F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potwierdzać </w:t>
            </w:r>
            <w:r w:rsidR="00E563B9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prowadzenie </w:t>
            </w:r>
            <w:r w:rsidR="00B267CE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przez firmę </w:t>
            </w:r>
            <w:r w:rsidR="00BA1272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szkoleniową </w:t>
            </w:r>
            <w:r w:rsidR="00E563B9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działalności w sekcji edukacji</w:t>
            </w:r>
            <w:r w:rsidR="00B267CE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;</w:t>
            </w:r>
          </w:p>
          <w:p w:rsidR="00B267CE" w:rsidRPr="00F96A33" w:rsidRDefault="00B267CE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Fonts w:ascii="Tahoma" w:hAnsi="Tahoma" w:cs="Tahoma"/>
                <w:i/>
                <w:color w:val="000000"/>
                <w:sz w:val="14"/>
                <w:szCs w:val="14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informację o wpisie do </w:t>
            </w:r>
            <w:r w:rsidR="00BA1272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RIS wypełnia się </w:t>
            </w:r>
            <w:r w:rsidR="00A020DE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dodatkowo </w:t>
            </w:r>
            <w:r w:rsidR="00902934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– o ile</w:t>
            </w:r>
            <w:r w:rsidR="00302B10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 realizator kursu go posiada</w:t>
            </w:r>
            <w:r w:rsidR="00A020DE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.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F96A33" w:rsidRDefault="00CE4CDA" w:rsidP="00664F7A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 xml:space="preserve">wpis do Rejestru Szkół </w:t>
            </w:r>
            <w:r w:rsidR="00B81C28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i Placówek Niepublicznych - RSPO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F96A33" w:rsidRDefault="00CE4CDA" w:rsidP="00664F7A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CEiDG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F96A33" w:rsidRDefault="00CE4CDA" w:rsidP="00664F7A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KRS</w:t>
            </w:r>
          </w:p>
        </w:tc>
        <w:tc>
          <w:tcPr>
            <w:tcW w:w="7878" w:type="dxa"/>
            <w:vMerge w:val="restart"/>
          </w:tcPr>
          <w:p w:rsidR="00CE4CDA" w:rsidRPr="00F96A33" w:rsidRDefault="00CE4CDA" w:rsidP="003F5109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</w:p>
        </w:tc>
      </w:tr>
      <w:tr w:rsidR="00A52692" w:rsidRPr="00F96A33" w:rsidTr="00D357BC">
        <w:trPr>
          <w:trHeight w:val="20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52692" w:rsidRPr="00F96A33" w:rsidRDefault="00A52692" w:rsidP="003F5109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52692" w:rsidRPr="00F96A33" w:rsidRDefault="00A52692" w:rsidP="003F5109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F96A33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i/>
                <w:color w:val="000000"/>
                <w:sz w:val="10"/>
                <w:szCs w:val="1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i/>
                <w:color w:val="000000"/>
                <w:sz w:val="10"/>
                <w:szCs w:val="10"/>
                <w:u w:val="none"/>
              </w:rPr>
              <w:t>1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F96A33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i/>
                <w:color w:val="000000"/>
                <w:sz w:val="10"/>
                <w:szCs w:val="1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i/>
                <w:color w:val="000000"/>
                <w:sz w:val="10"/>
                <w:szCs w:val="10"/>
                <w:u w:val="none"/>
              </w:rPr>
              <w:t>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F96A33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i/>
                <w:color w:val="000000"/>
                <w:sz w:val="10"/>
                <w:szCs w:val="1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i/>
                <w:color w:val="000000"/>
                <w:sz w:val="10"/>
                <w:szCs w:val="10"/>
                <w:u w:val="none"/>
              </w:rPr>
              <w:t>3</w:t>
            </w:r>
          </w:p>
        </w:tc>
        <w:tc>
          <w:tcPr>
            <w:tcW w:w="7878" w:type="dxa"/>
            <w:vMerge/>
          </w:tcPr>
          <w:p w:rsidR="00A52692" w:rsidRPr="00F96A33" w:rsidRDefault="00A52692" w:rsidP="003F5109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</w:p>
        </w:tc>
      </w:tr>
      <w:tr w:rsidR="00A42F8E" w:rsidRPr="00F96A33" w:rsidTr="00D357BC">
        <w:trPr>
          <w:trHeight w:val="231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F96A33" w:rsidRDefault="00A42F8E" w:rsidP="003F5109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F96A33" w:rsidRDefault="00A42F8E" w:rsidP="00756CC2">
            <w:pPr>
              <w:pStyle w:val="Standard"/>
              <w:snapToGrid w:val="0"/>
              <w:jc w:val="both"/>
              <w:rPr>
                <w:rStyle w:val="Hipercze"/>
                <w:rFonts w:ascii="Tahoma" w:hAnsi="Tahoma" w:cs="Tahoma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CDCDC"/>
          </w:tcPr>
          <w:p w:rsidR="00A8341B" w:rsidRPr="00F96A33" w:rsidRDefault="00A8341B" w:rsidP="00D45E38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</w:p>
          <w:p w:rsidR="00A42F8E" w:rsidRPr="00F96A33" w:rsidRDefault="00A42F8E" w:rsidP="00D45E38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  <w:t>Nr RSPO</w:t>
            </w:r>
          </w:p>
          <w:p w:rsidR="009D4FC9" w:rsidRPr="00F96A33" w:rsidRDefault="0075319C" w:rsidP="00884DE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09" type="#_x0000_t75" style="width:13.5pt;height:18.75pt" o:ole="">
                  <v:imagedata r:id="rId196" o:title=""/>
                </v:shape>
                <w:control r:id="rId220" w:name="TextBox45110293213" w:shapeid="_x0000_i170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11" type="#_x0000_t75" style="width:13.5pt;height:18.75pt" o:ole="">
                  <v:imagedata r:id="rId196" o:title=""/>
                </v:shape>
                <w:control r:id="rId221" w:name="TextBox45110293223" w:shapeid="_x0000_i171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13" type="#_x0000_t75" style="width:13.5pt;height:18.75pt" o:ole="">
                  <v:imagedata r:id="rId196" o:title=""/>
                </v:shape>
                <w:control r:id="rId222" w:name="TextBox45110293233" w:shapeid="_x0000_i171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15" type="#_x0000_t75" style="width:13.5pt;height:18.75pt" o:ole="">
                  <v:imagedata r:id="rId196" o:title=""/>
                </v:shape>
                <w:control r:id="rId223" w:name="TextBox45110293243" w:shapeid="_x0000_i171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17" type="#_x0000_t75" style="width:13.5pt;height:18.75pt" o:ole="">
                  <v:imagedata r:id="rId196" o:title=""/>
                </v:shape>
                <w:control r:id="rId224" w:name="TextBox45110293253" w:shapeid="_x0000_i171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19" type="#_x0000_t75" style="width:13.5pt;height:18.75pt" o:ole="">
                  <v:imagedata r:id="rId196" o:title=""/>
                </v:shape>
                <w:control r:id="rId225" w:name="TextBox45110293263" w:shapeid="_x0000_i1719"/>
              </w:object>
            </w:r>
          </w:p>
          <w:p w:rsidR="006C49DE" w:rsidRDefault="006C49DE" w:rsidP="006C49DE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380F8F" w:rsidRPr="00F96A33" w:rsidRDefault="00380F8F" w:rsidP="006C49DE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weryfikacja: </w:t>
            </w:r>
            <w:hyperlink r:id="rId226" w:history="1">
              <w:r w:rsidRPr="00B81C28">
                <w:rPr>
                  <w:rStyle w:val="Hipercze"/>
                  <w:rFonts w:ascii="Tahoma" w:hAnsi="Tahoma" w:cs="Tahoma"/>
                  <w:sz w:val="16"/>
                  <w:szCs w:val="16"/>
                </w:rPr>
                <w:t>https://rspo.men.gov.pl/</w:t>
              </w:r>
            </w:hyperlink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8341B" w:rsidRPr="00F96A33" w:rsidRDefault="00A8341B" w:rsidP="00A42F8E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</w:p>
          <w:p w:rsidR="00A42F8E" w:rsidRPr="00F96A33" w:rsidRDefault="00A42F8E" w:rsidP="00A42F8E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  <w:t>Nr NIP</w:t>
            </w:r>
            <w:r w:rsidR="0055658A" w:rsidRPr="00F96A33"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  <w:t xml:space="preserve"> (w przypadki spółki cywilnej NIP spółki)</w:t>
            </w:r>
          </w:p>
          <w:p w:rsidR="00A42F8E" w:rsidRPr="00F96A33" w:rsidRDefault="0075319C" w:rsidP="0075319C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21" type="#_x0000_t75" style="width:13.5pt;height:18.75pt" o:ole="">
                  <v:imagedata r:id="rId196" o:title=""/>
                </v:shape>
                <w:control r:id="rId227" w:name="TextBox45110293212" w:shapeid="_x0000_i172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23" type="#_x0000_t75" style="width:13.5pt;height:18.75pt" o:ole="">
                  <v:imagedata r:id="rId196" o:title=""/>
                </v:shape>
                <w:control r:id="rId228" w:name="TextBox45110293222" w:shapeid="_x0000_i172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25" type="#_x0000_t75" style="width:13.5pt;height:18.75pt" o:ole="">
                  <v:imagedata r:id="rId196" o:title=""/>
                </v:shape>
                <w:control r:id="rId229" w:name="TextBox45110293232" w:shapeid="_x0000_i1725"/>
              </w:objec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27" type="#_x0000_t75" style="width:13.5pt;height:18.75pt" o:ole="">
                  <v:imagedata r:id="rId196" o:title=""/>
                </v:shape>
                <w:control r:id="rId230" w:name="TextBox45110293242" w:shapeid="_x0000_i172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29" type="#_x0000_t75" style="width:13.5pt;height:18.75pt" o:ole="">
                  <v:imagedata r:id="rId196" o:title=""/>
                </v:shape>
                <w:control r:id="rId231" w:name="TextBox45110293252" w:shapeid="_x0000_i1729"/>
              </w:objec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31" type="#_x0000_t75" style="width:13.5pt;height:18.75pt" o:ole="">
                  <v:imagedata r:id="rId196" o:title=""/>
                </v:shape>
                <w:control r:id="rId232" w:name="TextBox45110293262" w:shapeid="_x0000_i173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33" type="#_x0000_t75" style="width:13.5pt;height:18.75pt" o:ole="">
                  <v:imagedata r:id="rId196" o:title=""/>
                </v:shape>
                <w:control r:id="rId233" w:name="TextBox45110293272" w:shapeid="_x0000_i1733"/>
              </w:objec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35" type="#_x0000_t75" style="width:13.5pt;height:18.75pt" o:ole="">
                  <v:imagedata r:id="rId196" o:title=""/>
                </v:shape>
                <w:control r:id="rId234" w:name="TextBox45110293282" w:shapeid="_x0000_i173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37" type="#_x0000_t75" style="width:13.5pt;height:18.75pt" o:ole="">
                  <v:imagedata r:id="rId196" o:title=""/>
                </v:shape>
                <w:control r:id="rId235" w:name="TextBox45110293292" w:shapeid="_x0000_i173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39" type="#_x0000_t75" style="width:13.5pt;height:18.75pt" o:ole="">
                  <v:imagedata r:id="rId196" o:title=""/>
                </v:shape>
                <w:control r:id="rId236" w:name="TextBox451102932631" w:shapeid="_x0000_i1739"/>
              </w:objec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F96A33" w:rsidRDefault="00A42F8E" w:rsidP="00A42F8E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  <w:t>Nr KRS</w:t>
            </w:r>
          </w:p>
          <w:p w:rsidR="00A42F8E" w:rsidRPr="00F96A33" w:rsidRDefault="0075319C" w:rsidP="00D71A3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41" type="#_x0000_t75" style="width:13.5pt;height:18.75pt" o:ole="">
                  <v:imagedata r:id="rId196" o:title=""/>
                </v:shape>
                <w:control r:id="rId237" w:name="TextBox45110293211" w:shapeid="_x0000_i174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43" type="#_x0000_t75" style="width:13.5pt;height:18.75pt" o:ole="">
                  <v:imagedata r:id="rId196" o:title=""/>
                </v:shape>
                <w:control r:id="rId238" w:name="TextBox45110293221" w:shapeid="_x0000_i174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45" type="#_x0000_t75" style="width:13.5pt;height:18.75pt" o:ole="">
                  <v:imagedata r:id="rId196" o:title=""/>
                </v:shape>
                <w:control r:id="rId239" w:name="TextBox45110293231" w:shapeid="_x0000_i174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47" type="#_x0000_t75" style="width:13.5pt;height:18.75pt" o:ole="">
                  <v:imagedata r:id="rId196" o:title=""/>
                </v:shape>
                <w:control r:id="rId240" w:name="TextBox45110293241" w:shapeid="_x0000_i174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49" type="#_x0000_t75" style="width:13.5pt;height:18.75pt" o:ole="">
                  <v:imagedata r:id="rId196" o:title=""/>
                </v:shape>
                <w:control r:id="rId241" w:name="TextBox45110293251" w:shapeid="_x0000_i174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51" type="#_x0000_t75" style="width:13.5pt;height:18.75pt" o:ole="">
                  <v:imagedata r:id="rId196" o:title=""/>
                </v:shape>
                <w:control r:id="rId242" w:name="TextBox45110293261" w:shapeid="_x0000_i175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53" type="#_x0000_t75" style="width:13.5pt;height:18.75pt" o:ole="">
                  <v:imagedata r:id="rId196" o:title=""/>
                </v:shape>
                <w:control r:id="rId243" w:name="TextBox45110293271" w:shapeid="_x0000_i175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55" type="#_x0000_t75" style="width:13.5pt;height:18.75pt" o:ole="">
                  <v:imagedata r:id="rId196" o:title=""/>
                </v:shape>
                <w:control r:id="rId244" w:name="TextBox45110293281" w:shapeid="_x0000_i175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57" type="#_x0000_t75" style="width:13.5pt;height:18.75pt" o:ole="">
                  <v:imagedata r:id="rId196" o:title=""/>
                </v:shape>
                <w:control r:id="rId245" w:name="TextBox45110293291" w:shapeid="_x0000_i1757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59" type="#_x0000_t75" style="width:13.5pt;height:18.75pt" o:ole="">
                  <v:imagedata r:id="rId196" o:title=""/>
                </v:shape>
                <w:control r:id="rId246" w:name="TextBox4511029326318" w:shapeid="_x0000_i1759"/>
              </w:object>
            </w:r>
          </w:p>
        </w:tc>
        <w:tc>
          <w:tcPr>
            <w:tcW w:w="7878" w:type="dxa"/>
            <w:vMerge/>
          </w:tcPr>
          <w:p w:rsidR="00A42F8E" w:rsidRPr="00F96A33" w:rsidRDefault="00A42F8E" w:rsidP="003F5109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</w:p>
        </w:tc>
      </w:tr>
      <w:tr w:rsidR="00E44488" w:rsidRPr="00F96A33" w:rsidTr="00D357BC">
        <w:trPr>
          <w:trHeight w:val="231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F96A33" w:rsidRDefault="00E44488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F96A33" w:rsidRDefault="00E44488" w:rsidP="00E8632F">
            <w:pPr>
              <w:pStyle w:val="Standard"/>
              <w:snapToGrid w:val="0"/>
              <w:jc w:val="both"/>
              <w:rPr>
                <w:rStyle w:val="Hipercze"/>
                <w:rFonts w:ascii="Tahoma" w:hAnsi="Tahoma" w:cs="Tahoma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3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CDCDC"/>
            <w:vAlign w:val="center"/>
          </w:tcPr>
          <w:p w:rsidR="00E44488" w:rsidRPr="00F96A33" w:rsidRDefault="00E44488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3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CDCDC"/>
            <w:vAlign w:val="center"/>
          </w:tcPr>
          <w:p w:rsidR="00E44488" w:rsidRPr="00F96A33" w:rsidRDefault="00E44488" w:rsidP="006C49DE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kod PKD firmy szkoleniowej </w:t>
            </w:r>
          </w:p>
          <w:p w:rsidR="00E44488" w:rsidRPr="00F96A33" w:rsidRDefault="00E44488" w:rsidP="006C49DE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obejmujący sekcję „EDUKACJI”      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F96A33" w:rsidRDefault="0075319C" w:rsidP="000219C3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61" type="#_x0000_t75" style="width:13.5pt;height:18.75pt" o:ole="">
                  <v:imagedata r:id="rId196" o:title=""/>
                </v:shape>
                <w:control r:id="rId247" w:name="TextBox451102932632" w:shapeid="_x0000_i176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63" type="#_x0000_t75" style="width:13.5pt;height:18.75pt" o:ole="">
                  <v:imagedata r:id="rId196" o:title=""/>
                </v:shape>
                <w:control r:id="rId248" w:name="TextBox451102932633" w:shapeid="_x0000_i1763"/>
              </w:object>
            </w:r>
            <w:r w:rsidR="00D71A3F" w:rsidRPr="00F96A33">
              <w:rPr>
                <w:rFonts w:ascii="Tahoma" w:hAnsi="Tahoma" w:cs="Tahoma"/>
                <w:color w:val="000000"/>
                <w:sz w:val="28"/>
                <w:szCs w:val="28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65" type="#_x0000_t75" style="width:13.5pt;height:18.75pt" o:ole="">
                  <v:imagedata r:id="rId196" o:title=""/>
                </v:shape>
                <w:control r:id="rId249" w:name="TextBox451102932634" w:shapeid="_x0000_i176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67" type="#_x0000_t75" style="width:13.5pt;height:18.75pt" o:ole="">
                  <v:imagedata r:id="rId196" o:title=""/>
                </v:shape>
                <w:control r:id="rId250" w:name="TextBox451102932635" w:shapeid="_x0000_i1767"/>
              </w:object>
            </w:r>
            <w:r w:rsidR="00D71A3F" w:rsidRPr="00F96A33">
              <w:rPr>
                <w:rFonts w:ascii="Tahoma" w:hAnsi="Tahoma" w:cs="Tahoma"/>
                <w:color w:val="000000"/>
                <w:sz w:val="28"/>
                <w:szCs w:val="28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69" type="#_x0000_t75" style="width:13.5pt;height:18.75pt" o:ole="">
                  <v:imagedata r:id="rId196" o:title=""/>
                </v:shape>
                <w:control r:id="rId251" w:name="TextBox451102932636" w:shapeid="_x0000_i1769"/>
              </w:object>
            </w:r>
          </w:p>
        </w:tc>
        <w:tc>
          <w:tcPr>
            <w:tcW w:w="7878" w:type="dxa"/>
            <w:vMerge/>
          </w:tcPr>
          <w:p w:rsidR="00E44488" w:rsidRPr="00F96A33" w:rsidRDefault="00E44488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</w:p>
        </w:tc>
      </w:tr>
      <w:tr w:rsidR="005346AC" w:rsidRPr="00F96A33" w:rsidTr="00D357BC">
        <w:trPr>
          <w:trHeight w:val="386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F96A33" w:rsidRDefault="005346AC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F96A33" w:rsidRDefault="005346AC" w:rsidP="00E8632F">
            <w:pPr>
              <w:pStyle w:val="Standard"/>
              <w:snapToGrid w:val="0"/>
              <w:jc w:val="both"/>
              <w:rPr>
                <w:rStyle w:val="Hipercze"/>
                <w:rFonts w:ascii="Tahoma" w:hAnsi="Tahoma" w:cs="Tahoma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4" w:type="dxa"/>
            <w:gridSpan w:val="10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F96A33" w:rsidRDefault="000219C3" w:rsidP="0047634B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26"/>
                <w:szCs w:val="26"/>
                <w:u w:val="none"/>
                <w:vertAlign w:val="superscript"/>
              </w:rPr>
              <w:t>Nr wpisu do Rejestru Instytucji Szkoleniowych (RIS)</w:t>
            </w: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     </w: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71" type="#_x0000_t75" style="width:13.5pt;height:18.75pt" o:ole="">
                  <v:imagedata r:id="rId196" o:title=""/>
                </v:shape>
                <w:control r:id="rId252" w:name="TextBox451102932637" w:shapeid="_x0000_i1771"/>
              </w:object>
            </w:r>
            <w:r w:rsidR="005346AC" w:rsidRPr="00F96A33">
              <w:rPr>
                <w:rFonts w:ascii="Tahoma" w:hAnsi="Tahoma" w:cs="Tahoma"/>
                <w:color w:val="000000"/>
                <w:sz w:val="28"/>
                <w:szCs w:val="28"/>
              </w:rPr>
              <w:t>.</w: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73" type="#_x0000_t75" style="width:13.5pt;height:18.75pt" o:ole="">
                  <v:imagedata r:id="rId196" o:title=""/>
                </v:shape>
                <w:control r:id="rId253" w:name="TextBox451102932638" w:shapeid="_x0000_i1773"/>
              </w:object>
            </w:r>
            <w:r w:rsidR="005346A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75" type="#_x0000_t75" style="width:12pt;height:18.75pt" o:ole="">
                  <v:imagedata r:id="rId13" o:title=""/>
                </v:shape>
                <w:control r:id="rId254" w:name="TextBox451102911111" w:shapeid="_x0000_i1775"/>
              </w:object>
            </w:r>
            <w:r w:rsidR="0047634B" w:rsidRPr="00F96A33">
              <w:rPr>
                <w:rFonts w:ascii="Tahoma" w:hAnsi="Tahoma" w:cs="Tahoma"/>
                <w:color w:val="000000"/>
                <w:sz w:val="28"/>
                <w:szCs w:val="28"/>
              </w:rPr>
              <w:t>/</w: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77" type="#_x0000_t75" style="width:13.5pt;height:18.75pt" o:ole="">
                  <v:imagedata r:id="rId196" o:title=""/>
                </v:shape>
                <w:control r:id="rId255" w:name="TextBox451102932639" w:shapeid="_x0000_i1777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79" type="#_x0000_t75" style="width:13.5pt;height:18.75pt" o:ole="">
                  <v:imagedata r:id="rId196" o:title=""/>
                </v:shape>
                <w:control r:id="rId256" w:name="TextBox4511029326310" w:shapeid="_x0000_i1779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81" type="#_x0000_t75" style="width:13.5pt;height:18.75pt" o:ole="">
                  <v:imagedata r:id="rId196" o:title=""/>
                </v:shape>
                <w:control r:id="rId257" w:name="TextBox4511029326311" w:shapeid="_x0000_i1781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83" type="#_x0000_t75" style="width:13.5pt;height:18.75pt" o:ole="">
                  <v:imagedata r:id="rId196" o:title=""/>
                </v:shape>
                <w:control r:id="rId258" w:name="TextBox4511029326312" w:shapeid="_x0000_i1783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85" type="#_x0000_t75" style="width:13.5pt;height:18.75pt" o:ole="">
                  <v:imagedata r:id="rId196" o:title=""/>
                </v:shape>
                <w:control r:id="rId259" w:name="TextBox4511029326313" w:shapeid="_x0000_i1785"/>
              </w:object>
            </w:r>
            <w:r w:rsidR="0047634B" w:rsidRPr="00F96A33">
              <w:rPr>
                <w:rFonts w:ascii="Tahoma" w:hAnsi="Tahoma" w:cs="Tahoma"/>
                <w:color w:val="000000"/>
                <w:sz w:val="28"/>
                <w:szCs w:val="28"/>
              </w:rPr>
              <w:t>/</w: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87" type="#_x0000_t75" style="width:13.5pt;height:18.75pt" o:ole="">
                  <v:imagedata r:id="rId196" o:title=""/>
                </v:shape>
                <w:control r:id="rId260" w:name="TextBox4511029326314" w:shapeid="_x0000_i1787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89" type="#_x0000_t75" style="width:13.5pt;height:18.75pt" o:ole="">
                  <v:imagedata r:id="rId196" o:title=""/>
                </v:shape>
                <w:control r:id="rId261" w:name="TextBox4511029326315" w:shapeid="_x0000_i1789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91" type="#_x0000_t75" style="width:13.5pt;height:18.75pt" o:ole="">
                  <v:imagedata r:id="rId196" o:title=""/>
                </v:shape>
                <w:control r:id="rId262" w:name="TextBox4511029326316" w:shapeid="_x0000_i1791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93" type="#_x0000_t75" style="width:13.5pt;height:18.75pt" o:ole="">
                  <v:imagedata r:id="rId196" o:title=""/>
                </v:shape>
                <w:control r:id="rId263" w:name="TextBox4511029326317" w:shapeid="_x0000_i1793"/>
              </w:object>
            </w:r>
          </w:p>
          <w:p w:rsidR="00A8341B" w:rsidRPr="00F96A33" w:rsidRDefault="00A8341B" w:rsidP="0047634B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78" w:type="dxa"/>
            <w:vMerge/>
          </w:tcPr>
          <w:p w:rsidR="005346AC" w:rsidRPr="00F96A33" w:rsidRDefault="005346AC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</w:p>
        </w:tc>
      </w:tr>
      <w:tr w:rsidR="00F660AD" w:rsidRPr="00F96A33" w:rsidTr="00D357BC">
        <w:trPr>
          <w:gridAfter w:val="1"/>
          <w:wAfter w:w="7878" w:type="dxa"/>
          <w:trHeight w:val="163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660AD" w:rsidRPr="00F96A33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E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660AD" w:rsidRPr="00F96A33" w:rsidRDefault="00F660AD" w:rsidP="00E8632F">
            <w:pPr>
              <w:pStyle w:val="Zawartotabeli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CERTYFIKAT JAKOŚCI USŁUG – o ile realizator posiada</w:t>
            </w:r>
          </w:p>
          <w:p w:rsidR="00F660AD" w:rsidRPr="00F96A33" w:rsidRDefault="00F660AD" w:rsidP="00E8632F">
            <w:pPr>
              <w:pStyle w:val="Zawartotabeli"/>
              <w:jc w:val="center"/>
              <w:rPr>
                <w:rStyle w:val="Hipercze"/>
                <w:rFonts w:ascii="Tahoma" w:hAnsi="Tahoma" w:cs="Tahoma"/>
                <w:bCs/>
                <w:i/>
                <w:color w:val="000000"/>
                <w:sz w:val="16"/>
                <w:szCs w:val="16"/>
              </w:rPr>
            </w:pPr>
          </w:p>
          <w:p w:rsidR="003F2016" w:rsidRPr="00F96A33" w:rsidRDefault="00F660AD" w:rsidP="0064220C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Tahoma" w:hAnsi="Tahoma" w:cs="Tahoma"/>
                <w:color w:val="000000"/>
                <w:sz w:val="16"/>
                <w:szCs w:val="16"/>
                <w:lang w:eastAsia="pl-PL" w:bidi="pl-PL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  <w:lang w:eastAsia="pl-PL" w:bidi="pl-PL"/>
              </w:rPr>
              <w:t xml:space="preserve">Lista certyfikatów jakości dotycząca wiarygodności standardu świadczonych usług </w:t>
            </w:r>
          </w:p>
          <w:p w:rsidR="00F660AD" w:rsidRPr="00F96A33" w:rsidRDefault="00F660AD" w:rsidP="0064220C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Tahoma" w:hAnsi="Tahoma" w:cs="Tahoma"/>
                <w:bCs/>
                <w:i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  <w:lang w:eastAsia="pl-PL" w:bidi="pl-PL"/>
              </w:rPr>
              <w:t>znajduje się na stronie PARP</w:t>
            </w:r>
            <w:r w:rsidR="0064220C" w:rsidRPr="00F96A33">
              <w:rPr>
                <w:rFonts w:ascii="Tahoma" w:hAnsi="Tahoma" w:cs="Tahoma"/>
                <w:color w:val="000000"/>
                <w:sz w:val="16"/>
                <w:szCs w:val="16"/>
                <w:lang w:eastAsia="pl-PL" w:bidi="pl-PL"/>
              </w:rPr>
              <w:t>, i jest na bieżąco aktualizowana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  <w:lang w:eastAsia="pl-PL" w:bidi="pl-PL"/>
              </w:rPr>
              <w:t>.</w:t>
            </w: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FDDDD"/>
            <w:vAlign w:val="center"/>
          </w:tcPr>
          <w:p w:rsidR="00F660AD" w:rsidRPr="00F96A33" w:rsidRDefault="008E0A11" w:rsidP="00576D09">
            <w:pPr>
              <w:pStyle w:val="Zawartotabeli"/>
              <w:rPr>
                <w:rStyle w:val="Hipercze"/>
                <w:rFonts w:ascii="Tahoma" w:hAnsi="Tahoma" w:cs="Tahoma"/>
                <w:b/>
                <w:bCs/>
                <w:color w:val="000000"/>
                <w:sz w:val="16"/>
                <w:szCs w:val="16"/>
                <w:u w:val="none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B96F1F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K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opię </w:t>
            </w:r>
            <w:r w:rsidR="00787C0D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zaznaczonego poniżej</w:t>
            </w:r>
            <w:r w:rsidR="007B282F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certyfikatu</w:t>
            </w:r>
            <w:r w:rsidR="007B282F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jakości</w:t>
            </w:r>
            <w:r w:rsidR="00B96F1F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usług należy załączyć do wniosku</w:t>
            </w:r>
          </w:p>
        </w:tc>
      </w:tr>
      <w:tr w:rsidR="004027D2" w:rsidRPr="00F96A33" w:rsidTr="00D357BC">
        <w:trPr>
          <w:gridAfter w:val="1"/>
          <w:wAfter w:w="7878" w:type="dxa"/>
          <w:trHeight w:val="2729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4027D2" w:rsidRPr="00F96A33" w:rsidRDefault="004027D2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4027D2" w:rsidRPr="00F96A33" w:rsidRDefault="004027D2" w:rsidP="00E8632F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660AD" w:rsidRPr="00F96A33" w:rsidRDefault="00F660AD" w:rsidP="00F660AD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5" type="#_x0000_t75" style="width:11.25pt;height:15.75pt" o:ole="">
                  <v:imagedata r:id="rId82" o:title=""/>
                </v:shape>
                <w:control r:id="rId264" w:name="CheckBox3161" w:shapeid="_x0000_i1795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="00781813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  <w:t>Certyfikat ISO</w:t>
            </w:r>
          </w:p>
          <w:p w:rsidR="00BC2B61" w:rsidRPr="00F96A33" w:rsidRDefault="00BC2B61" w:rsidP="00F660AD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7" type="#_x0000_t75" style="width:11.25pt;height:15.75pt" o:ole="">
                  <v:imagedata r:id="rId82" o:title=""/>
                </v:shape>
                <w:control r:id="rId265" w:name="CheckBox31616" w:shapeid="_x0000_i1797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  <w:t>Akredytacja Kuratora Oświaty</w:t>
            </w:r>
          </w:p>
          <w:p w:rsidR="0061499A" w:rsidRPr="00F96A33" w:rsidRDefault="0061499A" w:rsidP="0061499A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9" type="#_x0000_t75" style="width:11.25pt;height:15.75pt" o:ole="">
                  <v:imagedata r:id="rId82" o:title=""/>
                </v:shape>
                <w:control r:id="rId266" w:name="CheckBox31614" w:shapeid="_x0000_i1799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Certyfikat </w:t>
            </w:r>
            <w:r w:rsidR="000078B7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PN-EN 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  <w:t>ISO</w:t>
            </w:r>
            <w:r w:rsidR="000078B7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/ ICE</w:t>
            </w:r>
          </w:p>
          <w:p w:rsidR="00F660AD" w:rsidRPr="00F96A33" w:rsidRDefault="00F660AD" w:rsidP="00F660AD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1" type="#_x0000_t75" style="width:11.25pt;height:15.75pt" o:ole="">
                  <v:imagedata r:id="rId82" o:title=""/>
                </v:shape>
                <w:control r:id="rId267" w:name="CheckBox31611" w:shapeid="_x0000_i1801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Znak Jakości Małopolskich Standardów Usług Edukacyjno-Szkoleniowych (MSUES)</w:t>
            </w:r>
          </w:p>
          <w:p w:rsidR="00F660AD" w:rsidRPr="00F96A33" w:rsidRDefault="00F660AD" w:rsidP="00F660AD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3" type="#_x0000_t75" style="width:11.25pt;height:15.75pt" o:ole="">
                  <v:imagedata r:id="rId82" o:title=""/>
                </v:shape>
                <w:control r:id="rId268" w:name="CheckBox31612" w:shapeid="_x0000_i1803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Certyfikat VCC Akademia Edukacyjna</w:t>
            </w:r>
          </w:p>
          <w:p w:rsidR="004027D2" w:rsidRPr="00F96A33" w:rsidRDefault="00F660AD" w:rsidP="00F660AD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5" type="#_x0000_t75" style="width:11.25pt;height:15.75pt" o:ole="">
                  <v:imagedata r:id="rId82" o:title=""/>
                </v:shape>
                <w:control r:id="rId269" w:name="CheckBox31613" w:shapeid="_x0000_i1805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Znak Jakości TGLS Quality Alliance</w:t>
            </w:r>
          </w:p>
          <w:p w:rsidR="00CA352D" w:rsidRPr="00F96A33" w:rsidRDefault="00B3513C" w:rsidP="009B4C26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7" type="#_x0000_t75" style="width:11.25pt;height:15.75pt" o:ole="">
                  <v:imagedata r:id="rId82" o:title=""/>
                </v:shape>
                <w:control r:id="rId270" w:name="CheckBox316131" w:shapeid="_x0000_i1807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Pearson Assured</w:t>
            </w:r>
          </w:p>
        </w:tc>
        <w:tc>
          <w:tcPr>
            <w:tcW w:w="35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4027D2" w:rsidRPr="00F96A33" w:rsidRDefault="003C1AAB" w:rsidP="003C1AAB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9" type="#_x0000_t75" style="width:11.25pt;height:15.75pt" o:ole="">
                  <v:imagedata r:id="rId82" o:title=""/>
                </v:shape>
                <w:control r:id="rId271" w:name="CheckBox3161311" w:shapeid="_x0000_i1809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Standard Usługi Szkoleniowo-Rozwojowej PIFS SUS</w:t>
            </w:r>
          </w:p>
          <w:p w:rsidR="003C1AAB" w:rsidRPr="00F96A33" w:rsidRDefault="003C1AAB" w:rsidP="003C1AAB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1" type="#_x0000_t75" style="width:11.25pt;height:15.75pt" o:ole="">
                  <v:imagedata r:id="rId82" o:title=""/>
                </v:shape>
                <w:control r:id="rId272" w:name="CheckBox31613111" w:shapeid="_x0000_i1811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Akredytacja Centrów Egzaminacyjnych ECDL</w:t>
            </w:r>
          </w:p>
          <w:p w:rsidR="0061499A" w:rsidRPr="00F96A33" w:rsidRDefault="0061499A" w:rsidP="0061499A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3" type="#_x0000_t75" style="width:11.25pt;height:15.75pt" o:ole="">
                  <v:imagedata r:id="rId82" o:title=""/>
                </v:shape>
                <w:control r:id="rId273" w:name="CheckBox31613112" w:shapeid="_x0000_i1813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Akredytacja EAQUALS</w:t>
            </w:r>
          </w:p>
          <w:p w:rsidR="0061499A" w:rsidRPr="00F96A33" w:rsidRDefault="0061499A" w:rsidP="0061499A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5" type="#_x0000_t75" style="width:11.25pt;height:15.75pt" o:ole="">
                  <v:imagedata r:id="rId82" o:title=""/>
                </v:shape>
                <w:control r:id="rId274" w:name="CheckBox31613113" w:shapeid="_x0000_i1815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Akredytacja EQUIS</w:t>
            </w:r>
          </w:p>
          <w:p w:rsidR="0064220C" w:rsidRPr="00F96A33" w:rsidRDefault="0064220C" w:rsidP="00BC2B61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7" type="#_x0000_t75" style="width:11.25pt;height:15.75pt" o:ole="">
                  <v:imagedata r:id="rId82" o:title=""/>
                </v:shape>
                <w:control r:id="rId275" w:name="CheckBox316131131" w:shapeid="_x0000_i1817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inne</w:t>
            </w:r>
            <w:r w:rsidR="00261EA6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BC2B61" w:rsidRPr="00F96A33">
              <w:rPr>
                <w:rFonts w:ascii="Tahoma" w:hAnsi="Tahoma" w:cs="Tahoma"/>
                <w:bCs/>
                <w:color w:val="000000"/>
                <w:sz w:val="18"/>
                <w:szCs w:val="18"/>
                <w:vertAlign w:val="superscript"/>
              </w:rPr>
              <w:t>związane ściśle z tematyką działań zaplanowanych w ramach kształcenia ustawicznego</w:t>
            </w:r>
            <w:r w:rsidR="00B3513C" w:rsidRPr="00F96A33">
              <w:rPr>
                <w:rFonts w:ascii="Tahoma" w:hAnsi="Tahoma" w:cs="Tahoma"/>
                <w:bCs/>
                <w:color w:val="000000"/>
                <w:sz w:val="18"/>
                <w:szCs w:val="18"/>
                <w:vertAlign w:val="superscript"/>
              </w:rPr>
              <w:t>:</w:t>
            </w:r>
            <w:r w:rsidR="00B3513C"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="00B3513C"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19" type="#_x0000_t75" style="width:186.75pt;height:16.5pt" o:ole="">
                  <v:imagedata r:id="rId276" o:title=""/>
                </v:shape>
                <w:control r:id="rId277" w:name="TextBox251131" w:shapeid="_x0000_i1819"/>
              </w:object>
            </w:r>
          </w:p>
        </w:tc>
      </w:tr>
      <w:tr w:rsidR="00E8632F" w:rsidRPr="00F96A33" w:rsidTr="00D357BC">
        <w:trPr>
          <w:gridAfter w:val="1"/>
          <w:wAfter w:w="7878" w:type="dxa"/>
          <w:trHeight w:val="596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E8632F" w:rsidRPr="00F96A33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F</w:t>
            </w:r>
          </w:p>
        </w:tc>
        <w:tc>
          <w:tcPr>
            <w:tcW w:w="14970" w:type="dxa"/>
            <w:gridSpan w:val="11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952D45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LICZBA GODZIN KSZTAŁCENIA USTAWICZNEGO </w:t>
            </w: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PRZYPADAJĄCA NA 1 UCZESTNIKA </w:t>
            </w:r>
            <w:r w:rsidR="00952D45">
              <w:rPr>
                <w:rStyle w:val="Hipercze"/>
                <w:rFonts w:ascii="Tahoma" w:hAnsi="Tahoma" w:cs="Tahoma"/>
                <w:bCs/>
                <w:i/>
                <w:color w:val="000000"/>
                <w:sz w:val="14"/>
                <w:szCs w:val="14"/>
                <w:u w:val="none"/>
              </w:rPr>
              <w:t xml:space="preserve">- </w:t>
            </w:r>
            <w:r w:rsidRPr="00162E39">
              <w:rPr>
                <w:rStyle w:val="Hipercze"/>
                <w:rFonts w:ascii="Tahoma" w:hAnsi="Tahoma" w:cs="Tahoma"/>
                <w:bCs/>
                <w:color w:val="000000"/>
                <w:sz w:val="14"/>
                <w:szCs w:val="14"/>
                <w:u w:val="none"/>
              </w:rPr>
              <w:t>dotyczy ku</w:t>
            </w:r>
            <w:r w:rsidR="00952D45" w:rsidRPr="00162E39">
              <w:rPr>
                <w:rStyle w:val="Hipercze"/>
                <w:rFonts w:ascii="Tahoma" w:hAnsi="Tahoma" w:cs="Tahoma"/>
                <w:bCs/>
                <w:color w:val="000000"/>
                <w:sz w:val="14"/>
                <w:szCs w:val="14"/>
                <w:u w:val="none"/>
              </w:rPr>
              <w:t>rsów oraz studiów podyplomowych</w:t>
            </w:r>
            <w:r w:rsidRPr="00F96A33">
              <w:rPr>
                <w:rStyle w:val="Hipercze"/>
                <w:rFonts w:ascii="Tahoma" w:hAnsi="Tahoma" w:cs="Tahoma"/>
                <w:bCs/>
                <w:color w:val="000000"/>
                <w:sz w:val="20"/>
                <w:szCs w:val="20"/>
                <w:u w:val="none"/>
              </w:rPr>
              <w:t xml:space="preserve">          </w:t>
            </w:r>
            <w:r w:rsidR="008154F0"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                </w:t>
            </w:r>
            <w:r w:rsidR="00BE23B0"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   </w:t>
            </w:r>
            <w:r w:rsidR="008154F0"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      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21" type="#_x0000_t75" style="width:64.5pt;height:16.5pt" o:ole="">
                  <v:imagedata r:id="rId278" o:title=""/>
                </v:shape>
                <w:control r:id="rId279" w:name="TextBox2511" w:shapeid="_x0000_i1821"/>
              </w:object>
            </w:r>
            <w:r w:rsidR="008154F0"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g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odz.</w:t>
            </w:r>
          </w:p>
        </w:tc>
      </w:tr>
      <w:tr w:rsidR="00E8632F" w:rsidRPr="00F96A33" w:rsidTr="00D357BC">
        <w:trPr>
          <w:gridAfter w:val="1"/>
          <w:wAfter w:w="7878" w:type="dxa"/>
          <w:trHeight w:val="72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F96A33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G</w:t>
            </w:r>
          </w:p>
        </w:tc>
        <w:tc>
          <w:tcPr>
            <w:tcW w:w="14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9D7812" w:rsidP="00163EA8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LICZBA OSÓB, KTÓRA OBJĘTA ZOSTANIE PRZEZ PRACODAWCĘ USŁUGĄ</w:t>
            </w:r>
            <w:r w:rsidR="00E8632F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KSZTAŁCENIA USTAWICZNEGO</w:t>
            </w:r>
            <w:r w:rsidR="00CF6D0B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A5DC2"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W RAMACH ŚRODKÓW</w:t>
            </w:r>
            <w:r w:rsidR="000957A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KFS</w:t>
            </w:r>
            <w:r w:rsidR="001E7DD5" w:rsidRPr="00F96A33">
              <w:rPr>
                <w:rFonts w:ascii="Tahoma" w:hAnsi="Tahoma" w:cs="Tahoma"/>
                <w:bCs/>
                <w:color w:val="000000"/>
                <w:sz w:val="14"/>
                <w:szCs w:val="14"/>
              </w:rPr>
              <w:t xml:space="preserve"> </w:t>
            </w:r>
            <w:r w:rsidR="001E7DD5" w:rsidRPr="00F96A33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="00E8632F"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23" type="#_x0000_t75" style="width:50.25pt;height:16.5pt" o:ole="">
                  <v:imagedata r:id="rId280" o:title=""/>
                </v:shape>
                <w:control r:id="rId281" w:name="TextBox25111" w:shapeid="_x0000_i1823"/>
              </w:object>
            </w:r>
            <w:r w:rsidR="008154F0"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</w:t>
            </w:r>
            <w:r w:rsidR="00E8632F" w:rsidRPr="00F96A33">
              <w:rPr>
                <w:rFonts w:ascii="Tahoma" w:hAnsi="Tahoma" w:cs="Tahoma"/>
                <w:color w:val="000000"/>
                <w:sz w:val="12"/>
                <w:szCs w:val="12"/>
              </w:rPr>
              <w:t>os.</w:t>
            </w:r>
          </w:p>
        </w:tc>
      </w:tr>
      <w:tr w:rsidR="00AA5223" w:rsidRPr="00F96A33" w:rsidTr="00D357BC">
        <w:trPr>
          <w:gridAfter w:val="1"/>
          <w:wAfter w:w="7878" w:type="dxa"/>
          <w:trHeight w:val="18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A5223" w:rsidRPr="00F96A33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H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AA5223" w:rsidRPr="00F96A33" w:rsidRDefault="00AA5223" w:rsidP="00A70894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CENA USŁUGI KSZTAŁCENIA USTAWICZNEGO OGÓŁEM</w:t>
            </w:r>
            <w:r w:rsidR="00567668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(BEZ </w:t>
            </w:r>
            <w:r w:rsidR="00B55639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KOSZTÓW DOJAZDU ORAZ ZAKWATEROWANIA I WYŻ</w:t>
            </w:r>
            <w:r w:rsidR="00A70894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YWIENIA</w:t>
            </w:r>
            <w:r w:rsidR="00567668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) </w:t>
            </w:r>
            <w:r w:rsidR="007D7D17" w:rsidRPr="00F96A33">
              <w:rPr>
                <w:rStyle w:val="Hipercze"/>
                <w:rFonts w:ascii="Tahoma" w:hAnsi="Tahoma" w:cs="Tahoma"/>
                <w:color w:val="00B050"/>
                <w:sz w:val="22"/>
                <w:szCs w:val="22"/>
                <w:u w:val="none"/>
                <w:vertAlign w:val="superscript"/>
              </w:rPr>
              <w:t>10</w:t>
            </w:r>
            <w:r w:rsidR="00A70894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567668" w:rsidRPr="00F96A33" w:rsidRDefault="00567668" w:rsidP="00E8632F">
            <w:pPr>
              <w:pStyle w:val="Zawartotabeli"/>
              <w:rPr>
                <w:rStyle w:val="Hipercze"/>
                <w:rFonts w:ascii="Tahoma" w:hAnsi="Tahoma" w:cs="Tahoma"/>
                <w:bCs/>
                <w:color w:val="000000"/>
                <w:sz w:val="10"/>
                <w:szCs w:val="10"/>
                <w:u w:val="none"/>
              </w:rPr>
            </w:pPr>
          </w:p>
          <w:p w:rsidR="00AA5223" w:rsidRPr="00F96A33" w:rsidRDefault="00AA5223" w:rsidP="00E8632F">
            <w:pPr>
              <w:pStyle w:val="Zawartotabeli"/>
              <w:rPr>
                <w:rStyle w:val="Hipercze"/>
                <w:rFonts w:ascii="Tahoma" w:hAnsi="Tahoma" w:cs="Tahoma"/>
                <w:bCs/>
                <w:color w:val="000000"/>
                <w:sz w:val="16"/>
                <w:szCs w:val="16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Cs/>
                <w:color w:val="000000"/>
                <w:sz w:val="16"/>
                <w:szCs w:val="16"/>
                <w:u w:val="none"/>
              </w:rPr>
              <w:t>dotyczy kosztów wszystkich uczestników objętych kształceniem ustawiczn</w:t>
            </w:r>
            <w:r w:rsidR="00CA20EB">
              <w:rPr>
                <w:rStyle w:val="Hipercze"/>
                <w:rFonts w:ascii="Tahoma" w:hAnsi="Tahoma" w:cs="Tahoma"/>
                <w:bCs/>
                <w:color w:val="000000"/>
                <w:sz w:val="16"/>
                <w:szCs w:val="16"/>
                <w:u w:val="none"/>
              </w:rPr>
              <w:t>ym w danej formie oraz kierunku</w:t>
            </w: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F96A33" w:rsidRDefault="008C4BA4" w:rsidP="00E81910">
            <w:pPr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cena za osobę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F96A33" w:rsidRDefault="008C4BA4" w:rsidP="00E81910">
            <w:pPr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cena osobogodziny</w:t>
            </w:r>
          </w:p>
        </w:tc>
      </w:tr>
      <w:tr w:rsidR="008C4BA4" w:rsidRPr="00F96A33" w:rsidTr="00D357BC">
        <w:trPr>
          <w:gridAfter w:val="1"/>
          <w:wAfter w:w="7878" w:type="dxa"/>
          <w:trHeight w:val="73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C4BA4" w:rsidRPr="00F96A33" w:rsidRDefault="008C4BA4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8C4BA4" w:rsidRPr="00F96A33" w:rsidRDefault="008C4BA4" w:rsidP="00E8632F">
            <w:pPr>
              <w:pStyle w:val="Zawartotabeli"/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4BA4" w:rsidRPr="00F96A33" w:rsidRDefault="008C4BA4" w:rsidP="00E81910">
            <w:pPr>
              <w:rPr>
                <w:rStyle w:val="Hipercze"/>
                <w:rFonts w:ascii="Tahoma" w:hAnsi="Tahoma" w:cs="Tahoma"/>
                <w:color w:val="000000"/>
                <w:sz w:val="10"/>
                <w:szCs w:val="10"/>
                <w:u w:val="none"/>
              </w:rPr>
            </w:pP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4BA4" w:rsidRPr="00E81910" w:rsidRDefault="008C4BA4" w:rsidP="00E81910">
            <w:pPr>
              <w:rPr>
                <w:rStyle w:val="Hipercze"/>
                <w:rFonts w:ascii="Tahoma" w:hAnsi="Tahoma" w:cs="Tahoma"/>
                <w:b/>
                <w:color w:val="000000"/>
                <w:sz w:val="16"/>
                <w:szCs w:val="16"/>
                <w:u w:val="none"/>
              </w:rPr>
            </w:pPr>
            <w:r w:rsidRPr="00E81910">
              <w:rPr>
                <w:rStyle w:val="Hipercze"/>
                <w:rFonts w:ascii="Tahoma" w:hAnsi="Tahoma" w:cs="Tahoma"/>
                <w:b/>
                <w:bCs/>
                <w:color w:val="000000"/>
                <w:sz w:val="16"/>
                <w:szCs w:val="16"/>
                <w:u w:val="none"/>
              </w:rPr>
              <w:t>cena za osobę/liczba godzin</w:t>
            </w:r>
          </w:p>
        </w:tc>
      </w:tr>
      <w:tr w:rsidR="00AA5223" w:rsidRPr="00F96A33" w:rsidTr="00D357BC">
        <w:trPr>
          <w:gridAfter w:val="1"/>
          <w:wAfter w:w="7878" w:type="dxa"/>
          <w:trHeight w:val="991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:rsidR="00AA5223" w:rsidRPr="00F96A33" w:rsidRDefault="00AA5223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AA5223" w:rsidRPr="00F96A33" w:rsidRDefault="00AA5223" w:rsidP="00E8632F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F96A33" w:rsidRDefault="00AA5223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825" type="#_x0000_t75" style="width:95.25pt;height:18pt" o:ole="">
                  <v:imagedata r:id="rId282" o:title=""/>
                </v:shape>
                <w:control r:id="rId283" w:name="TextBox24" w:shapeid="_x0000_i1825"/>
              </w:object>
            </w:r>
            <w:r w:rsidR="0003255D" w:rsidRPr="00F96A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zł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F96A33" w:rsidRDefault="00AA5223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827" type="#_x0000_t75" style="width:95.25pt;height:18pt" o:ole="">
                  <v:imagedata r:id="rId282" o:title=""/>
                </v:shape>
                <w:control r:id="rId284" w:name="TextBox241" w:shapeid="_x0000_i1827"/>
              </w:object>
            </w:r>
            <w:r w:rsidR="0003255D" w:rsidRPr="00F96A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zł</w:t>
            </w:r>
          </w:p>
        </w:tc>
      </w:tr>
      <w:tr w:rsidR="00E8632F" w:rsidRPr="00F96A33" w:rsidTr="00D357BC">
        <w:tblPrEx>
          <w:tblLook w:val="0000" w:firstRow="0" w:lastRow="0" w:firstColumn="0" w:lastColumn="0" w:noHBand="0" w:noVBand="0"/>
        </w:tblPrEx>
        <w:trPr>
          <w:gridAfter w:val="1"/>
          <w:wAfter w:w="7878" w:type="dxa"/>
          <w:trHeight w:val="414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8213C4" w:rsidP="00E8632F">
            <w:pPr>
              <w:pStyle w:val="Zawartotabeli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snapToGrid w:val="0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PORÓWNANIE CENY KSZTAŁCENIA USTAWICZNEGO Z CENĄ PODOBNYCH USŁUG OFEROWANYCH NA RYNKU</w:t>
            </w:r>
          </w:p>
        </w:tc>
        <w:tc>
          <w:tcPr>
            <w:tcW w:w="42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45616C" w:rsidP="0045616C">
            <w:pPr>
              <w:pStyle w:val="Zawartotabeli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Nazwa i siedziba </w:t>
            </w:r>
            <w:r w:rsidR="00E8632F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realizatora usługi kształcenia ustawicznego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pStyle w:val="Zawartotabeli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Liczba godzin</w:t>
            </w:r>
          </w:p>
          <w:p w:rsidR="00E8632F" w:rsidRPr="00F96A33" w:rsidRDefault="00E8632F" w:rsidP="002A3ED8">
            <w:pPr>
              <w:pStyle w:val="Zawartotabeli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A3ED8">
              <w:rPr>
                <w:rFonts w:ascii="Tahoma" w:hAnsi="Tahoma" w:cs="Tahoma"/>
                <w:color w:val="000000"/>
                <w:sz w:val="14"/>
                <w:szCs w:val="14"/>
              </w:rPr>
              <w:t>dotyc</w:t>
            </w:r>
            <w:r w:rsidR="002A3ED8">
              <w:rPr>
                <w:rFonts w:ascii="Tahoma" w:hAnsi="Tahoma" w:cs="Tahoma"/>
                <w:color w:val="000000"/>
                <w:sz w:val="14"/>
                <w:szCs w:val="14"/>
              </w:rPr>
              <w:t>zy kursu, studiów podyplomowych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pStyle w:val="Zawartotabeli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Cena</w:t>
            </w:r>
          </w:p>
        </w:tc>
      </w:tr>
      <w:tr w:rsidR="00E8632F" w:rsidRPr="00F96A33" w:rsidTr="00D357BC">
        <w:tblPrEx>
          <w:tblLook w:val="0000" w:firstRow="0" w:lastRow="0" w:firstColumn="0" w:lastColumn="0" w:noHBand="0" w:noVBand="0"/>
        </w:tblPrEx>
        <w:trPr>
          <w:gridAfter w:val="1"/>
          <w:wAfter w:w="7878" w:type="dxa"/>
          <w:trHeight w:val="413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pStyle w:val="Zawartotabeli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pStyle w:val="Zawartotabeli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pStyle w:val="Zawartotabeli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8C4BA4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cena za osobę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8C4BA4" w:rsidP="00E8632F">
            <w:pPr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cena osobogodziny</w:t>
            </w:r>
          </w:p>
        </w:tc>
      </w:tr>
      <w:tr w:rsidR="00E8632F" w:rsidRPr="00F96A33" w:rsidTr="00D357BC">
        <w:trPr>
          <w:gridAfter w:val="1"/>
          <w:wAfter w:w="7878" w:type="dxa"/>
          <w:trHeight w:val="389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632F" w:rsidRPr="00F96A33" w:rsidRDefault="00E8632F" w:rsidP="00E8632F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>1.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F96A33" w:rsidTr="00D357BC">
        <w:trPr>
          <w:gridAfter w:val="1"/>
          <w:wAfter w:w="7878" w:type="dxa"/>
          <w:trHeight w:val="438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632F" w:rsidRPr="00F96A33" w:rsidRDefault="00E8632F" w:rsidP="00E8632F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>2.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F96A33" w:rsidTr="00D357BC">
        <w:trPr>
          <w:gridAfter w:val="1"/>
          <w:wAfter w:w="7878" w:type="dxa"/>
          <w:trHeight w:val="266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F96A33" w:rsidRDefault="00C818C2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lastRenderedPageBreak/>
              <w:t>J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pStyle w:val="Zawartotabeli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UZASADNIENIE WYBORU REALIZATORA USŁUGI KSZTAŁCENIA USTAWICZNEGO FINANSOWANEJ ZE ŚRODKÓW KFS</w:t>
            </w: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C571F5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</w:p>
        </w:tc>
      </w:tr>
      <w:tr w:rsidR="00E8632F" w:rsidRPr="00F96A33" w:rsidTr="00D357BC">
        <w:trPr>
          <w:gridAfter w:val="1"/>
          <w:wAfter w:w="7878" w:type="dxa"/>
          <w:trHeight w:val="475"/>
        </w:trPr>
        <w:tc>
          <w:tcPr>
            <w:tcW w:w="16103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866FD2" w:rsidRDefault="00E8632F" w:rsidP="00866FD2">
            <w:pPr>
              <w:snapToGrid w:val="0"/>
              <w:ind w:left="369" w:hanging="369"/>
              <w:rPr>
                <w:rFonts w:ascii="Tahoma" w:hAnsi="Tahoma" w:cs="Tahoma"/>
                <w:b/>
                <w:bCs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t>V.</w:t>
            </w:r>
            <w:r w:rsidR="00C42116" w:rsidRPr="00F96A33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  <w:r w:rsidR="004B4034" w:rsidRPr="00F96A33">
              <w:rPr>
                <w:rFonts w:ascii="Tahoma" w:hAnsi="Tahoma" w:cs="Tahoma"/>
                <w:b/>
                <w:bCs/>
                <w:color w:val="000000"/>
              </w:rPr>
              <w:t xml:space="preserve">2. </w:t>
            </w:r>
            <w:r w:rsidRPr="00F96A33">
              <w:rPr>
                <w:rFonts w:ascii="Tahoma" w:hAnsi="Tahoma" w:cs="Tahoma"/>
                <w:b/>
                <w:bCs/>
                <w:color w:val="000000"/>
              </w:rPr>
              <w:t xml:space="preserve">WYPEŁNIĆ WYŁĄCZNIE W PRZYPADKU UBIEGANIA SIĘ O SFINANSOWANIE </w:t>
            </w:r>
            <w:r w:rsidR="00A22955" w:rsidRPr="00F96A33">
              <w:rPr>
                <w:rFonts w:ascii="Tahoma" w:hAnsi="Tahoma" w:cs="Tahoma"/>
                <w:b/>
                <w:bCs/>
                <w:color w:val="000000"/>
              </w:rPr>
              <w:t>OKREŚLENIA</w:t>
            </w:r>
            <w:r w:rsidR="00866FD2">
              <w:rPr>
                <w:rFonts w:ascii="Tahoma" w:hAnsi="Tahoma" w:cs="Tahoma"/>
                <w:b/>
                <w:bCs/>
                <w:color w:val="000000"/>
              </w:rPr>
              <w:t xml:space="preserve"> POTRZEB PRACODAWCY W </w:t>
            </w:r>
            <w:r w:rsidRPr="00F96A33">
              <w:rPr>
                <w:rFonts w:ascii="Tahoma" w:hAnsi="Tahoma" w:cs="Tahoma"/>
                <w:b/>
                <w:bCs/>
                <w:color w:val="000000"/>
              </w:rPr>
              <w:t>ZA</w:t>
            </w:r>
            <w:r w:rsidR="00866FD2">
              <w:rPr>
                <w:rFonts w:ascii="Tahoma" w:hAnsi="Tahoma" w:cs="Tahoma"/>
                <w:b/>
                <w:bCs/>
                <w:color w:val="000000"/>
              </w:rPr>
              <w:t xml:space="preserve">KRESIE KSZTAŁCENIA USTAWICZNEGO,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 xml:space="preserve">tj. </w:t>
            </w:r>
            <w:r w:rsidR="009303D6" w:rsidRPr="00F96A33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 xml:space="preserve">gdy w pozycji B zaznaczono kwadrat nr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6</w:t>
            </w:r>
          </w:p>
          <w:p w:rsidR="00E8632F" w:rsidRPr="00F96A33" w:rsidRDefault="00E8632F" w:rsidP="00112072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UWAGA! ubiegając się o sfinansowanie działania wymienionego w tej części - część V.1 w pozycjach „A”, „B”, „</w:t>
            </w:r>
            <w:r w:rsidR="00E27870"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E</w:t>
            </w:r>
            <w:r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”, „</w:t>
            </w:r>
            <w:r w:rsidR="00C818C2"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G</w:t>
            </w:r>
            <w:r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”, </w:t>
            </w:r>
            <w:r w:rsidR="00BD62D6"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„H</w:t>
            </w:r>
            <w:r w:rsidR="00112072"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”, </w:t>
            </w:r>
            <w:r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„I”, „J” musi zostać wypełniona obowiązkowo</w:t>
            </w:r>
          </w:p>
        </w:tc>
      </w:tr>
      <w:tr w:rsidR="00E8632F" w:rsidRPr="00F96A33" w:rsidTr="00D357BC">
        <w:trPr>
          <w:gridAfter w:val="1"/>
          <w:wAfter w:w="7878" w:type="dxa"/>
          <w:trHeight w:val="1814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OPIS DZIAŁAŃ STANOWIĄCYCH DIAGNOZĘ ZAPOTRZEBOWANIA PRACODAWCY NA KSZTAŁCENIE USTAWICZNE</w:t>
            </w:r>
          </w:p>
          <w:p w:rsidR="00E8632F" w:rsidRPr="00F96A33" w:rsidRDefault="00E8632F" w:rsidP="00E8632F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6681D" w:rsidRPr="00F96A33" w:rsidRDefault="0036681D" w:rsidP="005A6BBD">
      <w:pPr>
        <w:ind w:left="426"/>
        <w:jc w:val="both"/>
        <w:rPr>
          <w:rFonts w:ascii="Tahoma" w:hAnsi="Tahoma" w:cs="Tahoma"/>
          <w:b/>
          <w:i/>
          <w:color w:val="000000"/>
          <w:sz w:val="18"/>
          <w:szCs w:val="18"/>
        </w:rPr>
      </w:pPr>
    </w:p>
    <w:p w:rsidR="005A6BBD" w:rsidRPr="00F96A33" w:rsidRDefault="005A6BBD" w:rsidP="005A6BBD">
      <w:pPr>
        <w:ind w:left="426"/>
        <w:rPr>
          <w:rFonts w:ascii="Tahoma" w:hAnsi="Tahoma" w:cs="Tahoma"/>
          <w:color w:val="000000"/>
          <w:sz w:val="22"/>
          <w:szCs w:val="22"/>
        </w:rPr>
        <w:sectPr w:rsidR="005A6BBD" w:rsidRPr="00F96A33" w:rsidSect="000A64FB">
          <w:endnotePr>
            <w:numFmt w:val="decimal"/>
          </w:endnotePr>
          <w:pgSz w:w="16838" w:h="11906" w:orient="landscape"/>
          <w:pgMar w:top="993" w:right="1670" w:bottom="993" w:left="764" w:header="708" w:footer="291" w:gutter="0"/>
          <w:cols w:space="708"/>
          <w:docGrid w:linePitch="600" w:charSpace="32768"/>
        </w:sect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4"/>
        <w:gridCol w:w="9327"/>
      </w:tblGrid>
      <w:tr w:rsidR="0017132F" w:rsidRPr="00F96A33" w:rsidTr="004E4BB7">
        <w:tc>
          <w:tcPr>
            <w:tcW w:w="9781" w:type="dxa"/>
            <w:gridSpan w:val="2"/>
            <w:shd w:val="clear" w:color="auto" w:fill="D9D9D9"/>
          </w:tcPr>
          <w:p w:rsidR="0017132F" w:rsidRPr="00F96A33" w:rsidRDefault="004200E9" w:rsidP="004209AA">
            <w:pPr>
              <w:snapToGrid w:val="0"/>
              <w:spacing w:line="360" w:lineRule="auto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lastRenderedPageBreak/>
              <w:t>CZĘŚĆ V</w:t>
            </w:r>
            <w:r w:rsidR="007E7417" w:rsidRPr="00F96A33">
              <w:rPr>
                <w:rFonts w:ascii="Tahoma" w:hAnsi="Tahoma" w:cs="Tahoma"/>
                <w:b/>
                <w:color w:val="000000"/>
              </w:rPr>
              <w:t>I</w:t>
            </w:r>
            <w:r w:rsidRPr="00F96A33">
              <w:rPr>
                <w:rFonts w:ascii="Tahoma" w:hAnsi="Tahoma" w:cs="Tahoma"/>
                <w:b/>
                <w:color w:val="000000"/>
              </w:rPr>
              <w:t>. OŚ</w:t>
            </w:r>
            <w:r w:rsidR="009450CF" w:rsidRPr="00F96A33">
              <w:rPr>
                <w:rFonts w:ascii="Tahoma" w:hAnsi="Tahoma" w:cs="Tahoma"/>
                <w:b/>
                <w:color w:val="000000"/>
              </w:rPr>
              <w:t>WIADCZENIA</w:t>
            </w:r>
            <w:r w:rsidR="0017132F" w:rsidRPr="00F96A33">
              <w:rPr>
                <w:rFonts w:ascii="Tahoma" w:hAnsi="Tahoma" w:cs="Tahoma"/>
                <w:b/>
                <w:color w:val="000000"/>
              </w:rPr>
              <w:t xml:space="preserve"> WNIOSKODAWCY</w:t>
            </w:r>
          </w:p>
          <w:p w:rsidR="004209AA" w:rsidRDefault="0017132F" w:rsidP="004209AA">
            <w:pPr>
              <w:snapToGrid w:val="0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 xml:space="preserve">Oświadczam, że: </w:t>
            </w:r>
          </w:p>
          <w:p w:rsidR="00352F4C" w:rsidRPr="004209AA" w:rsidRDefault="00056F76" w:rsidP="004209AA">
            <w:pPr>
              <w:snapToGrid w:val="0"/>
              <w:rPr>
                <w:rFonts w:ascii="Tahoma" w:hAnsi="Tahoma" w:cs="Tahoma"/>
                <w:b/>
                <w:color w:val="000000"/>
              </w:rPr>
            </w:pPr>
            <w:r w:rsidRPr="004209A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* zaznaczyć właściwe</w:t>
            </w:r>
          </w:p>
        </w:tc>
      </w:tr>
      <w:tr w:rsidR="0017132F" w:rsidRPr="00F96A33" w:rsidTr="004E4BB7">
        <w:trPr>
          <w:trHeight w:val="644"/>
        </w:trPr>
        <w:tc>
          <w:tcPr>
            <w:tcW w:w="454" w:type="dxa"/>
            <w:shd w:val="clear" w:color="auto" w:fill="D9D9D9"/>
            <w:vAlign w:val="center"/>
          </w:tcPr>
          <w:p w:rsidR="0017132F" w:rsidRPr="00F96A33" w:rsidRDefault="0017132F" w:rsidP="00B00B48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27" w:type="dxa"/>
            <w:shd w:val="clear" w:color="auto" w:fill="auto"/>
          </w:tcPr>
          <w:p w:rsidR="007938CF" w:rsidRPr="00F96A33" w:rsidRDefault="00F94806" w:rsidP="00056F76">
            <w:pPr>
              <w:snapToGrid w:val="0"/>
              <w:rPr>
                <w:rFonts w:ascii="Tahoma" w:hAnsi="Tahoma" w:cs="Tahoma"/>
                <w:color w:val="000000"/>
                <w:sz w:val="8"/>
                <w:szCs w:val="8"/>
              </w:rPr>
            </w:pP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29" type="#_x0000_t75" style="width:11.25pt;height:15.75pt" o:ole="">
                  <v:imagedata r:id="rId11" o:title=""/>
                </v:shape>
                <w:control r:id="rId285" w:name="CheckBox322371" w:shapeid="_x0000_i1829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PROWADZĘ*</w:t>
            </w:r>
            <w:r w:rsidR="004764E0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E85A67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31" type="#_x0000_t75" style="width:11.25pt;height:15.75pt" o:ole="">
                  <v:imagedata r:id="rId11" o:title=""/>
                </v:shape>
                <w:control r:id="rId286" w:name="CheckBox3223711" w:shapeid="_x0000_i1831"/>
              </w:object>
            </w:r>
            <w:r w:rsidR="00E85A67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NIE PROWADZĘ*</w:t>
            </w:r>
            <w:r w:rsidR="00056F76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7C465A" w:rsidRPr="00F96A33" w:rsidRDefault="00970FC3" w:rsidP="00BD62D6">
            <w:pPr>
              <w:pStyle w:val="Zawartotabeli"/>
              <w:snapToGrid w:val="0"/>
              <w:spacing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d</w:t>
            </w:r>
            <w:r w:rsidR="007C465A" w:rsidRPr="00F96A33">
              <w:rPr>
                <w:rFonts w:ascii="Tahoma" w:hAnsi="Tahoma" w:cs="Tahoma"/>
                <w:color w:val="000000"/>
                <w:sz w:val="20"/>
                <w:szCs w:val="20"/>
              </w:rPr>
              <w:t>ziałalność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(ci)</w:t>
            </w:r>
            <w:r w:rsidR="005E28C5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7C465A" w:rsidRPr="00F96A33">
              <w:rPr>
                <w:rFonts w:ascii="Tahoma" w:hAnsi="Tahoma" w:cs="Tahoma"/>
                <w:color w:val="000000"/>
                <w:sz w:val="20"/>
                <w:szCs w:val="20"/>
              </w:rPr>
              <w:t>gospodarczą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(ej)</w:t>
            </w:r>
            <w:r w:rsidR="005E28C5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7C465A" w:rsidRPr="00F96A33">
              <w:rPr>
                <w:rFonts w:ascii="Tahoma" w:hAnsi="Tahoma" w:cs="Tahoma"/>
                <w:color w:val="000000"/>
                <w:sz w:val="20"/>
                <w:szCs w:val="20"/>
              </w:rPr>
              <w:t>w roz</w:t>
            </w:r>
            <w:r w:rsidR="00D412B3" w:rsidRPr="00F96A33">
              <w:rPr>
                <w:rFonts w:ascii="Tahoma" w:hAnsi="Tahoma" w:cs="Tahoma"/>
                <w:color w:val="000000"/>
                <w:sz w:val="20"/>
                <w:szCs w:val="20"/>
              </w:rPr>
              <w:t>umieniu prawa Unii Europejskiej</w:t>
            </w:r>
          </w:p>
          <w:p w:rsidR="000C2887" w:rsidRPr="00F96A33" w:rsidRDefault="000C2887" w:rsidP="000C2887">
            <w:pPr>
              <w:snapToGrid w:val="0"/>
              <w:rPr>
                <w:rFonts w:ascii="Tahoma" w:hAnsi="Tahoma" w:cs="Tahoma"/>
                <w:color w:val="000000"/>
                <w:sz w:val="8"/>
                <w:szCs w:val="8"/>
              </w:rPr>
            </w:pP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2.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33" type="#_x0000_t75" style="width:11.25pt;height:15.75pt" o:ole="">
                  <v:imagedata r:id="rId11" o:title=""/>
                </v:shape>
                <w:control r:id="rId287" w:name="CheckBox3223712" w:shapeid="_x0000_i1833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JESTEM*                     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35" type="#_x0000_t75" style="width:11.25pt;height:15.75pt" o:ole="">
                  <v:imagedata r:id="rId11" o:title=""/>
                </v:shape>
                <w:control r:id="rId288" w:name="CheckBox32237111" w:shapeid="_x0000_i1835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NIE JESTEM*  </w:t>
            </w:r>
          </w:p>
          <w:p w:rsidR="000C2887" w:rsidRPr="00F96A33" w:rsidRDefault="000C2887" w:rsidP="00BD62D6">
            <w:pPr>
              <w:pStyle w:val="Zawartotabeli"/>
              <w:snapToGrid w:val="0"/>
              <w:spacing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mikroprzedsiębiorcą, zgodnie z załącznikiem nr I do rozporządzenia Komisji (WE) nr 800/2008 z dnia 6 sierpnia 2008 r. </w:t>
            </w: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uznającego niektóre rodzaje pomocy za zgodne ze wspólnym rynkiem w zastosowaniu art. 87 i 88 Traktatu (ogólne rozporządzenie w sprawie wył</w:t>
            </w:r>
            <w:r w:rsidR="000C1FD2"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ączeń blokowych) oraz </w:t>
            </w:r>
            <w:r w:rsidR="000C1FD2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załącznikiem </w:t>
            </w:r>
            <w:r w:rsidR="000C1FD2"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Nr 1 do rozporządzenia Komisji (UE) Nr 651/2014 z dnia 17 czerwca 2014 r. uznające niektóre rodzaje pomocy za zgodne ze wspólnym rynkiem wewnętrznym w zastosowaniu art. 107 i 108 Traktatu</w:t>
            </w:r>
            <w:r w:rsidR="000C1FD2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:rsidR="00A02524" w:rsidRPr="00F96A33" w:rsidRDefault="000C2887" w:rsidP="00C82439">
            <w:pPr>
              <w:tabs>
                <w:tab w:val="left" w:pos="7163"/>
              </w:tabs>
              <w:snapToGrid w:val="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3</w:t>
            </w:r>
            <w:r w:rsidR="00A02524"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</w:t>
            </w:r>
            <w:r w:rsidR="00A02524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37" type="#_x0000_t75" style="width:11.25pt;height:15.75pt" o:ole="">
                  <v:imagedata r:id="rId11" o:title=""/>
                </v:shape>
                <w:control r:id="rId289" w:name="CheckBox32237121" w:shapeid="_x0000_i1837"/>
              </w:object>
            </w:r>
            <w:r w:rsidR="00A02524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JESTEM*                      </w:t>
            </w:r>
            <w:r w:rsidR="00A02524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39" type="#_x0000_t75" style="width:11.25pt;height:15.75pt" o:ole="">
                  <v:imagedata r:id="rId11" o:title=""/>
                </v:shape>
                <w:control r:id="rId290" w:name="CheckBox322371111" w:shapeid="_x0000_i1839"/>
              </w:object>
            </w:r>
            <w:r w:rsidR="00A02524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NIE JESTEM*</w:t>
            </w:r>
            <w:r w:rsidR="00C82439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ab/>
            </w:r>
          </w:p>
          <w:p w:rsidR="00A51E31" w:rsidRPr="00F96A33" w:rsidRDefault="00B55880" w:rsidP="00A51E31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beneficjentem pomocy publicznej</w:t>
            </w:r>
          </w:p>
        </w:tc>
      </w:tr>
      <w:tr w:rsidR="000C2887" w:rsidRPr="00F96A33" w:rsidTr="004E4BB7">
        <w:trPr>
          <w:trHeight w:val="644"/>
        </w:trPr>
        <w:tc>
          <w:tcPr>
            <w:tcW w:w="454" w:type="dxa"/>
            <w:shd w:val="clear" w:color="auto" w:fill="D9D9D9"/>
            <w:vAlign w:val="center"/>
          </w:tcPr>
          <w:p w:rsidR="000C2887" w:rsidRPr="00F96A33" w:rsidRDefault="000C2887" w:rsidP="00B00B48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27" w:type="dxa"/>
            <w:shd w:val="clear" w:color="auto" w:fill="auto"/>
          </w:tcPr>
          <w:p w:rsidR="000C2887" w:rsidRPr="00F96A33" w:rsidRDefault="000C2887" w:rsidP="00256AC8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Spełniam warunki określone w rozporządzeniu Ministra Pracy i Polityki Społecznej z dnia 14 maja </w:t>
            </w:r>
            <w:r w:rsidR="00844CE4" w:rsidRPr="00F96A33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br/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2014</w:t>
            </w:r>
            <w:r w:rsidR="00844CE4" w:rsidRPr="00F96A33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r. </w:t>
            </w: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  <w:lang w:val="de-DE"/>
              </w:rPr>
              <w:t>w sprawie przyznawania środków z Krajowego  Funduszu Szkoleniowego</w:t>
            </w:r>
            <w:r w:rsidR="00256AC8" w:rsidRPr="00F96A33">
              <w:rPr>
                <w:rFonts w:ascii="Tahoma" w:hAnsi="Tahoma" w:cs="Tahoma"/>
                <w:iCs/>
                <w:color w:val="000000"/>
                <w:sz w:val="20"/>
                <w:szCs w:val="20"/>
                <w:lang w:val="de-DE"/>
              </w:rPr>
              <w:t>.</w:t>
            </w:r>
          </w:p>
        </w:tc>
      </w:tr>
      <w:tr w:rsidR="000C2887" w:rsidRPr="00F96A33" w:rsidTr="004E4BB7">
        <w:trPr>
          <w:trHeight w:val="618"/>
        </w:trPr>
        <w:tc>
          <w:tcPr>
            <w:tcW w:w="454" w:type="dxa"/>
            <w:shd w:val="clear" w:color="auto" w:fill="D9D9D9"/>
            <w:vAlign w:val="center"/>
          </w:tcPr>
          <w:p w:rsidR="000C2887" w:rsidRPr="00F96A33" w:rsidRDefault="000C2887" w:rsidP="00FE4BB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27" w:type="dxa"/>
            <w:shd w:val="clear" w:color="auto" w:fill="auto"/>
          </w:tcPr>
          <w:p w:rsidR="000C2887" w:rsidRPr="00F96A33" w:rsidRDefault="000C2887" w:rsidP="008C2C99">
            <w:pPr>
              <w:tabs>
                <w:tab w:val="left" w:pos="5040"/>
              </w:tabs>
              <w:snapToGrid w:val="0"/>
              <w:jc w:val="both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Jestem pracodawcą w rozumieniu art.</w:t>
            </w:r>
            <w:r w:rsidR="003E63CD"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3 ustawy z dnia 26 czerwca 1974 r. – Kodeks Pracy i mam świadomość konieczności zachowania tego statusu przez cały okres realizacji kształcenia ustawicznego finansowanego ze środków Krajowego Funduszu Szkoleniowego.</w:t>
            </w:r>
          </w:p>
        </w:tc>
      </w:tr>
      <w:tr w:rsidR="000C2887" w:rsidRPr="00F96A33" w:rsidTr="000C2887">
        <w:trPr>
          <w:trHeight w:val="502"/>
        </w:trPr>
        <w:tc>
          <w:tcPr>
            <w:tcW w:w="454" w:type="dxa"/>
            <w:shd w:val="clear" w:color="auto" w:fill="D9D9D9"/>
            <w:vAlign w:val="center"/>
          </w:tcPr>
          <w:p w:rsidR="000C2887" w:rsidRPr="00F96A33" w:rsidRDefault="000C2887" w:rsidP="00FE4BB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327" w:type="dxa"/>
            <w:shd w:val="clear" w:color="auto" w:fill="auto"/>
          </w:tcPr>
          <w:p w:rsidR="000C2887" w:rsidRPr="00F96A33" w:rsidRDefault="000C2887" w:rsidP="008C2C99">
            <w:pPr>
              <w:tabs>
                <w:tab w:val="left" w:pos="5040"/>
              </w:tabs>
              <w:snapToGrid w:val="0"/>
              <w:jc w:val="both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Zatrudniam co najmniej jednego pracownika</w:t>
            </w:r>
            <w:r w:rsidR="00183EB5" w:rsidRPr="00F96A33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. P</w:t>
            </w: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racownikiem jest osoba zatrudniona na podstawie umowy o pracę, powołania, wyboru, mianowania lub spółdzielczej umowy</w:t>
            </w:r>
            <w:r w:rsidR="00183EB5"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o pracę - art. 2 kodeksu pracy</w:t>
            </w: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.</w:t>
            </w:r>
            <w:r w:rsidRPr="00F96A33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32F" w:rsidRPr="00F96A33" w:rsidTr="004E4BB7">
        <w:trPr>
          <w:trHeight w:val="618"/>
        </w:trPr>
        <w:tc>
          <w:tcPr>
            <w:tcW w:w="454" w:type="dxa"/>
            <w:shd w:val="clear" w:color="auto" w:fill="D9D9D9"/>
            <w:vAlign w:val="center"/>
          </w:tcPr>
          <w:p w:rsidR="0017132F" w:rsidRPr="00F96A33" w:rsidRDefault="000C2887" w:rsidP="00FE4BB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  <w:r w:rsidR="0017132F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</w:tcPr>
          <w:p w:rsidR="00D55CED" w:rsidRPr="00F96A33" w:rsidRDefault="0017132F" w:rsidP="008C2C99">
            <w:pPr>
              <w:tabs>
                <w:tab w:val="left" w:pos="5040"/>
              </w:tabs>
              <w:snapToGrid w:val="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="00D55CED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41" type="#_x0000_t75" style="width:11.25pt;height:15.75pt" o:ole="">
                  <v:imagedata r:id="rId11" o:title=""/>
                </v:shape>
                <w:control r:id="rId291" w:name="CheckBox322371211" w:shapeid="_x0000_i1841"/>
              </w:object>
            </w:r>
            <w:r w:rsidR="00D55CED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JESTEM*                     </w:t>
            </w:r>
            <w:r w:rsidR="00A77EC0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D55CED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43" type="#_x0000_t75" style="width:11.25pt;height:15.75pt" o:ole="">
                  <v:imagedata r:id="rId11" o:title=""/>
                </v:shape>
                <w:control r:id="rId292" w:name="CheckBox3223711111" w:shapeid="_x0000_i1843"/>
              </w:object>
            </w:r>
            <w:r w:rsidR="00D55CED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NIE JESTEM*</w:t>
            </w:r>
          </w:p>
          <w:p w:rsidR="007C465A" w:rsidRPr="00F96A33" w:rsidRDefault="007C465A" w:rsidP="00722241">
            <w:pPr>
              <w:tabs>
                <w:tab w:val="left" w:pos="5040"/>
              </w:tabs>
              <w:snapToGrid w:val="0"/>
              <w:jc w:val="both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zobowiązany(a) do zwrotu wcześniej uzyskanej pomocy publicznej wynikające</w:t>
            </w:r>
            <w:r w:rsidR="008C2C99" w:rsidRPr="00F96A33">
              <w:rPr>
                <w:rFonts w:ascii="Tahoma" w:hAnsi="Tahoma" w:cs="Tahoma"/>
                <w:color w:val="000000"/>
                <w:sz w:val="20"/>
                <w:szCs w:val="20"/>
              </w:rPr>
              <w:t>go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z decyzji Komisji Europejskiej uznającej pomoc za niezgodną z prawem oraz wspólnym rynkiem.</w:t>
            </w:r>
          </w:p>
        </w:tc>
      </w:tr>
      <w:tr w:rsidR="009371C2" w:rsidRPr="00F96A33" w:rsidTr="00D578B3">
        <w:trPr>
          <w:trHeight w:val="1211"/>
        </w:trPr>
        <w:tc>
          <w:tcPr>
            <w:tcW w:w="454" w:type="dxa"/>
            <w:shd w:val="clear" w:color="auto" w:fill="D9D9D9"/>
            <w:vAlign w:val="center"/>
          </w:tcPr>
          <w:p w:rsidR="00403921" w:rsidRPr="00F96A33" w:rsidRDefault="00B226FE" w:rsidP="00403921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="00403921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center"/>
          </w:tcPr>
          <w:p w:rsidR="00CC5DE5" w:rsidRPr="00F96A33" w:rsidRDefault="00403921" w:rsidP="00932B75">
            <w:pPr>
              <w:widowControl/>
              <w:suppressAutoHyphens w:val="0"/>
              <w:snapToGrid w:val="0"/>
              <w:jc w:val="both"/>
              <w:rPr>
                <w:rFonts w:ascii="Tahoma" w:hAnsi="Tahoma" w:cs="Tahoma"/>
                <w:i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Zobowiązuję się do niezwłocznego powiadomienia Powiatowego Urzędu Pracy poprzez złożenie stosowanego oświadczenia, jeżeli w okresie od dnia złożenia wniosku</w:t>
            </w:r>
            <w:r w:rsidR="00847CFC" w:rsidRPr="00F96A33">
              <w:rPr>
                <w:rFonts w:ascii="Tahoma" w:hAnsi="Tahoma" w:cs="Tahoma"/>
                <w:color w:val="000000"/>
                <w:sz w:val="20"/>
                <w:szCs w:val="20"/>
              </w:rPr>
              <w:t>/korekty wniosku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 dnia podpisania umowy zmianie ulegnie stan prawny lub faktyczny wskazany w dniu złożenia wniosku, w</w:t>
            </w:r>
            <w:r w:rsidR="00257270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szczególności gdy otrzymam pomoc </w:t>
            </w:r>
            <w:r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de minimis,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pomoc </w:t>
            </w:r>
            <w:r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de minimis w</w:t>
            </w:r>
            <w:r w:rsidR="00257270"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rolnictwie lub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pomoc </w:t>
            </w:r>
            <w:r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de</w:t>
            </w:r>
            <w:r w:rsidR="00E85456"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minimis w sektorze rybołówstwa i akwakultury.</w:t>
            </w:r>
          </w:p>
        </w:tc>
      </w:tr>
      <w:tr w:rsidR="00A2124F" w:rsidRPr="00F96A33" w:rsidTr="00A2124F">
        <w:trPr>
          <w:trHeight w:val="756"/>
        </w:trPr>
        <w:tc>
          <w:tcPr>
            <w:tcW w:w="454" w:type="dxa"/>
            <w:shd w:val="clear" w:color="auto" w:fill="D9D9D9"/>
            <w:vAlign w:val="center"/>
          </w:tcPr>
          <w:p w:rsidR="00A2124F" w:rsidRPr="00F96A33" w:rsidRDefault="00B226FE" w:rsidP="00403921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  <w:r w:rsidR="00A2124F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center"/>
          </w:tcPr>
          <w:p w:rsidR="00A2124F" w:rsidRPr="00F96A33" w:rsidRDefault="00A2124F" w:rsidP="00932B75">
            <w:pPr>
              <w:widowControl/>
              <w:suppressAutoHyphens w:val="0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Przyznanie środków z KFS we wnioskowanej wysokości nie spowoduje przekroczenia limitu pomocy w wysokości 300% przeciętnego wynagrodzenia na jedną osobę w danym roku, o którym mowa w art.69b ust.1 ustawy z dnia 20 kwietnia 2004 r. o promocji zatrudnienia i instytucjach rynku pracy.</w:t>
            </w:r>
          </w:p>
        </w:tc>
      </w:tr>
      <w:tr w:rsidR="000C1755" w:rsidRPr="00F96A33" w:rsidTr="00D578B3">
        <w:trPr>
          <w:trHeight w:val="1008"/>
        </w:trPr>
        <w:tc>
          <w:tcPr>
            <w:tcW w:w="454" w:type="dxa"/>
            <w:shd w:val="clear" w:color="auto" w:fill="D9D9D9"/>
            <w:vAlign w:val="center"/>
          </w:tcPr>
          <w:p w:rsidR="000C1755" w:rsidRPr="00F96A33" w:rsidRDefault="00B226FE" w:rsidP="00403921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="000C1755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center"/>
          </w:tcPr>
          <w:p w:rsidR="00CC5DE5" w:rsidRPr="00F96A33" w:rsidRDefault="000C1755" w:rsidP="00932B75">
            <w:pPr>
              <w:tabs>
                <w:tab w:val="left" w:pos="5380"/>
              </w:tabs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Dokonałem(am) rozeznania rynku usług w zakresie</w:t>
            </w:r>
            <w:r w:rsidR="00554DD5"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 xml:space="preserve"> przedstawionym w części </w:t>
            </w:r>
            <w:r w:rsidR="007A4D8E"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V wniosku</w:t>
            </w:r>
            <w:r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. R</w:t>
            </w:r>
            <w:r w:rsidRPr="00F96A33">
              <w:rPr>
                <w:rStyle w:val="Hipercze"/>
                <w:rFonts w:ascii="Tahoma" w:eastAsia="Times New Roman" w:hAnsi="Tahoma" w:cs="Tahoma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 xml:space="preserve">acjonalność oraz gospodarność wydatkowania środków KFS potwierdzam </w:t>
            </w:r>
            <w:r w:rsidR="005B3BC4" w:rsidRPr="00F96A33">
              <w:rPr>
                <w:rStyle w:val="Hipercze"/>
                <w:rFonts w:ascii="Tahoma" w:eastAsia="Times New Roman" w:hAnsi="Tahoma" w:cs="Tahoma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dostępnymi</w:t>
            </w:r>
            <w:r w:rsidRPr="00F96A33">
              <w:rPr>
                <w:rStyle w:val="Hipercze"/>
                <w:rFonts w:ascii="Tahoma" w:eastAsia="Times New Roman" w:hAnsi="Tahoma" w:cs="Tahoma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 xml:space="preserve"> ofertami (opisanymi w tabeli), które zobowiązuję się przedstawiać na każde żądanie Powiatowego Urzędu Pracy, aż do</w:t>
            </w:r>
            <w:r w:rsidR="002F552A" w:rsidRPr="00F96A33">
              <w:rPr>
                <w:rStyle w:val="Hipercze"/>
                <w:rFonts w:ascii="Tahoma" w:eastAsia="Times New Roman" w:hAnsi="Tahoma" w:cs="Tahoma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 </w:t>
            </w:r>
            <w:r w:rsidRPr="00F96A33">
              <w:rPr>
                <w:rStyle w:val="Hipercze"/>
                <w:rFonts w:ascii="Tahoma" w:eastAsia="Times New Roman" w:hAnsi="Tahoma" w:cs="Tahoma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końca okresu obowiązywania umowy o dofinansowanie kształcenia ustawicznego.</w:t>
            </w:r>
          </w:p>
        </w:tc>
      </w:tr>
      <w:tr w:rsidR="005F6173" w:rsidRPr="00F96A33" w:rsidTr="0061450C">
        <w:trPr>
          <w:trHeight w:val="3005"/>
        </w:trPr>
        <w:tc>
          <w:tcPr>
            <w:tcW w:w="454" w:type="dxa"/>
            <w:shd w:val="clear" w:color="auto" w:fill="D9D9D9"/>
            <w:vAlign w:val="center"/>
          </w:tcPr>
          <w:p w:rsidR="005F6173" w:rsidRPr="00F96A33" w:rsidRDefault="00B226FE" w:rsidP="009371C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="005F6173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173" w:rsidRPr="00F96A33" w:rsidRDefault="005F6173" w:rsidP="00932B75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Planowane działania kształcenia ustawicznego</w:t>
            </w:r>
            <w:r w:rsidR="00DE3D19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nie będę/ nie będziemy realizować samodzielnie </w:t>
            </w:r>
            <w:r w:rsidR="00DF274F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oraz </w:t>
            </w:r>
            <w:r w:rsidR="00DE3D19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nie zostaną powierzone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do realizacji </w:t>
            </w:r>
            <w:r w:rsidR="005D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podmiotowi</w:t>
            </w:r>
            <w:r w:rsidR="00DE3D19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z którym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jestem</w:t>
            </w:r>
            <w:r w:rsidR="00DE3D19" w:rsidRPr="00F96A33">
              <w:rPr>
                <w:rFonts w:ascii="Tahoma" w:hAnsi="Tahoma" w:cs="Tahoma"/>
                <w:color w:val="000000"/>
                <w:sz w:val="20"/>
                <w:szCs w:val="20"/>
              </w:rPr>
              <w:t>/ jesteśmy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powiązany</w:t>
            </w:r>
            <w:r w:rsidR="00DE3D19" w:rsidRPr="00F96A33">
              <w:rPr>
                <w:rFonts w:ascii="Tahoma" w:hAnsi="Tahoma" w:cs="Tahoma"/>
                <w:color w:val="000000"/>
                <w:sz w:val="20"/>
                <w:szCs w:val="20"/>
              </w:rPr>
              <w:t>/ powiązani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osobowo lub kapitałowo. Przez powiązania osobowe lub kapitałowe roz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>umie się</w:t>
            </w:r>
            <w:r w:rsidR="005D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>wzajemne powiązania mię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dzy </w:t>
            </w:r>
            <w:r w:rsidR="005D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realizatorem kształcenia ustawicznego, a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pracodawcą 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lub osobami upoważnionymi do zaciągania zobowiązań w imieniu 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i na rzecz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pracodawcy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),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polegające w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szczególności na:</w:t>
            </w:r>
          </w:p>
          <w:p w:rsidR="005F6173" w:rsidRPr="00F96A33" w:rsidRDefault="005F6173" w:rsidP="00AD15DD">
            <w:pPr>
              <w:widowControl/>
              <w:numPr>
                <w:ilvl w:val="0"/>
                <w:numId w:val="31"/>
              </w:numPr>
              <w:suppressAutoHyphens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uczestniczeniu w spółce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E3D19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realizującej kształcenie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jako wspólnik spół</w:t>
            </w:r>
            <w:r w:rsidR="005D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ki cywilnej lub spółki osobowe</w:t>
            </w:r>
            <w:r w:rsidR="00D578B3" w:rsidRPr="00F96A33">
              <w:rPr>
                <w:rFonts w:ascii="Tahoma" w:hAnsi="Tahoma" w:cs="Tahoma"/>
                <w:color w:val="000000"/>
                <w:sz w:val="20"/>
                <w:szCs w:val="20"/>
              </w:rPr>
              <w:t>j,</w:t>
            </w:r>
          </w:p>
          <w:p w:rsidR="005F6173" w:rsidRPr="00F96A33" w:rsidRDefault="005F6173" w:rsidP="00AD15DD">
            <w:pPr>
              <w:widowControl/>
              <w:numPr>
                <w:ilvl w:val="0"/>
                <w:numId w:val="31"/>
              </w:numPr>
              <w:suppressAutoHyphens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posiadaniu </w:t>
            </w:r>
            <w:r w:rsidR="00AB01DC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co najmniej 10%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udziałów lub akcji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firmie realizującej kształcenie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,</w:t>
            </w:r>
          </w:p>
          <w:p w:rsidR="005F6173" w:rsidRPr="00F96A33" w:rsidRDefault="005F6173" w:rsidP="00AD15DD">
            <w:pPr>
              <w:widowControl/>
              <w:numPr>
                <w:ilvl w:val="0"/>
                <w:numId w:val="31"/>
              </w:numPr>
              <w:suppressAutoHyphens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pełnieniu funkcji członka organu nadzorczego lub zarządzającego, prokurenta, pełnomocnika,</w:t>
            </w:r>
          </w:p>
          <w:p w:rsidR="00CC5DE5" w:rsidRPr="00F96A33" w:rsidRDefault="005F6173" w:rsidP="00AD15DD">
            <w:pPr>
              <w:widowControl/>
              <w:numPr>
                <w:ilvl w:val="0"/>
                <w:numId w:val="31"/>
              </w:numPr>
              <w:suppressAutoHyphens w:val="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pozostawania w związku z małżeńskim, w stosunku pokrewieństwa lub powinowactwa w linii prostej, pokrewieństwa lub powinowactwa w linii bocznej do drugiego stopnia lub w stosunku przysposobienia, opieki lub kurateli.</w:t>
            </w:r>
          </w:p>
        </w:tc>
      </w:tr>
      <w:tr w:rsidR="00740188" w:rsidRPr="00F96A33" w:rsidTr="004E4BB7">
        <w:tc>
          <w:tcPr>
            <w:tcW w:w="454" w:type="dxa"/>
            <w:shd w:val="clear" w:color="auto" w:fill="D9D9D9"/>
            <w:vAlign w:val="center"/>
          </w:tcPr>
          <w:p w:rsidR="00740188" w:rsidRPr="00F96A33" w:rsidRDefault="00A2124F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="00E85456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</w:tcPr>
          <w:p w:rsidR="00CC5DE5" w:rsidRPr="00F96A33" w:rsidRDefault="00740188" w:rsidP="00E85456">
            <w:pPr>
              <w:spacing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Zobowiązuję się do</w:t>
            </w: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zawarcia z pracowniki</w:t>
            </w:r>
            <w:r w:rsidR="008B1765" w:rsidRPr="00F96A33">
              <w:rPr>
                <w:rFonts w:ascii="Tahoma" w:hAnsi="Tahoma" w:cs="Tahoma"/>
                <w:color w:val="000000"/>
                <w:sz w:val="20"/>
                <w:szCs w:val="20"/>
              </w:rPr>
              <w:t>em(ami), którego(ych)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kształcenie ustawiczne finansowane będzie ze</w:t>
            </w:r>
            <w:r w:rsidR="00E85456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środków KFS umowy, o której mowa w art. 69b ust.</w:t>
            </w:r>
            <w:r w:rsidR="00A011A6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3 ustawy z dnia 20 kwietnia 2004r. o</w:t>
            </w:r>
            <w:r w:rsidR="00DF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promocji zatrudnienia i instytucjach rynku pracy.</w:t>
            </w:r>
          </w:p>
        </w:tc>
      </w:tr>
      <w:tr w:rsidR="00740188" w:rsidRPr="00F96A33" w:rsidTr="0061450C">
        <w:trPr>
          <w:trHeight w:val="907"/>
        </w:trPr>
        <w:tc>
          <w:tcPr>
            <w:tcW w:w="454" w:type="dxa"/>
            <w:shd w:val="clear" w:color="auto" w:fill="D9D9D9"/>
            <w:vAlign w:val="center"/>
          </w:tcPr>
          <w:p w:rsidR="00740188" w:rsidRPr="00F96A33" w:rsidRDefault="00A2124F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E85456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</w:tcPr>
          <w:p w:rsidR="004F422F" w:rsidRPr="00F96A33" w:rsidRDefault="00E85456" w:rsidP="005D3A94">
            <w:pPr>
              <w:spacing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Utrzymam zatrudnienie pracownika</w:t>
            </w:r>
            <w:r w:rsidR="00DF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(ów)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, którego</w:t>
            </w:r>
            <w:r w:rsidR="00DF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(ych)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ki</w:t>
            </w:r>
            <w:r w:rsidR="00BD54D8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eruję na kształcenie ustawiczne </w:t>
            </w:r>
            <w:r w:rsidR="00207EAE">
              <w:rPr>
                <w:rFonts w:ascii="Tahoma" w:hAnsi="Tahoma" w:cs="Tahoma"/>
                <w:color w:val="000000"/>
                <w:sz w:val="20"/>
                <w:szCs w:val="20"/>
              </w:rPr>
              <w:t xml:space="preserve">co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najmniej do</w:t>
            </w:r>
            <w:r w:rsidR="00DF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dnia zakończenia przez niego</w:t>
            </w:r>
            <w:r w:rsidR="00DF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(ch)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8F0468" w:rsidRPr="00F96A33">
              <w:rPr>
                <w:rFonts w:ascii="Tahoma" w:hAnsi="Tahoma" w:cs="Tahoma"/>
                <w:color w:val="000000"/>
                <w:sz w:val="20"/>
                <w:szCs w:val="20"/>
              </w:rPr>
              <w:t>udziału w kształceniu</w:t>
            </w:r>
            <w:r w:rsidR="0007592E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</w:t>
            </w:r>
            <w:r w:rsidR="00364398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spełnię zobowiązania, o których mowa </w:t>
            </w:r>
            <w:r w:rsidR="005D3A94" w:rsidRPr="00F96A33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="0007592E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części IV</w:t>
            </w:r>
            <w:r w:rsidR="005D3A94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pkt </w:t>
            </w:r>
            <w:r w:rsidR="00025041" w:rsidRPr="00F96A33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="005D3A94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wniosku</w:t>
            </w:r>
            <w:r w:rsidR="0038758C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CF5EE4" w:rsidRPr="00F96A33" w:rsidTr="004E4BB7">
        <w:trPr>
          <w:trHeight w:val="1216"/>
        </w:trPr>
        <w:tc>
          <w:tcPr>
            <w:tcW w:w="454" w:type="dxa"/>
            <w:shd w:val="clear" w:color="auto" w:fill="D9D9D9"/>
            <w:vAlign w:val="center"/>
          </w:tcPr>
          <w:p w:rsidR="00CF5EE4" w:rsidRPr="00F96A33" w:rsidRDefault="00CF5EE4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="00220DD1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CF5EE4" w:rsidRPr="00F96A33" w:rsidRDefault="00CF5EE4" w:rsidP="004E4BB7">
            <w:pPr>
              <w:widowControl/>
              <w:autoSpaceDN w:val="0"/>
              <w:jc w:val="both"/>
              <w:textAlignment w:val="baseline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 xml:space="preserve">Zobowiązuję się do przestrzegania zasad wynikających z przepisów </w:t>
            </w:r>
            <w:r w:rsidR="00C37821" w:rsidRPr="00F96A3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Rozporządzenia Parlamentu Europejskiego i Rady (UE) 2016/679 z dnia 27 kwietnia 2016r. w sprawie ochrony osób fizycznych w związku z przetwarzaniem danych osobowych i w sprawie swobodnego przepływu takich danych oraz uchylenia dyrektywy 95/46/WE (ogólne rozporządzenie o ochronie danych)</w:t>
            </w:r>
            <w:r w:rsidR="0026646B" w:rsidRPr="00F96A3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r w:rsidR="0026646B" w:rsidRPr="00F96A33">
              <w:rPr>
                <w:rFonts w:ascii="Tahoma" w:hAnsi="Tahoma" w:cs="Tahoma"/>
                <w:color w:val="000000"/>
                <w:sz w:val="20"/>
                <w:szCs w:val="20"/>
              </w:rPr>
              <w:t>(Dz. Urz. UE L. 119/1 z 04.05.2016</w:t>
            </w:r>
            <w:r w:rsidR="003E63CD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26646B" w:rsidRPr="00F96A33">
              <w:rPr>
                <w:rFonts w:ascii="Tahoma" w:hAnsi="Tahoma" w:cs="Tahoma"/>
                <w:color w:val="000000"/>
                <w:sz w:val="20"/>
                <w:szCs w:val="20"/>
              </w:rPr>
              <w:t>r. ze zm.).</w:t>
            </w:r>
          </w:p>
        </w:tc>
      </w:tr>
      <w:tr w:rsidR="00A2124F" w:rsidRPr="00F96A33" w:rsidTr="00914CC6">
        <w:trPr>
          <w:trHeight w:val="770"/>
        </w:trPr>
        <w:tc>
          <w:tcPr>
            <w:tcW w:w="454" w:type="dxa"/>
            <w:shd w:val="clear" w:color="auto" w:fill="D9D9D9"/>
            <w:vAlign w:val="center"/>
          </w:tcPr>
          <w:p w:rsidR="00A2124F" w:rsidRPr="00F96A33" w:rsidRDefault="00A2124F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A2124F" w:rsidRPr="00F96A33" w:rsidRDefault="00D8065A" w:rsidP="004E4BB7">
            <w:pPr>
              <w:widowControl/>
              <w:autoSpaceDN w:val="0"/>
              <w:jc w:val="both"/>
              <w:textAlignment w:val="baseline"/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</w:pPr>
            <w:r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>Zapoznałem się z art.</w:t>
            </w:r>
            <w:r w:rsidR="00943992"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>69</w:t>
            </w:r>
            <w:r w:rsidR="00A2124F"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>a i 69b ustawy z dnia 20 kwietnia 2004 r. o promocji zatrudnienia i</w:t>
            </w:r>
            <w:r w:rsidR="00072888"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 xml:space="preserve"> instytucjach rynku pracy oraz </w:t>
            </w:r>
            <w:r w:rsidR="00A2124F"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>z rozporządzeniem Ministra Pracy i Polityki Społecznej z 14 maja 2014 r. w sprawie przyznawania środków z Krajowego Funduszu Szkoleniowego.</w:t>
            </w:r>
          </w:p>
        </w:tc>
      </w:tr>
      <w:tr w:rsidR="00A2124F" w:rsidRPr="00F96A33" w:rsidTr="0061450C">
        <w:trPr>
          <w:trHeight w:val="1304"/>
        </w:trPr>
        <w:tc>
          <w:tcPr>
            <w:tcW w:w="454" w:type="dxa"/>
            <w:shd w:val="clear" w:color="auto" w:fill="D9D9D9"/>
            <w:vAlign w:val="center"/>
          </w:tcPr>
          <w:p w:rsidR="00A2124F" w:rsidRPr="00F96A33" w:rsidRDefault="00A2124F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A2124F" w:rsidRPr="00F96A33" w:rsidRDefault="00A2124F" w:rsidP="00C37821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Osoby, których dotyczy wniosek o finansowanie kształcenia ustawicznego, ze środków Krajowego Funduszu Szkoleniowego nie spełniają definicji osoby współpracującej zgodnie z art. 8 ust 11 ustawy o systemie ubezpieczeń społecznych (za osobę współpracująca uważa się: małżonka, dzieci własne lub dzieci drugiego małżonka i dzieci przysposobione, rodziców oraz macochę i ojczyma pozostających we wspólnym gospodarstwie domowym i współpracujących przy prowadzeniu działalności).</w:t>
            </w:r>
          </w:p>
        </w:tc>
      </w:tr>
      <w:tr w:rsidR="00A2124F" w:rsidRPr="00F96A33" w:rsidTr="0061450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A2124F" w:rsidRPr="00F96A33" w:rsidRDefault="00A2124F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A2124F" w:rsidRPr="00F96A33" w:rsidRDefault="00A2124F" w:rsidP="00C37821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Finansowanie kosztów kształcenia ustawicznego nie obejmuje kosztów związanych z zakwaterowaniem, wyżywieniem oraz kosztów delegacji.</w:t>
            </w:r>
          </w:p>
        </w:tc>
      </w:tr>
      <w:tr w:rsidR="00FA37BE" w:rsidRPr="00F96A33" w:rsidTr="0061450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FA37BE" w:rsidRPr="00F96A33" w:rsidRDefault="00FA37BE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FA37BE" w:rsidRPr="00F96A33" w:rsidRDefault="00FA37BE" w:rsidP="00A2124F">
            <w:pPr>
              <w:widowControl/>
              <w:autoSpaceDN w:val="0"/>
              <w:jc w:val="both"/>
              <w:textAlignment w:val="baseline"/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Zapoznałem się z treścią informacji, które zamieszczone zostały w części VII wniosku – WAŻNE INFORMACJE</w:t>
            </w:r>
            <w:r w:rsidR="00A2124F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z Zasadami przyznawania środków z K</w:t>
            </w:r>
            <w:r w:rsidR="00BD54D8" w:rsidRPr="00F96A33">
              <w:rPr>
                <w:rFonts w:ascii="Tahoma" w:hAnsi="Tahoma" w:cs="Tahoma"/>
                <w:color w:val="000000"/>
                <w:sz w:val="20"/>
                <w:szCs w:val="20"/>
              </w:rPr>
              <w:t>rajowego Funduszu Szkoleniowego</w:t>
            </w:r>
            <w:r w:rsidR="006D3D07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Powiatowym Urzędzie Pracy w Olkuszu.</w:t>
            </w:r>
          </w:p>
        </w:tc>
      </w:tr>
      <w:tr w:rsidR="00320B2A" w:rsidRPr="00F96A33" w:rsidTr="004E4BB7">
        <w:trPr>
          <w:trHeight w:val="265"/>
        </w:trPr>
        <w:tc>
          <w:tcPr>
            <w:tcW w:w="454" w:type="dxa"/>
            <w:shd w:val="clear" w:color="auto" w:fill="D9D9D9"/>
            <w:vAlign w:val="center"/>
          </w:tcPr>
          <w:p w:rsidR="00320B2A" w:rsidRPr="00F96A33" w:rsidRDefault="00320B2A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7D7F63" w:rsidRPr="00F96A33" w:rsidRDefault="007D7F63" w:rsidP="007D7F63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sz w:val="20"/>
                <w:szCs w:val="20"/>
              </w:rPr>
              <w:t xml:space="preserve">W przypadku osoby(ób) wytypowanych we wniosku do objęcia wsparciem w ramach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Priorytetu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RRP/A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/>
                <w:sz w:val="20"/>
                <w:szCs w:val="20"/>
              </w:rPr>
              <w:t>Oświadczam*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5" type="#_x0000_t75" style="width:11.25pt;height:15.75pt" o:ole="">
                  <v:imagedata r:id="rId11" o:title=""/>
                </v:shape>
                <w:control r:id="rId293" w:name="CheckBox3223721" w:shapeid="_x0000_i1845"/>
              </w:objec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7" type="#_x0000_t75" style="width:11.25pt;height:15.75pt" o:ole="">
                  <v:imagedata r:id="rId11" o:title=""/>
                </v:shape>
                <w:control r:id="rId294" w:name="CheckBox3223731" w:shapeid="_x0000_i1847"/>
              </w:objec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</w:rPr>
              <w:t>Nie dotyczy</w:t>
            </w:r>
            <w:r w:rsidR="00420B91">
              <w:rPr>
                <w:rFonts w:ascii="Tahoma" w:hAnsi="Tahoma" w:cs="Tahoma"/>
                <w:sz w:val="20"/>
                <w:szCs w:val="20"/>
              </w:rPr>
              <w:t xml:space="preserve">*, 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że są podmiotami uprawnionymi do korzystania z środków </w:t>
            </w:r>
          </w:p>
          <w:p w:rsidR="00320B2A" w:rsidRPr="00F96A33" w:rsidRDefault="007D7F63" w:rsidP="007D7F63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sz w:val="20"/>
                <w:szCs w:val="20"/>
              </w:rPr>
              <w:t>w ramach tego priorytetu</w:t>
            </w:r>
            <w:r w:rsidR="00E52DDB" w:rsidRPr="00F96A3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E74E8" w:rsidRPr="00F96A33" w:rsidTr="007D7F63">
        <w:trPr>
          <w:trHeight w:val="961"/>
        </w:trPr>
        <w:tc>
          <w:tcPr>
            <w:tcW w:w="454" w:type="dxa"/>
            <w:shd w:val="clear" w:color="auto" w:fill="D9D9D9"/>
            <w:vAlign w:val="center"/>
          </w:tcPr>
          <w:p w:rsidR="00BE74E8" w:rsidRPr="00F96A33" w:rsidRDefault="00B226FE" w:rsidP="00A2124F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  <w:r w:rsidR="00BE74E8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152224" w:rsidRPr="00542113" w:rsidRDefault="007D7F63" w:rsidP="00152224">
            <w:pPr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35605">
              <w:rPr>
                <w:rFonts w:ascii="Tahoma" w:hAnsi="Tahoma" w:cs="Tahoma"/>
                <w:sz w:val="20"/>
                <w:szCs w:val="20"/>
              </w:rPr>
              <w:t xml:space="preserve">W przypadku osoby(ób) wytypowanych we wniosku do objęcia wsparciem w ramach </w:t>
            </w:r>
            <w:r w:rsidRPr="0053560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Priorytetu </w:t>
            </w:r>
            <w:r w:rsidRPr="00535605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RRP/B</w:t>
            </w:r>
            <w:r w:rsidRPr="0053560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227E60" w:rsidRPr="00535605">
              <w:rPr>
                <w:rFonts w:ascii="Tahoma" w:hAnsi="Tahoma" w:cs="Tahoma"/>
                <w:b/>
                <w:sz w:val="20"/>
                <w:szCs w:val="20"/>
              </w:rPr>
              <w:t xml:space="preserve"> Oświadczam</w:t>
            </w:r>
            <w:r w:rsidRPr="00535605">
              <w:rPr>
                <w:rFonts w:ascii="Tahoma" w:hAnsi="Tahoma" w:cs="Tahoma"/>
                <w:b/>
                <w:sz w:val="20"/>
                <w:szCs w:val="20"/>
              </w:rPr>
              <w:t>*</w:t>
            </w:r>
            <w:r w:rsidRPr="0053560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35605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9" type="#_x0000_t75" style="width:11.25pt;height:15.75pt" o:ole="">
                  <v:imagedata r:id="rId11" o:title=""/>
                </v:shape>
                <w:control r:id="rId295" w:name="CheckBox32237211" w:shapeid="_x0000_i1849"/>
              </w:object>
            </w:r>
            <w:r w:rsidR="00420B9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227E60" w:rsidRPr="00535605"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Pr="00535605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51" type="#_x0000_t75" style="width:11.25pt;height:15.75pt" o:ole="">
                  <v:imagedata r:id="rId11" o:title=""/>
                </v:shape>
                <w:control r:id="rId296" w:name="CheckBox32237311" w:shapeid="_x0000_i1851"/>
              </w:object>
            </w:r>
            <w:r w:rsidRPr="00535605">
              <w:rPr>
                <w:rFonts w:ascii="Tahoma" w:hAnsi="Tahoma" w:cs="Tahoma"/>
                <w:b/>
                <w:bCs/>
                <w:sz w:val="20"/>
                <w:szCs w:val="20"/>
              </w:rPr>
              <w:t>Nie dotyczy</w:t>
            </w:r>
            <w:r w:rsidRPr="00535605">
              <w:rPr>
                <w:rFonts w:ascii="Tahoma" w:hAnsi="Tahoma" w:cs="Tahoma"/>
                <w:sz w:val="20"/>
                <w:szCs w:val="20"/>
              </w:rPr>
              <w:t>*</w:t>
            </w:r>
            <w:r w:rsidR="00420B9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535605" w:rsidRPr="00535605">
              <w:rPr>
                <w:rFonts w:ascii="Tahoma" w:hAnsi="Tahoma" w:cs="Tahoma"/>
                <w:sz w:val="20"/>
                <w:szCs w:val="20"/>
              </w:rPr>
              <w:t xml:space="preserve">że </w:t>
            </w:r>
            <w:r w:rsidR="00227E60" w:rsidRPr="00535605">
              <w:rPr>
                <w:rFonts w:ascii="Tahoma" w:hAnsi="Tahoma" w:cs="Tahoma"/>
                <w:sz w:val="20"/>
                <w:szCs w:val="20"/>
              </w:rPr>
              <w:t>posiada</w:t>
            </w:r>
            <w:r w:rsidR="00B9010C">
              <w:rPr>
                <w:rFonts w:ascii="Tahoma" w:hAnsi="Tahoma" w:cs="Tahoma"/>
                <w:sz w:val="20"/>
                <w:szCs w:val="20"/>
              </w:rPr>
              <w:t>(ją)</w:t>
            </w:r>
            <w:r w:rsidR="00227E60" w:rsidRPr="00535605">
              <w:rPr>
                <w:rFonts w:ascii="Tahoma" w:hAnsi="Tahoma" w:cs="Tahoma"/>
                <w:sz w:val="20"/>
                <w:szCs w:val="20"/>
              </w:rPr>
              <w:t xml:space="preserve">  orzeczony </w:t>
            </w:r>
            <w:r w:rsidR="00B9010C" w:rsidRPr="00542113">
              <w:rPr>
                <w:rFonts w:ascii="Tahoma" w:hAnsi="Tahoma" w:cs="Tahoma"/>
                <w:sz w:val="20"/>
                <w:szCs w:val="20"/>
              </w:rPr>
              <w:t xml:space="preserve">stopień niepełnosprawności, </w:t>
            </w:r>
            <w:r w:rsidR="00152224" w:rsidRPr="00542113">
              <w:rPr>
                <w:rFonts w:ascii="Tahoma" w:hAnsi="Tahoma" w:cs="Tahoma"/>
                <w:sz w:val="20"/>
                <w:szCs w:val="20"/>
              </w:rPr>
              <w:t>ważny co najmniej do dnia zakończenia przez niego(ch) udziału w kształceniu.</w:t>
            </w:r>
          </w:p>
          <w:p w:rsidR="007D7F63" w:rsidRPr="00535605" w:rsidRDefault="007D7F63" w:rsidP="00227E60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  <w:p w:rsidR="00227E60" w:rsidRPr="00535605" w:rsidRDefault="00227E60" w:rsidP="00227E60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  <w:p w:rsidR="00227E60" w:rsidRPr="00535605" w:rsidRDefault="009B4E85" w:rsidP="00227E60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Kandydat nr 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53" type="#_x0000_t75" style="width:64.5pt;height:16.5pt" o:ole="">
                  <v:imagedata r:id="rId278" o:title=""/>
                </v:shape>
                <w:control r:id="rId297" w:name="TextBox25112" w:shapeid="_x0000_i1853"/>
              </w:objec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orzeczenie ważne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55" type="#_x0000_t75" style="width:21.75pt;height:18pt" o:ole="">
                  <v:imagedata r:id="rId92" o:title=""/>
                </v:shape>
                <w:control r:id="rId298" w:name="TextBox41212" w:shapeid="_x0000_i1855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57" type="#_x0000_t75" style="width:21.75pt;height:18pt" o:ole="">
                  <v:imagedata r:id="rId92" o:title=""/>
                </v:shape>
                <w:control r:id="rId299" w:name="TextBox4123" w:shapeid="_x0000_i1857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59" type="#_x0000_t75" style="width:38.25pt;height:18pt" o:ole="">
                  <v:imagedata r:id="rId95" o:title=""/>
                </v:shape>
                <w:control r:id="rId300" w:name="TextBox4221" w:shapeid="_x0000_i1859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r./ na stałe*</w:t>
            </w:r>
          </w:p>
          <w:p w:rsidR="009B4E85" w:rsidRPr="00535605" w:rsidRDefault="009B4E85" w:rsidP="009B4E85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Kandydat nr 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61" type="#_x0000_t75" style="width:64.5pt;height:16.5pt" o:ole="">
                  <v:imagedata r:id="rId278" o:title=""/>
                </v:shape>
                <w:control r:id="rId301" w:name="TextBox251121" w:shapeid="_x0000_i1861"/>
              </w:objec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orzeczenie ważne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63" type="#_x0000_t75" style="width:21.75pt;height:18pt" o:ole="">
                  <v:imagedata r:id="rId92" o:title=""/>
                </v:shape>
                <w:control r:id="rId302" w:name="TextBox412121" w:shapeid="_x0000_i1863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65" type="#_x0000_t75" style="width:21.75pt;height:18pt" o:ole="">
                  <v:imagedata r:id="rId92" o:title=""/>
                </v:shape>
                <w:control r:id="rId303" w:name="TextBox41231" w:shapeid="_x0000_i1865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67" type="#_x0000_t75" style="width:38.25pt;height:18pt" o:ole="">
                  <v:imagedata r:id="rId95" o:title=""/>
                </v:shape>
                <w:control r:id="rId304" w:name="TextBox42211" w:shapeid="_x0000_i1867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r./ na stałe*</w:t>
            </w:r>
          </w:p>
          <w:p w:rsidR="009B4E85" w:rsidRPr="00535605" w:rsidRDefault="009B4E85" w:rsidP="009B4E85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Kandydat nr 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69" type="#_x0000_t75" style="width:64.5pt;height:16.5pt" o:ole="">
                  <v:imagedata r:id="rId278" o:title=""/>
                </v:shape>
                <w:control r:id="rId305" w:name="TextBox251122" w:shapeid="_x0000_i1869"/>
              </w:objec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orzeczenie ważne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71" type="#_x0000_t75" style="width:21.75pt;height:18pt" o:ole="">
                  <v:imagedata r:id="rId92" o:title=""/>
                </v:shape>
                <w:control r:id="rId306" w:name="TextBox412122" w:shapeid="_x0000_i1871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73" type="#_x0000_t75" style="width:21.75pt;height:18pt" o:ole="">
                  <v:imagedata r:id="rId92" o:title=""/>
                </v:shape>
                <w:control r:id="rId307" w:name="TextBox41232" w:shapeid="_x0000_i1873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75" type="#_x0000_t75" style="width:38.25pt;height:18pt" o:ole="">
                  <v:imagedata r:id="rId95" o:title=""/>
                </v:shape>
                <w:control r:id="rId308" w:name="TextBox42212" w:shapeid="_x0000_i1875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r./ na stałe*</w:t>
            </w:r>
          </w:p>
          <w:p w:rsidR="009B4E85" w:rsidRPr="00535605" w:rsidRDefault="009B4E85" w:rsidP="009B4E85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Kandydat nr 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77" type="#_x0000_t75" style="width:64.5pt;height:16.5pt" o:ole="">
                  <v:imagedata r:id="rId278" o:title=""/>
                </v:shape>
                <w:control r:id="rId309" w:name="TextBox251123" w:shapeid="_x0000_i1877"/>
              </w:objec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orzeczenie ważne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79" type="#_x0000_t75" style="width:21.75pt;height:18pt" o:ole="">
                  <v:imagedata r:id="rId92" o:title=""/>
                </v:shape>
                <w:control r:id="rId310" w:name="TextBox412123" w:shapeid="_x0000_i1879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81" type="#_x0000_t75" style="width:21.75pt;height:18pt" o:ole="">
                  <v:imagedata r:id="rId92" o:title=""/>
                </v:shape>
                <w:control r:id="rId311" w:name="TextBox41233" w:shapeid="_x0000_i1881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83" type="#_x0000_t75" style="width:38.25pt;height:18pt" o:ole="">
                  <v:imagedata r:id="rId95" o:title=""/>
                </v:shape>
                <w:control r:id="rId312" w:name="TextBox42213" w:shapeid="_x0000_i1883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r./ na stałe*</w:t>
            </w:r>
          </w:p>
          <w:p w:rsidR="009B4E85" w:rsidRDefault="009B4E85" w:rsidP="009B4E85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Kandydat nr 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85" type="#_x0000_t75" style="width:64.5pt;height:16.5pt" o:ole="">
                  <v:imagedata r:id="rId278" o:title=""/>
                </v:shape>
                <w:control r:id="rId313" w:name="TextBox251124" w:shapeid="_x0000_i1885"/>
              </w:objec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orzeczenie ważne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87" type="#_x0000_t75" style="width:21.75pt;height:18pt" o:ole="">
                  <v:imagedata r:id="rId92" o:title=""/>
                </v:shape>
                <w:control r:id="rId314" w:name="TextBox412124" w:shapeid="_x0000_i1887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89" type="#_x0000_t75" style="width:21.75pt;height:18pt" o:ole="">
                  <v:imagedata r:id="rId92" o:title=""/>
                </v:shape>
                <w:control r:id="rId315" w:name="TextBox41234" w:shapeid="_x0000_i1889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91" type="#_x0000_t75" style="width:38.25pt;height:18pt" o:ole="">
                  <v:imagedata r:id="rId95" o:title=""/>
                </v:shape>
                <w:control r:id="rId316" w:name="TextBox42214" w:shapeid="_x0000_i1891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r./ na stałe*</w:t>
            </w:r>
          </w:p>
          <w:p w:rsidR="009B4E85" w:rsidRPr="00F96A33" w:rsidRDefault="009B4E85" w:rsidP="00227E60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362C1" w:rsidRPr="00F96A33" w:rsidTr="00F9568C">
        <w:trPr>
          <w:trHeight w:val="907"/>
        </w:trPr>
        <w:tc>
          <w:tcPr>
            <w:tcW w:w="454" w:type="dxa"/>
            <w:shd w:val="clear" w:color="auto" w:fill="D9D9D9"/>
            <w:vAlign w:val="center"/>
          </w:tcPr>
          <w:p w:rsidR="00C362C1" w:rsidRPr="00F96A33" w:rsidRDefault="00B226FE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  <w:r w:rsidR="00C362C1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4372FD" w:rsidRPr="004372FD" w:rsidRDefault="004372FD" w:rsidP="004372FD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4372FD">
              <w:rPr>
                <w:rFonts w:ascii="Tahoma" w:hAnsi="Tahoma" w:cs="Tahoma"/>
                <w:sz w:val="20"/>
                <w:szCs w:val="20"/>
              </w:rPr>
              <w:t xml:space="preserve">W przypadku osoby(ób) wytypowanych do objęcia wsparciem w ramach </w:t>
            </w:r>
            <w:r w:rsidRPr="004372FD">
              <w:rPr>
                <w:rFonts w:ascii="Tahoma" w:hAnsi="Tahoma" w:cs="Tahoma"/>
                <w:b/>
                <w:bCs/>
                <w:sz w:val="20"/>
                <w:szCs w:val="20"/>
              </w:rPr>
              <w:t>Priorytetu RRP/C</w:t>
            </w:r>
          </w:p>
          <w:p w:rsidR="004372FD" w:rsidRPr="004372FD" w:rsidRDefault="004372FD" w:rsidP="004372FD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4372FD">
              <w:rPr>
                <w:rFonts w:ascii="Tahoma" w:hAnsi="Tahoma" w:cs="Tahoma"/>
                <w:b/>
                <w:bCs/>
                <w:sz w:val="20"/>
                <w:szCs w:val="20"/>
              </w:rPr>
              <w:t>Oświadczam</w:t>
            </w:r>
            <w:r w:rsidRPr="004372FD">
              <w:rPr>
                <w:rFonts w:ascii="Tahoma" w:hAnsi="Tahoma" w:cs="Tahoma"/>
                <w:b/>
                <w:sz w:val="20"/>
                <w:szCs w:val="20"/>
              </w:rPr>
              <w:t xml:space="preserve">* </w:t>
            </w:r>
            <w:r w:rsidRPr="004372FD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93" type="#_x0000_t75" style="width:11.25pt;height:15.75pt" o:ole="">
                  <v:imagedata r:id="rId11" o:title=""/>
                </v:shape>
                <w:control r:id="rId317" w:name="CheckBox32237231" w:shapeid="_x0000_i1893"/>
              </w:object>
            </w:r>
            <w:r w:rsidRPr="004372F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4372FD"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Pr="004372FD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95" type="#_x0000_t75" style="width:11.25pt;height:15.75pt" o:ole="">
                  <v:imagedata r:id="rId11" o:title=""/>
                </v:shape>
                <w:control r:id="rId318" w:name="CheckBox32237341" w:shapeid="_x0000_i1895"/>
              </w:object>
            </w:r>
            <w:r w:rsidRPr="004372FD">
              <w:rPr>
                <w:rFonts w:ascii="Tahoma" w:hAnsi="Tahoma" w:cs="Tahoma"/>
                <w:b/>
                <w:bCs/>
                <w:sz w:val="20"/>
                <w:szCs w:val="20"/>
              </w:rPr>
              <w:t>Nie dotyczy</w:t>
            </w:r>
            <w:r w:rsidRPr="004372FD">
              <w:rPr>
                <w:rFonts w:ascii="Tahoma" w:hAnsi="Tahoma" w:cs="Tahoma"/>
                <w:sz w:val="20"/>
                <w:szCs w:val="20"/>
              </w:rPr>
              <w:t xml:space="preserve">*, że spełnione są wymagania dotyczące </w:t>
            </w:r>
            <w:r w:rsidRPr="004372FD">
              <w:rPr>
                <w:rFonts w:ascii="Tahoma" w:hAnsi="Tahoma" w:cs="Tahoma"/>
                <w:b/>
                <w:sz w:val="20"/>
                <w:szCs w:val="20"/>
              </w:rPr>
              <w:t>priorytetu RRP/C, tj.</w:t>
            </w:r>
            <w:r w:rsidRPr="004372FD">
              <w:rPr>
                <w:rFonts w:ascii="Tahoma" w:hAnsi="Tahoma" w:cs="Tahoma"/>
                <w:sz w:val="20"/>
                <w:szCs w:val="20"/>
              </w:rPr>
              <w:t xml:space="preserve"> osoba(oby) wytypowana(e) do objęcia kształceniem ustawicznym</w:t>
            </w:r>
            <w:r w:rsidRPr="004372FD">
              <w:rPr>
                <w:rFonts w:ascii="Tahoma" w:hAnsi="Tahoma" w:cs="Tahoma"/>
                <w:b/>
                <w:sz w:val="20"/>
                <w:szCs w:val="20"/>
              </w:rPr>
              <w:t xml:space="preserve"> mogą</w:t>
            </w:r>
            <w:r w:rsidRPr="004372FD">
              <w:rPr>
                <w:rFonts w:ascii="Tahoma" w:hAnsi="Tahoma" w:cs="Tahoma"/>
                <w:sz w:val="20"/>
                <w:szCs w:val="20"/>
              </w:rPr>
              <w:t xml:space="preserve"> udokumentować wykonywanie przez co najmniej 15 lat prac w szczególnych warunkach lub o szczególnym charakterze</w:t>
            </w:r>
            <w:r>
              <w:rPr>
                <w:rFonts w:ascii="Tahoma" w:hAnsi="Tahoma" w:cs="Tahoma"/>
                <w:sz w:val="20"/>
                <w:szCs w:val="20"/>
              </w:rPr>
              <w:t xml:space="preserve"> i</w:t>
            </w:r>
            <w:r w:rsidRPr="004372FD">
              <w:rPr>
                <w:rFonts w:ascii="Tahoma" w:hAnsi="Tahoma" w:cs="Tahoma"/>
                <w:sz w:val="20"/>
                <w:szCs w:val="20"/>
              </w:rPr>
              <w:t xml:space="preserve"> nie przysługuje </w:t>
            </w:r>
            <w:r>
              <w:rPr>
                <w:rFonts w:ascii="Tahoma" w:hAnsi="Tahoma" w:cs="Tahoma"/>
                <w:sz w:val="20"/>
                <w:szCs w:val="20"/>
              </w:rPr>
              <w:t xml:space="preserve">im </w:t>
            </w:r>
            <w:r w:rsidRPr="004372FD">
              <w:rPr>
                <w:rFonts w:ascii="Tahoma" w:hAnsi="Tahoma" w:cs="Tahoma"/>
                <w:sz w:val="20"/>
                <w:szCs w:val="20"/>
              </w:rPr>
              <w:t>prawo do emerytury pomostowej.</w:t>
            </w:r>
          </w:p>
          <w:p w:rsidR="004372FD" w:rsidRDefault="004372FD" w:rsidP="001E1B54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  <w:p w:rsidR="00C7513D" w:rsidRPr="00542113" w:rsidRDefault="001E1B54" w:rsidP="001E1B54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1E1B54">
              <w:rPr>
                <w:rFonts w:ascii="Tahoma" w:hAnsi="Tahoma" w:cs="Tahoma"/>
                <w:sz w:val="20"/>
                <w:szCs w:val="20"/>
              </w:rPr>
              <w:t>Wykaz prac w szczególnych warunkach stanowi załącznik nr 1, a prac o szczególnym charakterze - załącznik nr 2 do ustawy z dnia 19 grudnia 2008 r. o emeryturach pomostowych (Dz. U. z 2008 Nr 237, poz. 1656 z późn. zm.)</w:t>
            </w:r>
          </w:p>
        </w:tc>
      </w:tr>
      <w:tr w:rsidR="00282981" w:rsidRPr="00F96A33" w:rsidTr="00822D79">
        <w:trPr>
          <w:trHeight w:val="567"/>
        </w:trPr>
        <w:tc>
          <w:tcPr>
            <w:tcW w:w="454" w:type="dxa"/>
            <w:shd w:val="clear" w:color="auto" w:fill="D9D9D9"/>
            <w:vAlign w:val="center"/>
          </w:tcPr>
          <w:p w:rsidR="00282981" w:rsidRPr="00F96A33" w:rsidRDefault="00A2124F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="003A1D87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542113" w:rsidRPr="00646CBC" w:rsidRDefault="00542113" w:rsidP="00542113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6CBC">
              <w:rPr>
                <w:rFonts w:ascii="Tahoma" w:hAnsi="Tahoma" w:cs="Tahoma"/>
                <w:sz w:val="18"/>
                <w:szCs w:val="18"/>
              </w:rPr>
              <w:t xml:space="preserve">W przypadku osoby(ób) wytypowanych do objęcia wsparciem w ramach </w:t>
            </w:r>
            <w:r w:rsidRPr="00646CBC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Priorytetu RRP/D</w:t>
            </w:r>
          </w:p>
          <w:p w:rsidR="00542113" w:rsidRPr="00F96A33" w:rsidRDefault="00542113" w:rsidP="00542113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646CBC">
              <w:rPr>
                <w:rFonts w:ascii="Tahoma" w:hAnsi="Tahoma" w:cs="Tahoma"/>
                <w:b/>
                <w:sz w:val="18"/>
                <w:szCs w:val="18"/>
              </w:rPr>
              <w:t xml:space="preserve">Oświadczam* </w:t>
            </w:r>
            <w:r w:rsidRPr="00646CBC">
              <w:rPr>
                <w:rFonts w:ascii="Tahoma" w:hAnsi="Tahoma" w:cs="Tahoma"/>
                <w:b/>
                <w:bCs/>
                <w:sz w:val="18"/>
                <w:szCs w:val="18"/>
                <w:vertAlign w:val="subscript"/>
              </w:rPr>
              <w:object w:dxaOrig="225" w:dyaOrig="225">
                <v:shape id="_x0000_i1897" type="#_x0000_t75" style="width:11.25pt;height:15.75pt" o:ole="">
                  <v:imagedata r:id="rId11" o:title=""/>
                </v:shape>
                <w:control r:id="rId319" w:name="CheckBox322372" w:shapeid="_x0000_i1897"/>
              </w:object>
            </w:r>
            <w:r w:rsidRPr="00646CB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646CBC"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Pr="00646CBC">
              <w:rPr>
                <w:rFonts w:ascii="Tahoma" w:hAnsi="Tahoma" w:cs="Tahoma"/>
                <w:b/>
                <w:bCs/>
                <w:sz w:val="18"/>
                <w:szCs w:val="18"/>
                <w:vertAlign w:val="subscript"/>
              </w:rPr>
              <w:object w:dxaOrig="225" w:dyaOrig="225">
                <v:shape id="_x0000_i1899" type="#_x0000_t75" style="width:11.25pt;height:15.75pt" o:ole="">
                  <v:imagedata r:id="rId11" o:title=""/>
                </v:shape>
                <w:control r:id="rId320" w:name="CheckBox322373" w:shapeid="_x0000_i1899"/>
              </w:object>
            </w:r>
            <w:r w:rsidRPr="00646CBC">
              <w:rPr>
                <w:rFonts w:ascii="Tahoma" w:hAnsi="Tahoma" w:cs="Tahoma"/>
                <w:b/>
                <w:bCs/>
                <w:sz w:val="18"/>
                <w:szCs w:val="18"/>
              </w:rPr>
              <w:t>Nie dotyczy</w:t>
            </w:r>
            <w:r w:rsidRPr="00646CBC">
              <w:rPr>
                <w:rFonts w:ascii="Tahoma" w:hAnsi="Tahoma" w:cs="Tahoma"/>
                <w:sz w:val="18"/>
                <w:szCs w:val="18"/>
              </w:rPr>
              <w:t xml:space="preserve">*, że wsparcie kształcenia ustawicznego dotyczy obszarów/ branży działających na terenie </w:t>
            </w:r>
            <w:r w:rsidR="00646CBC" w:rsidRPr="00646CBC">
              <w:rPr>
                <w:rFonts w:ascii="Arial" w:hAnsi="Arial" w:cs="Arial"/>
                <w:b/>
                <w:sz w:val="20"/>
                <w:szCs w:val="20"/>
              </w:rPr>
              <w:t>województwa małopolskiego</w:t>
            </w:r>
            <w:r w:rsidR="00646CBC" w:rsidRPr="00646C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6CBC">
              <w:rPr>
                <w:rFonts w:ascii="Tahoma" w:hAnsi="Tahoma" w:cs="Tahoma"/>
                <w:sz w:val="18"/>
                <w:szCs w:val="18"/>
              </w:rPr>
              <w:t>uznanych za wymagające szczególnego wsparcia w postaci różnego typu szkoleń.</w:t>
            </w:r>
          </w:p>
          <w:p w:rsidR="00542113" w:rsidRPr="00F96A33" w:rsidRDefault="00542113" w:rsidP="00542113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F12DAD" w:rsidRPr="00F12DAD" w:rsidRDefault="00542113" w:rsidP="00F12DAD">
            <w:pPr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F96A33">
              <w:rPr>
                <w:rFonts w:ascii="Tahoma" w:hAnsi="Tahoma" w:cs="Tahoma"/>
                <w:sz w:val="18"/>
                <w:szCs w:val="18"/>
              </w:rPr>
              <w:t>W prowadzonym naborze o wsparcie kształcenia ustawicznego w ramach wskazanego priorytetu mogą ubiegać się wyłącznie Pracodawcy, którzy będą realizować kształcenie w r</w:t>
            </w:r>
            <w:r>
              <w:rPr>
                <w:rFonts w:ascii="Tahoma" w:hAnsi="Tahoma" w:cs="Tahoma"/>
                <w:sz w:val="18"/>
                <w:szCs w:val="18"/>
              </w:rPr>
              <w:t>amach poniżej wskazanych branż/</w:t>
            </w:r>
            <w:r w:rsidRPr="00F96A33">
              <w:rPr>
                <w:rFonts w:ascii="Tahoma" w:hAnsi="Tahoma" w:cs="Tahoma"/>
                <w:sz w:val="18"/>
                <w:szCs w:val="18"/>
              </w:rPr>
              <w:t xml:space="preserve">obszarów ujętych </w:t>
            </w:r>
            <w:r w:rsidRPr="00F96A33">
              <w:rPr>
                <w:rFonts w:ascii="Tahoma" w:hAnsi="Tahoma" w:cs="Tahoma"/>
                <w:sz w:val="18"/>
                <w:szCs w:val="18"/>
              </w:rPr>
              <w:lastRenderedPageBreak/>
              <w:t xml:space="preserve">jako kluczowe </w:t>
            </w:r>
            <w:r w:rsidR="00F12DAD" w:rsidRPr="00F12DAD">
              <w:rPr>
                <w:rFonts w:ascii="Tahoma" w:hAnsi="Tahoma" w:cs="Tahoma"/>
                <w:sz w:val="18"/>
                <w:szCs w:val="18"/>
              </w:rPr>
              <w:t>dla rozwoju województwa w Strategii Rozwoju Województw Małopolska 2030, stanowiącej Załącznik do Uchwały Nr XXXI/422/20 Sejmiku Województwa Małopolskiego z dnia 17 grudnia 2020 r.</w:t>
            </w:r>
          </w:p>
          <w:p w:rsidR="00F12DAD" w:rsidRPr="00F12DAD" w:rsidRDefault="00F12DAD" w:rsidP="00F12DAD">
            <w:pPr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  <w:p w:rsidR="00F12DAD" w:rsidRDefault="00F12DAD" w:rsidP="00F12DAD">
            <w:pPr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F12DAD">
              <w:rPr>
                <w:rFonts w:ascii="Tahoma" w:hAnsi="Tahoma" w:cs="Tahoma"/>
                <w:sz w:val="18"/>
                <w:szCs w:val="18"/>
              </w:rPr>
              <w:t>O przynależności do branż/obszarów kluczowych dla rozwoju powiatu/ województwa decydować będzie posiadanie jako przeważającego jednego z poniższych kodów (</w:t>
            </w:r>
            <w:r w:rsidRPr="001E1B54">
              <w:rPr>
                <w:rFonts w:ascii="Tahoma" w:hAnsi="Tahoma" w:cs="Tahoma"/>
                <w:b/>
                <w:sz w:val="18"/>
                <w:szCs w:val="18"/>
              </w:rPr>
              <w:t>według stanu na 1 stycznia 2024 r.</w:t>
            </w:r>
            <w:r w:rsidRPr="00F12DAD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542113" w:rsidRPr="00542113" w:rsidRDefault="00542113" w:rsidP="00A4326C">
            <w:pPr>
              <w:keepNext/>
              <w:widowControl/>
              <w:numPr>
                <w:ilvl w:val="0"/>
                <w:numId w:val="32"/>
              </w:numPr>
              <w:suppressAutoHyphens w:val="0"/>
              <w:outlineLvl w:val="0"/>
              <w:rPr>
                <w:rFonts w:ascii="Tahoma" w:eastAsia="Times New Roman" w:hAnsi="Tahoma" w:cs="Tahoma"/>
                <w:b/>
                <w:bCs/>
                <w:kern w:val="32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bCs/>
                <w:kern w:val="32"/>
                <w:sz w:val="18"/>
                <w:szCs w:val="18"/>
                <w:lang w:eastAsia="pl-PL"/>
              </w:rPr>
              <w:t xml:space="preserve">Usługi w zakresie opieki zdrowotnej i pomocy społecznej </w:t>
            </w:r>
          </w:p>
          <w:p w:rsidR="00542113" w:rsidRPr="00542113" w:rsidRDefault="00542113" w:rsidP="00A4326C">
            <w:pPr>
              <w:widowControl/>
              <w:suppressAutoHyphens w:val="0"/>
              <w:outlineLvl w:val="0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ab/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86.90.E</w:t>
            </w: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87.20.Z</w:t>
            </w: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PKD 88.10.Z, </w:t>
            </w:r>
            <w:r w:rsidRPr="00542113">
              <w:rPr>
                <w:rFonts w:ascii="Tahoma" w:eastAsia="Times New Roman" w:hAnsi="Tahoma" w:cs="Tahoma"/>
                <w:bCs/>
                <w:kern w:val="32"/>
                <w:sz w:val="18"/>
                <w:szCs w:val="18"/>
                <w:lang w:eastAsia="pl-PL"/>
              </w:rPr>
              <w:t>PKD 88.91.Z</w:t>
            </w:r>
            <w:r w:rsidR="003969E7">
              <w:rPr>
                <w:rFonts w:ascii="Tahoma" w:eastAsia="Times New Roman" w:hAnsi="Tahoma" w:cs="Tahoma"/>
                <w:bCs/>
                <w:kern w:val="32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PKD 88.99.Z </w:t>
            </w:r>
          </w:p>
          <w:p w:rsidR="00542113" w:rsidRPr="00542113" w:rsidRDefault="00542113" w:rsidP="00542113">
            <w:pPr>
              <w:widowControl/>
              <w:suppressAutoHyphens w:val="0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</w:p>
          <w:p w:rsidR="00542113" w:rsidRPr="00542113" w:rsidRDefault="00542113" w:rsidP="00A4326C">
            <w:pPr>
              <w:widowControl/>
              <w:numPr>
                <w:ilvl w:val="0"/>
                <w:numId w:val="32"/>
              </w:numPr>
              <w:suppressAutoHyphens w:val="0"/>
              <w:contextualSpacing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Przemysł metalowy</w:t>
            </w:r>
          </w:p>
          <w:p w:rsidR="003969E7" w:rsidRDefault="00542113" w:rsidP="00A4326C">
            <w:pPr>
              <w:widowControl/>
              <w:suppressAutoHyphens w:val="0"/>
              <w:ind w:left="707"/>
              <w:outlineLvl w:val="0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ab/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24.10.Z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24.20.Z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PKD 24.31.Z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</w:t>
            </w:r>
            <w:r w:rsidRPr="00542113">
              <w:rPr>
                <w:rFonts w:ascii="Tahoma" w:eastAsia="Times New Roman" w:hAnsi="Tahoma" w:cs="Tahoma"/>
                <w:bCs/>
                <w:kern w:val="32"/>
                <w:sz w:val="18"/>
                <w:szCs w:val="18"/>
                <w:lang w:eastAsia="pl-PL"/>
              </w:rPr>
              <w:t>PKD 24.32.Z</w:t>
            </w:r>
            <w:r w:rsidR="003969E7">
              <w:rPr>
                <w:rFonts w:ascii="Tahoma" w:eastAsia="Times New Roman" w:hAnsi="Tahoma" w:cs="Tahoma"/>
                <w:bCs/>
                <w:kern w:val="32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24.33.Z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="003969E7">
              <w:rPr>
                <w:rFonts w:ascii="Tahoma" w:eastAsia="Times New Roman" w:hAnsi="Tahoma" w:cs="Tahoma"/>
                <w:bCs/>
                <w:kern w:val="32"/>
                <w:sz w:val="18"/>
                <w:szCs w:val="18"/>
                <w:lang w:eastAsia="pl-PL"/>
              </w:rPr>
              <w:t xml:space="preserve">PKD 24.34.Z, 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25.11.Z,</w:t>
            </w:r>
          </w:p>
          <w:p w:rsidR="00542113" w:rsidRPr="00542113" w:rsidRDefault="003969E7" w:rsidP="003969E7">
            <w:pPr>
              <w:widowControl/>
              <w:suppressAutoHyphens w:val="0"/>
              <w:ind w:left="707"/>
              <w:outlineLvl w:val="0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25.61.Z, PKD 25.62.Z</w:t>
            </w:r>
            <w:r w:rsidR="00542113"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</w:t>
            </w:r>
          </w:p>
          <w:p w:rsidR="00542113" w:rsidRPr="00542113" w:rsidRDefault="00542113" w:rsidP="00542113">
            <w:pPr>
              <w:widowControl/>
              <w:suppressAutoHyphens w:val="0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</w:p>
          <w:p w:rsidR="00542113" w:rsidRPr="00542113" w:rsidRDefault="00542113" w:rsidP="00A4326C">
            <w:pPr>
              <w:widowControl/>
              <w:numPr>
                <w:ilvl w:val="0"/>
                <w:numId w:val="33"/>
              </w:numPr>
              <w:suppressAutoHyphens w:val="0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bookmarkStart w:id="1" w:name="D23"/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Produkcja wyrobów z pozostałych mineralnych surowców niemetalicznych</w:t>
            </w:r>
            <w:bookmarkEnd w:id="1"/>
          </w:p>
          <w:p w:rsidR="00542113" w:rsidRPr="00542113" w:rsidRDefault="00542113" w:rsidP="00A4326C">
            <w:pPr>
              <w:widowControl/>
              <w:suppressAutoHyphens w:val="0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ab/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KD 23.11.Z,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23.12.Z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23.30. 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PKD 23.32.Z,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23.49.Z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PKD 23.51.Z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 PKD 23.52.Z,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</w:t>
            </w:r>
          </w:p>
          <w:p w:rsidR="00542113" w:rsidRPr="00542113" w:rsidRDefault="00542113" w:rsidP="00542113">
            <w:pPr>
              <w:widowControl/>
              <w:suppressAutoHyphens w:val="0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ab/>
              <w:t>PKD 23.6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1.Z, PKD 23.62.Z,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23.63.Z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23.64.Z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23.65.Z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23.70.Z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 PKD 23.99.Z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ab/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ab/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ab/>
            </w:r>
          </w:p>
          <w:p w:rsidR="00542113" w:rsidRPr="00542113" w:rsidRDefault="00542113" w:rsidP="00A4326C">
            <w:pPr>
              <w:widowControl/>
              <w:numPr>
                <w:ilvl w:val="0"/>
                <w:numId w:val="33"/>
              </w:numPr>
              <w:suppressAutoHyphens w:val="0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Transport lądowy, roboty związane z budową dróg kołowych i szynowych, roboty związane z budową mostów i tuneli</w:t>
            </w:r>
          </w:p>
          <w:p w:rsidR="00542113" w:rsidRPr="00542113" w:rsidRDefault="00542113" w:rsidP="00A4326C">
            <w:pPr>
              <w:widowControl/>
              <w:suppressAutoHyphens w:val="0"/>
              <w:ind w:left="720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42.11.Z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42.12.Z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42.13.Z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49.10.Z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PKD 49.31.Z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PKD 49.39.Z </w:t>
            </w:r>
          </w:p>
          <w:p w:rsidR="00542113" w:rsidRPr="00542113" w:rsidRDefault="00542113" w:rsidP="00542113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</w:p>
          <w:p w:rsidR="00542113" w:rsidRPr="00542113" w:rsidRDefault="00542113" w:rsidP="00A4326C">
            <w:pPr>
              <w:widowControl/>
              <w:numPr>
                <w:ilvl w:val="0"/>
                <w:numId w:val="34"/>
              </w:numPr>
              <w:suppressAutoHyphens w:val="0"/>
              <w:contextualSpacing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Technologie informacyjne i komunikacyjne</w:t>
            </w:r>
          </w:p>
          <w:p w:rsidR="00542113" w:rsidRPr="00542113" w:rsidRDefault="00542113" w:rsidP="00A4326C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52.09.Z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62.01.Z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62.02. 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62.03.Z</w:t>
            </w:r>
            <w:r w:rsidR="003969E7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PKD 62.09.Z </w:t>
            </w:r>
          </w:p>
          <w:p w:rsidR="00542113" w:rsidRPr="00542113" w:rsidRDefault="00542113" w:rsidP="00542113">
            <w:pPr>
              <w:widowControl/>
              <w:suppressAutoHyphens w:val="0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</w:p>
          <w:p w:rsidR="00542113" w:rsidRPr="00542113" w:rsidRDefault="00542113" w:rsidP="00A4326C">
            <w:pPr>
              <w:widowControl/>
              <w:numPr>
                <w:ilvl w:val="0"/>
                <w:numId w:val="34"/>
              </w:numPr>
              <w:suppressAutoHyphens w:val="0"/>
              <w:contextualSpacing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Ochrona środowiska i energia zrównoważona</w:t>
            </w:r>
          </w:p>
          <w:p w:rsidR="00CB2101" w:rsidRDefault="00542113" w:rsidP="00A4326C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20.59.Z</w:t>
            </w:r>
            <w:r w:rsidR="00CB2101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PKD 27.12.Z</w:t>
            </w:r>
            <w:r w:rsidR="00CB2101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28.11.Z</w:t>
            </w:r>
            <w:r w:rsidR="00CB2101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PKD 28.21 Z</w:t>
            </w:r>
            <w:r w:rsidR="00CB2101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PKD 35.11.Z</w:t>
            </w:r>
            <w:r w:rsidR="00CB2101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35.14.Z</w:t>
            </w:r>
            <w:r w:rsidR="00CB2101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35.22.Z</w:t>
            </w:r>
            <w:r w:rsidR="00CB2101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</w:t>
            </w:r>
          </w:p>
          <w:p w:rsidR="00542113" w:rsidRPr="00542113" w:rsidRDefault="00542113" w:rsidP="00542113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35.30.Z</w:t>
            </w:r>
            <w:r w:rsidR="00CB2101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PKD 36.00.Z</w:t>
            </w:r>
            <w:r w:rsidR="00CB2101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PKD 37.00.Z,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38.11.Z</w:t>
            </w:r>
            <w:r w:rsidR="00CB2101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PKD 38.21 Z,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38.32.Z</w:t>
            </w:r>
            <w:r w:rsidR="00CB2101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39.00.Z</w:t>
            </w:r>
            <w:r w:rsidR="00CB2101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</w:t>
            </w:r>
          </w:p>
          <w:p w:rsidR="00542113" w:rsidRPr="00542113" w:rsidRDefault="00542113" w:rsidP="00542113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43.22</w:t>
            </w:r>
            <w:r w:rsidR="00E34EE6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.Z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</w:t>
            </w:r>
          </w:p>
          <w:p w:rsidR="00542113" w:rsidRPr="00542113" w:rsidRDefault="00542113" w:rsidP="00542113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</w:p>
          <w:p w:rsidR="00542113" w:rsidRPr="00542113" w:rsidRDefault="00542113" w:rsidP="00A4326C">
            <w:pPr>
              <w:widowControl/>
              <w:numPr>
                <w:ilvl w:val="0"/>
                <w:numId w:val="34"/>
              </w:numPr>
              <w:suppressAutoHyphens w:val="0"/>
              <w:contextualSpacing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Przemysły kreatywne - Działalność wydawnicza</w:t>
            </w:r>
          </w:p>
          <w:p w:rsidR="00542113" w:rsidRPr="00542113" w:rsidRDefault="00542113" w:rsidP="00A4326C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58.11.Z</w:t>
            </w:r>
            <w:r w:rsidR="00F12DAD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58.13.Z</w:t>
            </w:r>
            <w:r w:rsidR="00F12DAD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 58.14.Z</w:t>
            </w:r>
            <w:r w:rsidR="00F12DAD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PKD 58.19.Z,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58.21.Z</w:t>
            </w:r>
            <w:r w:rsidR="00F12DAD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 PKD 58.29.Z</w:t>
            </w:r>
          </w:p>
          <w:p w:rsidR="00542113" w:rsidRPr="00542113" w:rsidRDefault="00542113" w:rsidP="00542113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</w:p>
          <w:p w:rsidR="00542113" w:rsidRPr="00542113" w:rsidRDefault="00542113" w:rsidP="00A4326C">
            <w:pPr>
              <w:widowControl/>
              <w:numPr>
                <w:ilvl w:val="0"/>
                <w:numId w:val="34"/>
              </w:numPr>
              <w:suppressAutoHyphens w:val="0"/>
              <w:contextualSpacing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Przemysły kreatywne – Działalność w zakresie architektury</w:t>
            </w:r>
          </w:p>
          <w:p w:rsidR="00542113" w:rsidRPr="00542113" w:rsidRDefault="00542113" w:rsidP="00A4326C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71.11.Z</w:t>
            </w:r>
            <w:r w:rsidR="00F12DAD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PKD 71.</w:t>
            </w:r>
            <w:r w:rsidR="00F12DAD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pl-PL"/>
              </w:rPr>
              <w:t>12.Z</w:t>
            </w:r>
          </w:p>
          <w:p w:rsidR="00542113" w:rsidRPr="00542113" w:rsidRDefault="00542113" w:rsidP="00542113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pl-PL"/>
              </w:rPr>
            </w:pPr>
          </w:p>
          <w:p w:rsidR="00542113" w:rsidRPr="00542113" w:rsidRDefault="00542113" w:rsidP="00A4326C">
            <w:pPr>
              <w:widowControl/>
              <w:numPr>
                <w:ilvl w:val="0"/>
                <w:numId w:val="34"/>
              </w:numPr>
              <w:suppressAutoHyphens w:val="0"/>
              <w:contextualSpacing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Przemysły kreatywne – Działalność w zakresie reklamy</w:t>
            </w:r>
          </w:p>
          <w:p w:rsidR="00542113" w:rsidRPr="00542113" w:rsidRDefault="00542113" w:rsidP="00A4326C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PKD 73.11.Z </w:t>
            </w:r>
          </w:p>
          <w:p w:rsidR="00542113" w:rsidRPr="00542113" w:rsidRDefault="00542113" w:rsidP="00542113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</w:p>
          <w:p w:rsidR="00542113" w:rsidRPr="00542113" w:rsidRDefault="00542113" w:rsidP="00A4326C">
            <w:pPr>
              <w:widowControl/>
              <w:numPr>
                <w:ilvl w:val="0"/>
                <w:numId w:val="34"/>
              </w:numPr>
              <w:suppressAutoHyphens w:val="0"/>
              <w:contextualSpacing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Przemysły kreatywne – Działalność w zakresie specjalistycznego projektowania</w:t>
            </w:r>
          </w:p>
          <w:p w:rsidR="00542113" w:rsidRDefault="00542113" w:rsidP="00A4326C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PKD 74.10.Z </w:t>
            </w:r>
          </w:p>
          <w:p w:rsidR="00F12DAD" w:rsidRPr="00542113" w:rsidRDefault="00F12DAD" w:rsidP="00542113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</w:p>
          <w:p w:rsidR="00542113" w:rsidRPr="00542113" w:rsidRDefault="00542113" w:rsidP="00A4326C">
            <w:pPr>
              <w:widowControl/>
              <w:numPr>
                <w:ilvl w:val="0"/>
                <w:numId w:val="34"/>
              </w:numPr>
              <w:suppressAutoHyphens w:val="0"/>
              <w:contextualSpacing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Czas wolny– Działalność twórcza związana z kulturą i rozrywką</w:t>
            </w:r>
          </w:p>
          <w:p w:rsidR="00542113" w:rsidRPr="00542113" w:rsidRDefault="00F12DAD" w:rsidP="00A4326C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PKD 90.01.Z, </w:t>
            </w:r>
            <w:r w:rsidR="00542113"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90.02.Z</w:t>
            </w: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="00542113"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90.03.Z</w:t>
            </w: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="00542113"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90.04.Z</w:t>
            </w: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, </w:t>
            </w:r>
            <w:r w:rsidR="00542113"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 91.02.Z</w:t>
            </w: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 PKD 91.03.Z</w:t>
            </w:r>
            <w:r w:rsidR="00542113"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</w:t>
            </w:r>
          </w:p>
          <w:p w:rsidR="00542113" w:rsidRPr="00542113" w:rsidRDefault="00542113" w:rsidP="00542113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</w:p>
          <w:p w:rsidR="00542113" w:rsidRPr="00542113" w:rsidRDefault="00542113" w:rsidP="00A4326C">
            <w:pPr>
              <w:widowControl/>
              <w:numPr>
                <w:ilvl w:val="0"/>
                <w:numId w:val="32"/>
              </w:numPr>
              <w:suppressAutoHyphens w:val="0"/>
              <w:contextualSpacing/>
              <w:outlineLvl w:val="0"/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Czas wolny - </w:t>
            </w:r>
            <w:r w:rsidRPr="00542113">
              <w:rPr>
                <w:rFonts w:ascii="Tahoma" w:eastAsia="Times New Roman" w:hAnsi="Tahoma" w:cs="Tahoma"/>
                <w:b/>
                <w:bCs/>
                <w:color w:val="000000"/>
                <w:kern w:val="36"/>
                <w:sz w:val="18"/>
                <w:szCs w:val="18"/>
                <w:lang w:eastAsia="pl-PL"/>
              </w:rPr>
              <w:t>Działalność sportowa, rozrywkowa i rekreacyjna.</w:t>
            </w:r>
          </w:p>
          <w:p w:rsidR="00542113" w:rsidRPr="00542113" w:rsidRDefault="00542113" w:rsidP="00A4326C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</w:t>
            </w:r>
            <w:r w:rsidRPr="00542113">
              <w:rPr>
                <w:rFonts w:ascii="Tahoma" w:eastAsia="Times New Roman" w:hAnsi="Tahoma" w:cs="Tahoma"/>
                <w:bCs/>
                <w:color w:val="000000"/>
                <w:kern w:val="36"/>
                <w:sz w:val="18"/>
                <w:szCs w:val="18"/>
                <w:lang w:eastAsia="pl-PL"/>
              </w:rPr>
              <w:t xml:space="preserve"> 93.11.Z</w:t>
            </w:r>
            <w:r w:rsidR="00F12DAD">
              <w:rPr>
                <w:rFonts w:ascii="Tahoma" w:eastAsia="Times New Roman" w:hAnsi="Tahoma" w:cs="Tahoma"/>
                <w:bCs/>
                <w:color w:val="000000"/>
                <w:kern w:val="36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</w:t>
            </w:r>
            <w:r w:rsidRPr="00542113">
              <w:rPr>
                <w:rFonts w:ascii="Tahoma" w:eastAsia="Times New Roman" w:hAnsi="Tahoma" w:cs="Tahoma"/>
                <w:bCs/>
                <w:color w:val="000000"/>
                <w:kern w:val="36"/>
                <w:sz w:val="18"/>
                <w:szCs w:val="18"/>
                <w:lang w:eastAsia="pl-PL"/>
              </w:rPr>
              <w:t xml:space="preserve"> 93.12.Z</w:t>
            </w:r>
            <w:r w:rsidR="00F12DAD">
              <w:rPr>
                <w:rFonts w:ascii="Tahoma" w:eastAsia="Times New Roman" w:hAnsi="Tahoma" w:cs="Tahoma"/>
                <w:bCs/>
                <w:color w:val="000000"/>
                <w:kern w:val="36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</w:t>
            </w:r>
            <w:r w:rsidRPr="00542113">
              <w:rPr>
                <w:rFonts w:ascii="Tahoma" w:eastAsia="Times New Roman" w:hAnsi="Tahoma" w:cs="Tahoma"/>
                <w:bCs/>
                <w:color w:val="000000"/>
                <w:kern w:val="36"/>
                <w:sz w:val="18"/>
                <w:szCs w:val="18"/>
                <w:lang w:eastAsia="pl-PL"/>
              </w:rPr>
              <w:t xml:space="preserve"> 93.13.Z</w:t>
            </w:r>
            <w:r w:rsidR="00F12DAD">
              <w:rPr>
                <w:rFonts w:ascii="Tahoma" w:eastAsia="Times New Roman" w:hAnsi="Tahoma" w:cs="Tahoma"/>
                <w:bCs/>
                <w:color w:val="000000"/>
                <w:kern w:val="36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</w:t>
            </w:r>
            <w:r w:rsidRPr="00542113">
              <w:rPr>
                <w:rFonts w:ascii="Tahoma" w:eastAsia="Times New Roman" w:hAnsi="Tahoma" w:cs="Tahoma"/>
                <w:bCs/>
                <w:color w:val="000000"/>
                <w:kern w:val="36"/>
                <w:sz w:val="18"/>
                <w:szCs w:val="18"/>
                <w:lang w:eastAsia="pl-PL"/>
              </w:rPr>
              <w:t xml:space="preserve"> 93.19.Z</w:t>
            </w:r>
            <w:r w:rsidR="00F12DAD">
              <w:rPr>
                <w:rFonts w:ascii="Tahoma" w:eastAsia="Times New Roman" w:hAnsi="Tahoma" w:cs="Tahoma"/>
                <w:bCs/>
                <w:color w:val="000000"/>
                <w:kern w:val="36"/>
                <w:sz w:val="18"/>
                <w:szCs w:val="18"/>
                <w:lang w:eastAsia="pl-PL"/>
              </w:rPr>
              <w:t xml:space="preserve">, </w:t>
            </w:r>
            <w:r w:rsidRPr="00542113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PKD</w:t>
            </w:r>
            <w:r w:rsidR="00F12DAD">
              <w:rPr>
                <w:rFonts w:ascii="Tahoma" w:eastAsia="Times New Roman" w:hAnsi="Tahoma" w:cs="Tahoma"/>
                <w:bCs/>
                <w:color w:val="000000"/>
                <w:kern w:val="36"/>
                <w:sz w:val="18"/>
                <w:szCs w:val="18"/>
                <w:lang w:eastAsia="pl-PL"/>
              </w:rPr>
              <w:t xml:space="preserve"> 93.29.Z</w:t>
            </w:r>
            <w:r w:rsidRPr="00542113">
              <w:rPr>
                <w:rFonts w:ascii="Tahoma" w:eastAsia="Times New Roman" w:hAnsi="Tahoma" w:cs="Tahoma"/>
                <w:bCs/>
                <w:color w:val="000000"/>
                <w:kern w:val="36"/>
                <w:sz w:val="18"/>
                <w:szCs w:val="18"/>
                <w:lang w:eastAsia="pl-PL"/>
              </w:rPr>
              <w:t xml:space="preserve"> </w:t>
            </w:r>
          </w:p>
          <w:p w:rsidR="00542113" w:rsidRPr="00542113" w:rsidRDefault="00542113" w:rsidP="00542113">
            <w:pPr>
              <w:widowControl/>
              <w:suppressAutoHyphens w:val="0"/>
              <w:ind w:left="720"/>
              <w:contextualSpacing/>
              <w:rPr>
                <w:rFonts w:ascii="Tahoma" w:eastAsia="Times New Roman" w:hAnsi="Tahoma"/>
                <w:kern w:val="0"/>
                <w:sz w:val="22"/>
                <w:lang w:eastAsia="pl-PL"/>
              </w:rPr>
            </w:pPr>
          </w:p>
          <w:p w:rsidR="00542113" w:rsidRPr="00542113" w:rsidRDefault="00542113" w:rsidP="00542113">
            <w:pPr>
              <w:widowControl/>
              <w:suppressAutoHyphens w:val="0"/>
              <w:rPr>
                <w:rFonts w:ascii="Tahoma" w:eastAsia="Times New Roman" w:hAnsi="Tahoma"/>
                <w:kern w:val="0"/>
                <w:sz w:val="22"/>
                <w:lang w:eastAsia="pl-PL"/>
              </w:rPr>
            </w:pPr>
          </w:p>
          <w:p w:rsidR="00822D79" w:rsidRPr="00CB0D97" w:rsidRDefault="00542113" w:rsidP="00F242B7">
            <w:pPr>
              <w:pStyle w:val="Akapitzlist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1581">
              <w:rPr>
                <w:rFonts w:ascii="Tahoma" w:hAnsi="Tahoma"/>
                <w:kern w:val="0"/>
                <w:sz w:val="18"/>
                <w:szCs w:val="18"/>
                <w:lang w:eastAsia="pl-PL"/>
              </w:rPr>
              <w:t xml:space="preserve">Warunkiem dostępu do niniejszego priorytetu jest posiadanie przez Pracodawcę przeważającego (według stanu na </w:t>
            </w:r>
            <w:r w:rsidR="00B01196">
              <w:rPr>
                <w:rFonts w:ascii="Tahoma" w:hAnsi="Tahoma"/>
                <w:kern w:val="0"/>
                <w:sz w:val="18"/>
                <w:szCs w:val="18"/>
                <w:lang w:eastAsia="pl-PL"/>
              </w:rPr>
              <w:t xml:space="preserve"> </w:t>
            </w:r>
            <w:r w:rsidR="00F242B7">
              <w:rPr>
                <w:rFonts w:ascii="Tahoma" w:hAnsi="Tahoma"/>
                <w:b/>
                <w:kern w:val="0"/>
                <w:sz w:val="18"/>
                <w:szCs w:val="18"/>
                <w:lang w:eastAsia="pl-PL"/>
              </w:rPr>
              <w:t>1 s</w:t>
            </w:r>
            <w:r w:rsidRPr="00931581">
              <w:rPr>
                <w:rFonts w:ascii="Tahoma" w:hAnsi="Tahoma"/>
                <w:b/>
                <w:kern w:val="0"/>
                <w:sz w:val="18"/>
                <w:szCs w:val="18"/>
                <w:lang w:eastAsia="pl-PL"/>
              </w:rPr>
              <w:t>tycznia 2024 roku</w:t>
            </w:r>
            <w:r w:rsidRPr="00931581">
              <w:rPr>
                <w:rFonts w:ascii="Tahoma" w:hAnsi="Tahoma"/>
                <w:kern w:val="0"/>
                <w:sz w:val="18"/>
                <w:szCs w:val="18"/>
                <w:lang w:eastAsia="pl-PL"/>
              </w:rPr>
              <w:t>) odpowiedniego kodu PKD oraz zawarte we wniosku o dofinansowanie wiarygodne uzasadnienie konieczności nabycia przez kandydata na szkolenie nowyc</w:t>
            </w:r>
            <w:r w:rsidR="00CB0D97">
              <w:rPr>
                <w:rFonts w:ascii="Tahoma" w:hAnsi="Tahoma"/>
                <w:kern w:val="0"/>
                <w:sz w:val="18"/>
                <w:szCs w:val="18"/>
                <w:lang w:eastAsia="pl-PL"/>
              </w:rPr>
              <w:t xml:space="preserve">h umiejętności na stanowisku na </w:t>
            </w:r>
            <w:r w:rsidRPr="00931581">
              <w:rPr>
                <w:rFonts w:ascii="Tahoma" w:hAnsi="Tahoma"/>
                <w:kern w:val="0"/>
                <w:sz w:val="18"/>
                <w:szCs w:val="18"/>
                <w:lang w:eastAsia="pl-PL"/>
              </w:rPr>
              <w:t xml:space="preserve">którym obecnie pracuje lub w przyszłości będzie wykonywał. Ponadto w uzasadnieniu Pracodawca winien wykazać bezpośredni związek wnioskowanego </w:t>
            </w:r>
            <w:r w:rsidR="00CB0D97">
              <w:rPr>
                <w:rFonts w:ascii="Tahoma" w:hAnsi="Tahoma"/>
                <w:kern w:val="0"/>
                <w:sz w:val="18"/>
                <w:szCs w:val="18"/>
                <w:lang w:eastAsia="pl-PL"/>
              </w:rPr>
              <w:t xml:space="preserve">szkolenia ze stanowiskiem pracy </w:t>
            </w:r>
            <w:r w:rsidRPr="00931581">
              <w:rPr>
                <w:rFonts w:ascii="Tahoma" w:hAnsi="Tahoma"/>
                <w:kern w:val="0"/>
                <w:sz w:val="18"/>
                <w:szCs w:val="18"/>
                <w:lang w:eastAsia="pl-PL"/>
              </w:rPr>
              <w:t>na którym kandydat na szkolenie obecnie pracuje lub w przyszłości będzie wykonywał oraz branżą wskazaną w przeważającym PKD</w:t>
            </w:r>
            <w:r w:rsidR="00931581">
              <w:rPr>
                <w:rFonts w:ascii="Tahoma" w:hAnsi="Tahoma"/>
                <w:kern w:val="0"/>
                <w:sz w:val="18"/>
                <w:szCs w:val="18"/>
                <w:lang w:eastAsia="pl-PL"/>
              </w:rPr>
              <w:t>.</w:t>
            </w:r>
          </w:p>
        </w:tc>
      </w:tr>
      <w:tr w:rsidR="00F03B65" w:rsidRPr="00F96A33" w:rsidTr="0061450C">
        <w:trPr>
          <w:trHeight w:val="2608"/>
        </w:trPr>
        <w:tc>
          <w:tcPr>
            <w:tcW w:w="454" w:type="dxa"/>
            <w:shd w:val="clear" w:color="auto" w:fill="D9D9D9"/>
            <w:vAlign w:val="center"/>
          </w:tcPr>
          <w:p w:rsidR="00F03B65" w:rsidRPr="00F96A33" w:rsidRDefault="00F03B65" w:rsidP="00F03B6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9327" w:type="dxa"/>
            <w:shd w:val="clear" w:color="auto" w:fill="auto"/>
          </w:tcPr>
          <w:p w:rsidR="00F03B65" w:rsidRPr="00F96A33" w:rsidRDefault="00F03B65" w:rsidP="00F03B65">
            <w:pPr>
              <w:rPr>
                <w:rFonts w:ascii="Tahoma" w:eastAsia="TimesNewRomanPSMT" w:hAnsi="Tahoma" w:cs="Tahoma"/>
                <w:b/>
                <w:bCs/>
                <w:i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Wszelkie informacje podane w niniejszym wniosku, złożone oświadczenia oraz przedłożone jako załączniki dokumenty są prawdziwe i zgodne ze stanem faktycznym na dzień złożenia wniosku.</w:t>
            </w:r>
            <w:r w:rsidRPr="00F96A33">
              <w:rPr>
                <w:rStyle w:val="Hipercze"/>
                <w:rFonts w:ascii="Tahoma" w:hAnsi="Tahoma" w:cs="Tahoma"/>
                <w:b/>
                <w:bCs/>
                <w:i/>
                <w:color w:val="000000"/>
                <w:sz w:val="20"/>
                <w:szCs w:val="20"/>
                <w:u w:val="none"/>
              </w:rPr>
              <w:t xml:space="preserve"> </w:t>
            </w:r>
          </w:p>
          <w:p w:rsidR="00F03B65" w:rsidRPr="00F96A33" w:rsidRDefault="00F03B65" w:rsidP="00F03B65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F03B65" w:rsidRPr="00F96A33" w:rsidRDefault="00F03B65" w:rsidP="00F03B65">
            <w:pPr>
              <w:tabs>
                <w:tab w:val="left" w:pos="5850"/>
              </w:tabs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B7D35C3" wp14:editId="7D8444FD">
                      <wp:simplePos x="0" y="0"/>
                      <wp:positionH relativeFrom="column">
                        <wp:posOffset>3546475</wp:posOffset>
                      </wp:positionH>
                      <wp:positionV relativeFrom="paragraph">
                        <wp:posOffset>108585</wp:posOffset>
                      </wp:positionV>
                      <wp:extent cx="2076450" cy="990600"/>
                      <wp:effectExtent l="0" t="0" r="1905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990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5D8627A4" id="Prostokąt 4" o:spid="_x0000_s1026" style="position:absolute;margin-left:279.25pt;margin-top:8.55pt;width:163.5pt;height:7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" fillcolor="window" strokecolor="windowText"/>
                  </w:pict>
                </mc:Fallback>
              </mc:AlternateContent>
            </w:r>
            <w:r w:rsidRPr="00F96A33">
              <w:rPr>
                <w:rFonts w:ascii="Tahoma" w:hAnsi="Tahoma" w:cs="Tahoma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57A53B" wp14:editId="7B6AA411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99060</wp:posOffset>
                      </wp:positionV>
                      <wp:extent cx="2076450" cy="99060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990600"/>
                              </a:xfrm>
                              <a:prstGeom prst="rect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7FD9C0E" id="Prostokąt 3" o:spid="_x0000_s1026" style="position:absolute;margin-left:102.25pt;margin-top:7.8pt;width:163.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" fillcolor="white [3201]" strokecolor="black [3213]"/>
                  </w:pict>
                </mc:Fallback>
              </mc:AlternateContent>
            </w:r>
            <w:r w:rsidRPr="00F96A33">
              <w:rPr>
                <w:rFonts w:ascii="Tahoma" w:hAnsi="Tahoma" w:cs="Tahoma"/>
              </w:rPr>
              <w:tab/>
            </w:r>
          </w:p>
          <w:p w:rsidR="00F03B65" w:rsidRPr="00F96A33" w:rsidRDefault="00F03B65" w:rsidP="00F03B65">
            <w:pPr>
              <w:tabs>
                <w:tab w:val="left" w:pos="5850"/>
              </w:tabs>
              <w:rPr>
                <w:rFonts w:ascii="Tahoma" w:hAnsi="Tahoma" w:cs="Tahoma"/>
              </w:rPr>
            </w:pPr>
          </w:p>
          <w:p w:rsidR="00F03B65" w:rsidRPr="00F96A33" w:rsidRDefault="00F03B65" w:rsidP="00F03B6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F03B65" w:rsidRPr="00F96A33" w:rsidRDefault="00F03B65" w:rsidP="00F03B65">
            <w:pPr>
              <w:pStyle w:val="Zawartotabeli"/>
              <w:tabs>
                <w:tab w:val="left" w:pos="6495"/>
              </w:tabs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ab/>
            </w:r>
          </w:p>
          <w:p w:rsidR="00F03B65" w:rsidRPr="00F96A33" w:rsidRDefault="00F03B65" w:rsidP="00F03B6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F03B65" w:rsidRPr="00F96A33" w:rsidRDefault="00F03B65" w:rsidP="00F03B65">
            <w:pPr>
              <w:spacing w:line="2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901" type="#_x0000_t75" style="width:18.75pt;height:18pt" o:ole="">
                  <v:imagedata r:id="rId44" o:title=""/>
                </v:shape>
                <w:control r:id="rId321" w:name="TextBox4" w:shapeid="_x0000_i1901"/>
              </w:object>
            </w:r>
            <w:r w:rsidRPr="00F96A33">
              <w:rPr>
                <w:rFonts w:ascii="Tahoma" w:hAnsi="Tahoma" w:cs="Tahoma"/>
                <w:color w:val="00000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903" type="#_x0000_t75" style="width:21.75pt;height:18pt" o:ole="">
                  <v:imagedata r:id="rId92" o:title=""/>
                </v:shape>
                <w:control r:id="rId322" w:name="TextBox41" w:shapeid="_x0000_i1903"/>
              </w:object>
            </w:r>
            <w:r w:rsidRPr="00F96A33">
              <w:rPr>
                <w:rFonts w:ascii="Tahoma" w:hAnsi="Tahoma" w:cs="Tahoma"/>
                <w:color w:val="00000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905" type="#_x0000_t75" style="width:38.25pt;height:18pt" o:ole="">
                  <v:imagedata r:id="rId95" o:title=""/>
                </v:shape>
                <w:control r:id="rId323" w:name="TextBox42" w:shapeid="_x0000_i190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r.                </w:t>
            </w:r>
          </w:p>
          <w:p w:rsidR="00F03B65" w:rsidRPr="00F96A33" w:rsidRDefault="00F03B65" w:rsidP="00F03B65">
            <w:pPr>
              <w:spacing w:line="2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ab/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ab/>
            </w:r>
          </w:p>
          <w:p w:rsidR="00F03B65" w:rsidRPr="00F96A33" w:rsidRDefault="00F03B65" w:rsidP="00F03B6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data             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ab/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ab/>
              <w:t xml:space="preserve">  pieczęć nagłówkowa / NIP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ab/>
              <w:t xml:space="preserve">                   pieczęć imienna i podpis wnioskodawcy lub</w:t>
            </w:r>
          </w:p>
          <w:p w:rsidR="00F03B65" w:rsidRPr="00F96A33" w:rsidRDefault="00F03B65" w:rsidP="00F03B65">
            <w:pPr>
              <w:ind w:left="558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osoby uprawnionej do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>reprezentowania wnioskodawcy, bądź czytelnie imię i nazwisko</w:t>
            </w:r>
          </w:p>
        </w:tc>
      </w:tr>
    </w:tbl>
    <w:p w:rsidR="00443E37" w:rsidRPr="00EE052A" w:rsidRDefault="00FD6C5E" w:rsidP="005C74EF">
      <w:pPr>
        <w:shd w:val="clear" w:color="auto" w:fill="FFFFFF" w:themeFill="background1"/>
        <w:spacing w:after="120"/>
        <w:rPr>
          <w:rFonts w:ascii="Tahoma" w:hAnsi="Tahoma" w:cs="Tahoma"/>
          <w:sz w:val="20"/>
          <w:szCs w:val="20"/>
        </w:rPr>
      </w:pPr>
      <w:r w:rsidRPr="00F96A33">
        <w:rPr>
          <w:rFonts w:ascii="Tahoma" w:hAnsi="Tahoma" w:cs="Tahoma"/>
          <w:b/>
          <w:sz w:val="20"/>
          <w:szCs w:val="20"/>
        </w:rPr>
        <w:lastRenderedPageBreak/>
        <w:t>Uwaga!</w:t>
      </w:r>
      <w:r w:rsidRPr="00F96A33">
        <w:rPr>
          <w:rFonts w:ascii="Tahoma" w:hAnsi="Tahoma" w:cs="Tahoma"/>
          <w:sz w:val="20"/>
          <w:szCs w:val="20"/>
        </w:rPr>
        <w:t xml:space="preserve"> </w:t>
      </w:r>
      <w:r w:rsidR="00EC3BAD" w:rsidRPr="00F96A33">
        <w:rPr>
          <w:rFonts w:ascii="Tahoma" w:hAnsi="Tahoma" w:cs="Tahoma"/>
          <w:sz w:val="20"/>
          <w:szCs w:val="20"/>
        </w:rPr>
        <w:t>Wniosek wraz z załącznikami złożony w formie elektronicznej musi być opatrzony kwalifikowanym podpisem elektronicznym lub profilem zaufanym ePUAP.</w:t>
      </w:r>
    </w:p>
    <w:p w:rsidR="00443E37" w:rsidRPr="00F96A33" w:rsidRDefault="00443E37" w:rsidP="00443E37">
      <w:pPr>
        <w:pStyle w:val="Default"/>
        <w:tabs>
          <w:tab w:val="left" w:pos="567"/>
        </w:tabs>
        <w:spacing w:after="120"/>
        <w:jc w:val="both"/>
        <w:rPr>
          <w:rFonts w:ascii="Tahoma" w:hAnsi="Tahoma" w:cs="Tahoma"/>
          <w:b/>
          <w:color w:val="auto"/>
          <w:sz w:val="22"/>
          <w:szCs w:val="22"/>
        </w:rPr>
      </w:pPr>
      <w:r w:rsidRPr="00F96A33">
        <w:rPr>
          <w:rFonts w:ascii="Tahoma" w:hAnsi="Tahoma" w:cs="Tahoma"/>
          <w:b/>
          <w:color w:val="auto"/>
          <w:sz w:val="22"/>
          <w:szCs w:val="22"/>
        </w:rPr>
        <w:t xml:space="preserve">UWAGA! </w:t>
      </w:r>
    </w:p>
    <w:p w:rsidR="00443E37" w:rsidRPr="00F96A33" w:rsidRDefault="00443E37" w:rsidP="004F7884">
      <w:pPr>
        <w:pStyle w:val="Default"/>
        <w:tabs>
          <w:tab w:val="left" w:pos="567"/>
        </w:tabs>
        <w:spacing w:after="120"/>
        <w:jc w:val="both"/>
        <w:rPr>
          <w:rFonts w:ascii="Tahoma" w:hAnsi="Tahoma" w:cs="Tahoma"/>
          <w:color w:val="auto"/>
          <w:sz w:val="20"/>
          <w:szCs w:val="20"/>
        </w:rPr>
      </w:pPr>
      <w:r w:rsidRPr="00F96A33">
        <w:rPr>
          <w:rFonts w:ascii="Tahoma" w:hAnsi="Tahoma" w:cs="Tahoma"/>
          <w:color w:val="auto"/>
          <w:sz w:val="20"/>
          <w:szCs w:val="20"/>
        </w:rPr>
        <w:t xml:space="preserve">Wniosek pozostawia się bez rozpoznania </w:t>
      </w:r>
      <w:r w:rsidR="004F7884" w:rsidRPr="00F96A33">
        <w:rPr>
          <w:rFonts w:ascii="Tahoma" w:hAnsi="Tahoma" w:cs="Tahoma"/>
          <w:color w:val="auto"/>
          <w:sz w:val="20"/>
          <w:szCs w:val="20"/>
        </w:rPr>
        <w:t xml:space="preserve">w przypadku </w:t>
      </w:r>
      <w:r w:rsidRPr="00F96A33">
        <w:rPr>
          <w:rFonts w:ascii="Tahoma" w:hAnsi="Tahoma" w:cs="Tahoma"/>
          <w:sz w:val="20"/>
          <w:szCs w:val="20"/>
        </w:rPr>
        <w:t xml:space="preserve">niedołączenia do wniosku następujących załączników, tj.: </w:t>
      </w:r>
    </w:p>
    <w:p w:rsidR="00443E37" w:rsidRPr="00BB053C" w:rsidRDefault="00BB053C" w:rsidP="001A6219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spacing w:after="120"/>
        <w:contextualSpacing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Pr="00BB053C">
        <w:rPr>
          <w:rFonts w:ascii="Tahoma" w:hAnsi="Tahoma" w:cs="Tahoma"/>
        </w:rPr>
        <w:t xml:space="preserve">ormularza </w:t>
      </w:r>
      <w:r w:rsidR="00B80076" w:rsidRPr="00BB053C">
        <w:rPr>
          <w:rFonts w:ascii="Tahoma" w:hAnsi="Tahoma" w:cs="Tahoma"/>
        </w:rPr>
        <w:t>informacji określonych w przepisach wyd</w:t>
      </w:r>
      <w:r w:rsidRPr="00BB053C">
        <w:rPr>
          <w:rFonts w:ascii="Tahoma" w:hAnsi="Tahoma" w:cs="Tahoma"/>
        </w:rPr>
        <w:t xml:space="preserve">anych na podstawie art. 37 ust. 2a ustawy </w:t>
      </w:r>
      <w:r w:rsidR="00B80076" w:rsidRPr="00BB053C">
        <w:rPr>
          <w:rFonts w:ascii="Tahoma" w:hAnsi="Tahoma" w:cs="Tahoma"/>
        </w:rPr>
        <w:t xml:space="preserve">o postępowaniu w sprawach dotyczących pomocy publicznej z 30 kwietnia 2004r. </w:t>
      </w:r>
      <w:r w:rsidR="00443E37" w:rsidRPr="00BB053C">
        <w:rPr>
          <w:rFonts w:ascii="Tahoma" w:hAnsi="Tahoma" w:cs="Tahoma"/>
        </w:rPr>
        <w:t xml:space="preserve">- </w:t>
      </w:r>
      <w:r w:rsidR="00443E37" w:rsidRPr="00BB053C">
        <w:rPr>
          <w:rFonts w:ascii="Tahoma" w:hAnsi="Tahoma" w:cs="Tahoma"/>
          <w:b/>
        </w:rPr>
        <w:t>Załącznik nr 1 do wniosku</w:t>
      </w:r>
      <w:r w:rsidR="009057B1" w:rsidRPr="00BB053C">
        <w:rPr>
          <w:rFonts w:ascii="Tahoma" w:hAnsi="Tahoma" w:cs="Tahoma"/>
        </w:rPr>
        <w:t>,</w:t>
      </w:r>
    </w:p>
    <w:p w:rsidR="00443E37" w:rsidRPr="00B80076" w:rsidRDefault="00B80076" w:rsidP="00B80076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spacing w:after="120"/>
        <w:ind w:left="714" w:hanging="357"/>
        <w:rPr>
          <w:rFonts w:ascii="Tahoma" w:hAnsi="Tahoma" w:cs="Tahoma"/>
        </w:rPr>
      </w:pPr>
      <w:r w:rsidRPr="00F96A33">
        <w:rPr>
          <w:rFonts w:ascii="Tahoma" w:hAnsi="Tahoma" w:cs="Tahoma"/>
        </w:rPr>
        <w:t>oś</w:t>
      </w:r>
      <w:r w:rsidR="00BB053C">
        <w:rPr>
          <w:rFonts w:ascii="Tahoma" w:hAnsi="Tahoma" w:cs="Tahoma"/>
        </w:rPr>
        <w:t>wiadczenia</w:t>
      </w:r>
      <w:r>
        <w:rPr>
          <w:rFonts w:ascii="Tahoma" w:hAnsi="Tahoma" w:cs="Tahoma"/>
        </w:rPr>
        <w:t xml:space="preserve"> o pomocy de minimis, w zakresie </w:t>
      </w:r>
      <w:r w:rsidR="007C3294">
        <w:rPr>
          <w:rFonts w:ascii="Tahoma" w:hAnsi="Tahoma" w:cs="Tahoma"/>
        </w:rPr>
        <w:t>o którym mowa w art. 37 ust.</w:t>
      </w:r>
      <w:r w:rsidRPr="00F96A33">
        <w:rPr>
          <w:rFonts w:ascii="Tahoma" w:hAnsi="Tahoma" w:cs="Tahoma"/>
        </w:rPr>
        <w:t>1</w:t>
      </w:r>
      <w:r w:rsidR="00BB053C">
        <w:rPr>
          <w:rFonts w:ascii="Tahoma" w:hAnsi="Tahoma" w:cs="Tahoma"/>
        </w:rPr>
        <w:t xml:space="preserve"> </w:t>
      </w:r>
      <w:r w:rsidR="007C3294">
        <w:rPr>
          <w:rFonts w:ascii="Tahoma" w:hAnsi="Tahoma" w:cs="Tahoma"/>
        </w:rPr>
        <w:t xml:space="preserve">pkt.1 </w:t>
      </w:r>
      <w:r w:rsidRPr="00B80076">
        <w:rPr>
          <w:rFonts w:ascii="Tahoma" w:hAnsi="Tahoma" w:cs="Tahoma"/>
        </w:rPr>
        <w:t xml:space="preserve">i ust. 2 pkt 1 </w:t>
      </w:r>
      <w:r w:rsidR="00BB053C">
        <w:rPr>
          <w:rFonts w:ascii="Tahoma" w:hAnsi="Tahoma" w:cs="Tahoma"/>
        </w:rPr>
        <w:t xml:space="preserve">i 2 </w:t>
      </w:r>
      <w:r w:rsidRPr="00B80076">
        <w:rPr>
          <w:rFonts w:ascii="Tahoma" w:hAnsi="Tahoma" w:cs="Tahoma"/>
        </w:rPr>
        <w:t xml:space="preserve">ustawy z 30 kwietnia 2004 r. o postępowaniu w sprawach dotyczących pomocy publicznej </w:t>
      </w:r>
      <w:r w:rsidR="009057B1" w:rsidRPr="00B80076">
        <w:rPr>
          <w:rFonts w:ascii="Tahoma" w:hAnsi="Tahoma" w:cs="Tahoma"/>
        </w:rPr>
        <w:t xml:space="preserve">- </w:t>
      </w:r>
      <w:r w:rsidR="00443E37" w:rsidRPr="00B80076">
        <w:rPr>
          <w:rFonts w:ascii="Tahoma" w:hAnsi="Tahoma" w:cs="Tahoma"/>
          <w:b/>
        </w:rPr>
        <w:t>Załącznik nr 2 do wniosku</w:t>
      </w:r>
      <w:r w:rsidR="009057B1" w:rsidRPr="00B80076">
        <w:rPr>
          <w:rFonts w:ascii="Tahoma" w:hAnsi="Tahoma" w:cs="Tahoma"/>
          <w:b/>
        </w:rPr>
        <w:t>,</w:t>
      </w:r>
    </w:p>
    <w:p w:rsidR="00443E37" w:rsidRPr="00F96A33" w:rsidRDefault="00443E37" w:rsidP="003A318D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spacing w:after="120"/>
        <w:ind w:left="714" w:hanging="357"/>
        <w:jc w:val="both"/>
        <w:rPr>
          <w:rFonts w:ascii="Tahoma" w:hAnsi="Tahoma" w:cs="Tahoma"/>
        </w:rPr>
      </w:pPr>
      <w:r w:rsidRPr="00F96A33">
        <w:rPr>
          <w:rFonts w:ascii="Tahoma" w:hAnsi="Tahoma" w:cs="Tahoma"/>
        </w:rPr>
        <w:t>kopii dokumentu potwierdzającego oznaczenie formy prawnej prowadzonej działalności - w przypadku braku wpisu do Krajowego</w:t>
      </w:r>
      <w:r w:rsidR="004F7884" w:rsidRPr="00F96A33">
        <w:rPr>
          <w:rFonts w:ascii="Tahoma" w:hAnsi="Tahoma" w:cs="Tahoma"/>
        </w:rPr>
        <w:t xml:space="preserve"> </w:t>
      </w:r>
      <w:r w:rsidRPr="00F96A33">
        <w:rPr>
          <w:rFonts w:ascii="Tahoma" w:hAnsi="Tahoma" w:cs="Tahoma"/>
        </w:rPr>
        <w:t>Rejestru Sądowego lub Centralnej Ewidencji i Informa</w:t>
      </w:r>
      <w:r w:rsidR="009057B1" w:rsidRPr="00F96A33">
        <w:rPr>
          <w:rFonts w:ascii="Tahoma" w:hAnsi="Tahoma" w:cs="Tahoma"/>
        </w:rPr>
        <w:t>cji o Działalności Gospodarczej,</w:t>
      </w:r>
      <w:r w:rsidRPr="00F96A33">
        <w:rPr>
          <w:rFonts w:ascii="Tahoma" w:hAnsi="Tahoma" w:cs="Tahoma"/>
        </w:rPr>
        <w:t xml:space="preserve"> </w:t>
      </w:r>
    </w:p>
    <w:p w:rsidR="00443E37" w:rsidRPr="00F96A33" w:rsidRDefault="00443E37" w:rsidP="003A318D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spacing w:after="120"/>
        <w:ind w:left="714" w:hanging="357"/>
        <w:jc w:val="both"/>
        <w:rPr>
          <w:rFonts w:ascii="Tahoma" w:hAnsi="Tahoma" w:cs="Tahoma"/>
        </w:rPr>
      </w:pPr>
      <w:r w:rsidRPr="00F96A33">
        <w:rPr>
          <w:rFonts w:ascii="Tahoma" w:hAnsi="Tahoma" w:cs="Tahoma"/>
        </w:rPr>
        <w:t>programu kształcenia us</w:t>
      </w:r>
      <w:r w:rsidR="006B2D98" w:rsidRPr="00F96A33">
        <w:rPr>
          <w:rFonts w:ascii="Tahoma" w:hAnsi="Tahoma" w:cs="Tahoma"/>
        </w:rPr>
        <w:t xml:space="preserve">tawicznego lub zakres egzaminu - </w:t>
      </w:r>
      <w:r w:rsidR="004D78B2" w:rsidRPr="00F96A33">
        <w:rPr>
          <w:rFonts w:ascii="Tahoma" w:hAnsi="Tahoma" w:cs="Tahoma"/>
          <w:b/>
        </w:rPr>
        <w:t xml:space="preserve">Załącznik nr </w:t>
      </w:r>
      <w:r w:rsidR="00014587" w:rsidRPr="00F96A33">
        <w:rPr>
          <w:rFonts w:ascii="Tahoma" w:hAnsi="Tahoma" w:cs="Tahoma"/>
          <w:b/>
        </w:rPr>
        <w:t>3</w:t>
      </w:r>
      <w:r w:rsidR="006B2D98" w:rsidRPr="00F96A33">
        <w:rPr>
          <w:rFonts w:ascii="Tahoma" w:hAnsi="Tahoma" w:cs="Tahoma"/>
          <w:b/>
        </w:rPr>
        <w:t xml:space="preserve"> do wniosku</w:t>
      </w:r>
      <w:r w:rsidR="009057B1" w:rsidRPr="00F96A33">
        <w:rPr>
          <w:rFonts w:ascii="Tahoma" w:hAnsi="Tahoma" w:cs="Tahoma"/>
          <w:b/>
        </w:rPr>
        <w:t>,</w:t>
      </w:r>
    </w:p>
    <w:p w:rsidR="00443E37" w:rsidRPr="00F96A33" w:rsidRDefault="00443E37" w:rsidP="004F7884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contextualSpacing/>
        <w:jc w:val="both"/>
        <w:rPr>
          <w:rFonts w:ascii="Tahoma" w:hAnsi="Tahoma" w:cs="Tahoma"/>
        </w:rPr>
      </w:pPr>
      <w:r w:rsidRPr="00F96A33">
        <w:rPr>
          <w:rFonts w:ascii="Tahoma" w:hAnsi="Tahoma" w:cs="Tahoma"/>
        </w:rPr>
        <w:t>wzoru dokumentu potwierdzającego kompetencje nabyte przez uczestników, wystawianego przez realizatora usługi kształcenia ustawicznego, o ile nie wynika on z przepisów powszechnie obowiązujących.</w:t>
      </w:r>
    </w:p>
    <w:p w:rsidR="00B226FE" w:rsidRPr="00F96A33" w:rsidRDefault="00B226FE" w:rsidP="005C74EF">
      <w:pPr>
        <w:shd w:val="clear" w:color="auto" w:fill="FFFFFF" w:themeFill="background1"/>
        <w:spacing w:after="120"/>
        <w:rPr>
          <w:rFonts w:ascii="Tahoma" w:hAnsi="Tahoma" w:cs="Tahoma"/>
          <w:sz w:val="20"/>
          <w:szCs w:val="20"/>
        </w:rPr>
      </w:pPr>
    </w:p>
    <w:p w:rsidR="00B226FE" w:rsidRPr="009B4E85" w:rsidRDefault="00A6288B" w:rsidP="005C74EF">
      <w:pPr>
        <w:shd w:val="clear" w:color="auto" w:fill="FFFFFF" w:themeFill="background1"/>
        <w:spacing w:after="120"/>
        <w:rPr>
          <w:rFonts w:ascii="Tahoma" w:hAnsi="Tahoma" w:cs="Tahoma"/>
          <w:sz w:val="18"/>
          <w:szCs w:val="18"/>
        </w:rPr>
      </w:pPr>
      <w:r w:rsidRPr="00F96A33">
        <w:rPr>
          <w:rFonts w:ascii="Tahoma" w:hAnsi="Tahoma" w:cs="Tahoma"/>
          <w:sz w:val="18"/>
          <w:szCs w:val="18"/>
        </w:rPr>
        <w:t>*</w:t>
      </w:r>
      <w:r w:rsidR="00C419B5" w:rsidRPr="00F96A33">
        <w:rPr>
          <w:rFonts w:ascii="Tahoma" w:hAnsi="Tahoma" w:cs="Tahoma"/>
          <w:sz w:val="18"/>
          <w:szCs w:val="18"/>
        </w:rPr>
        <w:t xml:space="preserve"> </w:t>
      </w:r>
      <w:r w:rsidRPr="00F96A33">
        <w:rPr>
          <w:rFonts w:ascii="Tahoma" w:hAnsi="Tahoma" w:cs="Tahoma"/>
          <w:sz w:val="18"/>
          <w:szCs w:val="18"/>
        </w:rPr>
        <w:t>zaznaczyć właściwe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63"/>
      </w:tblGrid>
      <w:tr w:rsidR="00AC3FE6" w:rsidRPr="00F96A33" w:rsidTr="005C74EF">
        <w:trPr>
          <w:trHeight w:val="567"/>
        </w:trPr>
        <w:tc>
          <w:tcPr>
            <w:tcW w:w="9863" w:type="dxa"/>
            <w:shd w:val="clear" w:color="auto" w:fill="D9D9D9"/>
          </w:tcPr>
          <w:p w:rsidR="00A24E38" w:rsidRPr="00F96A33" w:rsidRDefault="00E12058" w:rsidP="005C74EF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br w:type="page"/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br w:type="page"/>
            </w:r>
            <w:r w:rsidR="00B62B1D" w:rsidRPr="00F96A33">
              <w:rPr>
                <w:rFonts w:ascii="Tahoma" w:hAnsi="Tahoma" w:cs="Tahoma"/>
                <w:b/>
                <w:color w:val="000000"/>
              </w:rPr>
              <w:t>CZĘŚĆ V</w:t>
            </w:r>
            <w:r w:rsidR="007E7417" w:rsidRPr="00F96A33">
              <w:rPr>
                <w:rFonts w:ascii="Tahoma" w:hAnsi="Tahoma" w:cs="Tahoma"/>
                <w:b/>
                <w:color w:val="000000"/>
              </w:rPr>
              <w:t>I</w:t>
            </w:r>
            <w:r w:rsidR="00B9277B" w:rsidRPr="00F96A33">
              <w:rPr>
                <w:rFonts w:ascii="Tahoma" w:hAnsi="Tahoma" w:cs="Tahoma"/>
                <w:b/>
                <w:color w:val="000000"/>
              </w:rPr>
              <w:t>I. WAŻNE INFORMACJE</w:t>
            </w:r>
          </w:p>
        </w:tc>
      </w:tr>
      <w:tr w:rsidR="00AC3FE6" w:rsidRPr="00F96A33" w:rsidTr="00097E0C">
        <w:tc>
          <w:tcPr>
            <w:tcW w:w="10206" w:type="dxa"/>
            <w:shd w:val="clear" w:color="auto" w:fill="D9D9D9"/>
          </w:tcPr>
          <w:p w:rsidR="00AC3FE6" w:rsidRPr="00F96A33" w:rsidRDefault="00AC3FE6" w:rsidP="0095251E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contextualSpacing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>Każdy punkt wniosku powinien być wypełniony w sposób czytelny. Nie należy modyfikować</w:t>
            </w:r>
            <w:r w:rsidR="002C3998" w:rsidRPr="00F96A33">
              <w:rPr>
                <w:rFonts w:ascii="Tahoma" w:hAnsi="Tahoma" w:cs="Tahoma"/>
                <w:b/>
                <w:color w:val="000000"/>
              </w:rPr>
              <w:t xml:space="preserve"> i </w:t>
            </w:r>
            <w:r w:rsidRPr="00F96A33">
              <w:rPr>
                <w:rFonts w:ascii="Tahoma" w:hAnsi="Tahoma" w:cs="Tahoma"/>
                <w:b/>
                <w:color w:val="000000"/>
              </w:rPr>
              <w:t>usuwać elementów wniosku.</w:t>
            </w:r>
            <w:r w:rsidRPr="00F96A33">
              <w:rPr>
                <w:rFonts w:ascii="Tahoma" w:hAnsi="Tahoma" w:cs="Tahoma"/>
                <w:color w:val="000000"/>
              </w:rPr>
              <w:t xml:space="preserve"> Ewentualne dodatkowe informacje należy sporządzić jako </w:t>
            </w:r>
            <w:r w:rsidR="00F809C8" w:rsidRPr="00F96A33">
              <w:rPr>
                <w:rFonts w:ascii="Tahoma" w:hAnsi="Tahoma" w:cs="Tahoma"/>
                <w:color w:val="000000"/>
              </w:rPr>
              <w:t>odrębne</w:t>
            </w:r>
            <w:r w:rsidRPr="00F96A33">
              <w:rPr>
                <w:rFonts w:ascii="Tahoma" w:hAnsi="Tahoma" w:cs="Tahoma"/>
                <w:color w:val="000000"/>
              </w:rPr>
              <w:t xml:space="preserve"> załączniki do wniosku.</w:t>
            </w:r>
          </w:p>
          <w:p w:rsidR="005F5713" w:rsidRPr="00F96A33" w:rsidRDefault="005F5713" w:rsidP="00097E0C">
            <w:pPr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sz w:val="20"/>
                <w:szCs w:val="20"/>
              </w:rPr>
              <w:t>Wnioski można składać:</w:t>
            </w:r>
          </w:p>
          <w:p w:rsidR="005F5713" w:rsidRPr="00F96A33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b/>
              </w:rPr>
              <w:t xml:space="preserve">osobiście </w:t>
            </w:r>
            <w:r w:rsidRPr="00F96A33">
              <w:rPr>
                <w:rFonts w:ascii="Tahoma" w:hAnsi="Tahoma" w:cs="Tahoma"/>
              </w:rPr>
              <w:t>– składając wniosek w sekretariacie tut. Urzędu, pok. 8, lub</w:t>
            </w:r>
          </w:p>
          <w:p w:rsidR="005F5713" w:rsidRPr="00F96A33" w:rsidRDefault="00CB0D97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drogą pocztową</w:t>
            </w:r>
            <w:r w:rsidR="005F5713" w:rsidRPr="00F96A33">
              <w:rPr>
                <w:rFonts w:ascii="Tahoma" w:hAnsi="Tahoma" w:cs="Tahoma"/>
              </w:rPr>
              <w:t xml:space="preserve"> – wysyłając wniosek z załącznikami tradycyjną pocztą lub za pośrednictwem kuriera na adres: Powiatowy Urząd Pracy w Olkuszu, ul. Minkiewicza 2, lub </w:t>
            </w:r>
          </w:p>
          <w:p w:rsidR="005F5713" w:rsidRPr="00F96A33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b/>
              </w:rPr>
              <w:t>elektronicznie</w:t>
            </w:r>
            <w:r w:rsidRPr="00F96A33">
              <w:rPr>
                <w:rFonts w:ascii="Tahoma" w:hAnsi="Tahoma" w:cs="Tahoma"/>
              </w:rPr>
              <w:t xml:space="preserve"> – przy wykorzystaniu kwalifikowanego podpisu elektronicznego lub profilu zaufanego ePUAP – przez portal </w:t>
            </w:r>
            <w:r w:rsidRPr="00F96A33">
              <w:rPr>
                <w:rFonts w:ascii="Tahoma" w:hAnsi="Tahoma" w:cs="Tahoma"/>
                <w:color w:val="0000FF"/>
                <w:u w:val="single"/>
              </w:rPr>
              <w:t>praca.gov.pl</w:t>
            </w:r>
            <w:r w:rsidRPr="00F96A33">
              <w:rPr>
                <w:rFonts w:ascii="Tahoma" w:hAnsi="Tahoma" w:cs="Tahoma"/>
              </w:rPr>
              <w:t xml:space="preserve"> (wybierając Wnioski o usługi i świadczenia z urzędu – Wnioski pozostałe – Pismo do urzędu PSZ-PU), lub</w:t>
            </w:r>
          </w:p>
          <w:p w:rsidR="005F5713" w:rsidRPr="00F96A33" w:rsidRDefault="005F5713" w:rsidP="0095251E">
            <w:pPr>
              <w:pStyle w:val="Akapitzlist"/>
              <w:numPr>
                <w:ilvl w:val="0"/>
                <w:numId w:val="18"/>
              </w:numPr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b/>
              </w:rPr>
              <w:t>elektronicznie</w:t>
            </w:r>
            <w:r w:rsidRPr="00F96A33">
              <w:rPr>
                <w:rFonts w:ascii="Tahoma" w:hAnsi="Tahoma" w:cs="Tahoma"/>
              </w:rPr>
              <w:t xml:space="preserve"> – przy wykorzystaniu kwalifikowalnego podpisu elektronicznego lub profilu zaufanego ePUAP – na elektroniczną skrzynkę podawczą Urzędu na platformie ePUAP (wybierając Katalog spraw – Sprawy ogólne – Pismo ogólne do podmiotu publicznego – Załatw sprawę – wyszukać Powiatowy Urząd Pracy w Olkuszu).</w:t>
            </w:r>
          </w:p>
          <w:p w:rsidR="007E7001" w:rsidRPr="00F96A33" w:rsidRDefault="007E7001" w:rsidP="0095251E">
            <w:pPr>
              <w:pStyle w:val="NormalnyWeb"/>
              <w:spacing w:before="0" w:after="0"/>
              <w:ind w:left="-184"/>
              <w:rPr>
                <w:rFonts w:ascii="Tahoma" w:hAnsi="Tahoma" w:cs="Tahoma"/>
                <w:sz w:val="20"/>
                <w:szCs w:val="20"/>
              </w:rPr>
            </w:pPr>
          </w:p>
          <w:p w:rsidR="00912C70" w:rsidRPr="00F96A33" w:rsidRDefault="00EC3BAD" w:rsidP="0095251E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sz w:val="20"/>
                <w:szCs w:val="20"/>
              </w:rPr>
              <w:t>Za datę złożenia wniosku uznaje się datę wpływu dokumentu do Urzędu.</w:t>
            </w:r>
          </w:p>
          <w:p w:rsidR="00AC3FE6" w:rsidRPr="00F96A33" w:rsidRDefault="00524537" w:rsidP="0095251E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contextualSpacing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 xml:space="preserve">WYMAGANE </w:t>
            </w:r>
            <w:r w:rsidR="00B9277B" w:rsidRPr="00F96A33">
              <w:rPr>
                <w:rFonts w:ascii="Tahoma" w:hAnsi="Tahoma" w:cs="Tahoma"/>
                <w:b/>
                <w:color w:val="000000"/>
              </w:rPr>
              <w:t>ZAŁĄCZNIKI DO WNIOSKU:</w:t>
            </w:r>
          </w:p>
          <w:p w:rsidR="00503FEC" w:rsidRPr="00F96A33" w:rsidRDefault="00503FEC" w:rsidP="0095251E">
            <w:pPr>
              <w:pStyle w:val="Standard"/>
              <w:spacing w:after="60"/>
              <w:ind w:right="-96"/>
              <w:rPr>
                <w:rFonts w:ascii="Tahoma" w:hAnsi="Tahoma" w:cs="Tahoma"/>
                <w:b/>
              </w:rPr>
            </w:pPr>
            <w:r w:rsidRPr="00F96A33">
              <w:rPr>
                <w:rFonts w:ascii="Tahoma" w:hAnsi="Tahoma" w:cs="Tahoma"/>
                <w:b/>
              </w:rPr>
              <w:t>Załączniki:</w:t>
            </w:r>
          </w:p>
          <w:p w:rsidR="004D78B2" w:rsidRPr="00F96A33" w:rsidRDefault="004D78B2" w:rsidP="004D78B2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>Formularz informacji przedstawianych przy ubieganiu się o pomoc de minimis (załącznik nr 1 do wniosku) – dotyczy pracodawców prowadzących działalność gospodarczą.</w:t>
            </w:r>
          </w:p>
          <w:p w:rsidR="004D78B2" w:rsidRPr="00F96A33" w:rsidRDefault="004D78B2" w:rsidP="000747E7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 xml:space="preserve">Oświadczenie o pomocy de minimis </w:t>
            </w:r>
            <w:r w:rsidRPr="00F96A33">
              <w:rPr>
                <w:rFonts w:ascii="Tahoma" w:hAnsi="Tahoma" w:cs="Tahoma"/>
                <w:bCs/>
              </w:rPr>
              <w:t>w zakresie, o którym mowa w art. 37 ust. 1</w:t>
            </w:r>
            <w:r w:rsidR="0088271F">
              <w:rPr>
                <w:rFonts w:ascii="Tahoma" w:hAnsi="Tahoma" w:cs="Tahoma"/>
                <w:bCs/>
              </w:rPr>
              <w:t xml:space="preserve"> pkt. 1</w:t>
            </w:r>
            <w:r w:rsidRPr="00F96A33">
              <w:rPr>
                <w:rFonts w:ascii="Tahoma" w:hAnsi="Tahoma" w:cs="Tahoma"/>
                <w:bCs/>
              </w:rPr>
              <w:t xml:space="preserve"> i ust. 2 pkt 1 i 2 ustawy z dnia 30 kwietnia o postępowaniu w sprawach dotyczących pomocy publicznej (</w:t>
            </w:r>
            <w:r w:rsidR="000C705E" w:rsidRPr="00F96A33">
              <w:rPr>
                <w:rFonts w:ascii="Tahoma" w:hAnsi="Tahoma" w:cs="Tahoma"/>
              </w:rPr>
              <w:t>Za</w:t>
            </w:r>
            <w:r w:rsidR="003D370C" w:rsidRPr="00F96A33">
              <w:rPr>
                <w:rFonts w:ascii="Tahoma" w:hAnsi="Tahoma" w:cs="Tahoma"/>
              </w:rPr>
              <w:t>łącznik nr 2 do wniosku) – dotyczy pracodawców prowadzących działalność gospodarczą.</w:t>
            </w:r>
          </w:p>
          <w:p w:rsidR="00503FEC" w:rsidRPr="00F96A33" w:rsidRDefault="00503FEC" w:rsidP="004D78B2">
            <w:pPr>
              <w:pStyle w:val="Akapitzlist"/>
              <w:numPr>
                <w:ilvl w:val="0"/>
                <w:numId w:val="14"/>
              </w:numPr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>Kopia dokumentu potwierdzającego oznaczenie formy prawnej prowadzonej działalności – w przypadku braku wpisu do Krajowego Rejestru Sądowego lub Centralnej Ewidencji i Informacj</w:t>
            </w:r>
            <w:r w:rsidR="00844CE4" w:rsidRPr="00F96A33">
              <w:rPr>
                <w:rFonts w:ascii="Tahoma" w:hAnsi="Tahoma" w:cs="Tahoma"/>
              </w:rPr>
              <w:t xml:space="preserve">i o Działalności Gospodarczej, np. kserokopia umowy spółki w przypadku spółek </w:t>
            </w:r>
            <w:r w:rsidRPr="00F96A33">
              <w:rPr>
                <w:rFonts w:ascii="Tahoma" w:hAnsi="Tahoma" w:cs="Tahoma"/>
              </w:rPr>
              <w:t>prawa cywilnego koncesja lub pozwolenie na prowadzenie działalności – w przypadku,</w:t>
            </w:r>
            <w:r w:rsidR="005C74EF" w:rsidRPr="00F96A33">
              <w:rPr>
                <w:rFonts w:ascii="Tahoma" w:hAnsi="Tahoma" w:cs="Tahoma"/>
              </w:rPr>
              <w:t xml:space="preserve"> gdy wymaga tego</w:t>
            </w:r>
            <w:r w:rsidR="000C705E" w:rsidRPr="00F96A33">
              <w:rPr>
                <w:rFonts w:ascii="Tahoma" w:hAnsi="Tahoma" w:cs="Tahoma"/>
              </w:rPr>
              <w:t xml:space="preserve"> przepis prawa,</w:t>
            </w:r>
          </w:p>
          <w:p w:rsidR="004D78B2" w:rsidRPr="00F96A33" w:rsidRDefault="004D78B2" w:rsidP="004D78B2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>Program kształcenia ustawicznego lub</w:t>
            </w:r>
            <w:r w:rsidR="00014587" w:rsidRPr="00F96A33">
              <w:rPr>
                <w:rFonts w:ascii="Tahoma" w:hAnsi="Tahoma" w:cs="Tahoma"/>
              </w:rPr>
              <w:t xml:space="preserve"> zakres egzaminu (Załącznik nr 3</w:t>
            </w:r>
            <w:r w:rsidRPr="00F96A33">
              <w:rPr>
                <w:rFonts w:ascii="Tahoma" w:hAnsi="Tahoma" w:cs="Tahoma"/>
              </w:rPr>
              <w:t xml:space="preserve"> </w:t>
            </w:r>
            <w:r w:rsidRPr="00F96A33">
              <w:rPr>
                <w:rFonts w:ascii="Tahoma" w:hAnsi="Tahoma" w:cs="Tahoma"/>
                <w:sz w:val="18"/>
                <w:szCs w:val="18"/>
              </w:rPr>
              <w:t>do wniosku</w:t>
            </w:r>
            <w:r w:rsidRPr="00F96A33">
              <w:rPr>
                <w:rFonts w:ascii="Tahoma" w:hAnsi="Tahoma" w:cs="Tahoma"/>
              </w:rPr>
              <w:t xml:space="preserve">). W przypadku wnioskowania o kilka różnych kursów lub różnych kierunków studiów podyplomowych lub egzaminów należy dołączyć programy kształcenia dla każdego kursu lub kierunku studiów podyplomowych lub zakres dla każdego egzaminu - można dołączyć program na innym druku pod warunkiem, że będą zawarte wszystkie informacje jak </w:t>
            </w:r>
            <w:r w:rsidR="000C705E" w:rsidRPr="00F96A33">
              <w:rPr>
                <w:rFonts w:ascii="Tahoma" w:hAnsi="Tahoma" w:cs="Tahoma"/>
              </w:rPr>
              <w:t>w załączniku nr</w:t>
            </w:r>
            <w:r w:rsidR="00014587" w:rsidRPr="00F96A33">
              <w:rPr>
                <w:rFonts w:ascii="Tahoma" w:hAnsi="Tahoma" w:cs="Tahoma"/>
              </w:rPr>
              <w:t xml:space="preserve"> 3</w:t>
            </w:r>
            <w:r w:rsidR="000C705E" w:rsidRPr="00F96A33">
              <w:rPr>
                <w:rFonts w:ascii="Tahoma" w:hAnsi="Tahoma" w:cs="Tahoma"/>
              </w:rPr>
              <w:t>,</w:t>
            </w:r>
          </w:p>
          <w:p w:rsidR="00503FEC" w:rsidRPr="00F96A33" w:rsidRDefault="00503FEC" w:rsidP="004D78B2">
            <w:pPr>
              <w:widowControl/>
              <w:numPr>
                <w:ilvl w:val="0"/>
                <w:numId w:val="14"/>
              </w:numPr>
              <w:suppressAutoHyphens w:val="0"/>
              <w:ind w:left="714" w:hanging="357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sz w:val="20"/>
                <w:szCs w:val="20"/>
              </w:rPr>
              <w:lastRenderedPageBreak/>
              <w:t>Wzór dokumentu potwierdzającego kompetencje nabyte przez uczestników (np. wzór zaświadczenia, dyplomu, certyfikatu, itp.), wystawianego przez realizatora usługi kształcenia ustawicznego, o ile nie wynika on z przep</w:t>
            </w:r>
            <w:r w:rsidR="000C705E" w:rsidRPr="00F96A33">
              <w:rPr>
                <w:rFonts w:ascii="Tahoma" w:hAnsi="Tahoma" w:cs="Tahoma"/>
                <w:sz w:val="20"/>
                <w:szCs w:val="20"/>
              </w:rPr>
              <w:t>isów powszechnie obowiązujących,</w:t>
            </w:r>
          </w:p>
          <w:p w:rsidR="00D156C0" w:rsidRPr="00F96A33" w:rsidRDefault="00503FEC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>Informacja z instytucji szkoleniowej o szkoleniu w ramach KFS (</w:t>
            </w:r>
            <w:r w:rsidR="00844CE4" w:rsidRPr="00F96A33">
              <w:rPr>
                <w:rFonts w:ascii="Tahoma" w:hAnsi="Tahoma" w:cs="Tahoma"/>
              </w:rPr>
              <w:t xml:space="preserve">Załącznik nr </w:t>
            </w:r>
            <w:r w:rsidR="002B32A7" w:rsidRPr="00F96A33">
              <w:rPr>
                <w:rFonts w:ascii="Tahoma" w:hAnsi="Tahoma" w:cs="Tahoma"/>
              </w:rPr>
              <w:t>4 do wniosku</w:t>
            </w:r>
            <w:r w:rsidRPr="00F96A33">
              <w:rPr>
                <w:rFonts w:ascii="Tahoma" w:hAnsi="Tahoma" w:cs="Tahoma"/>
              </w:rPr>
              <w:t>) - składany w przypad</w:t>
            </w:r>
            <w:r w:rsidR="000C705E" w:rsidRPr="00F96A33">
              <w:rPr>
                <w:rFonts w:ascii="Tahoma" w:hAnsi="Tahoma" w:cs="Tahoma"/>
              </w:rPr>
              <w:t>ku wnioskowania o to działanie,</w:t>
            </w:r>
          </w:p>
          <w:p w:rsidR="00D156C0" w:rsidRPr="00F96A33" w:rsidRDefault="00844CE4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 xml:space="preserve">Informacja z uczelni </w:t>
            </w:r>
            <w:r w:rsidR="00503FEC" w:rsidRPr="00F96A33">
              <w:rPr>
                <w:rFonts w:ascii="Tahoma" w:hAnsi="Tahoma" w:cs="Tahoma"/>
              </w:rPr>
              <w:t>o studi</w:t>
            </w:r>
            <w:r w:rsidRPr="00F96A33">
              <w:rPr>
                <w:rFonts w:ascii="Tahoma" w:hAnsi="Tahoma" w:cs="Tahoma"/>
              </w:rPr>
              <w:t xml:space="preserve">ach podyplomowych w ramach KFS (Załącznik nr </w:t>
            </w:r>
            <w:r w:rsidR="002B32A7" w:rsidRPr="00F96A33">
              <w:rPr>
                <w:rFonts w:ascii="Tahoma" w:hAnsi="Tahoma" w:cs="Tahoma"/>
              </w:rPr>
              <w:t>5 do wniosku</w:t>
            </w:r>
            <w:r w:rsidR="00503FEC" w:rsidRPr="00F96A33">
              <w:rPr>
                <w:rFonts w:ascii="Tahoma" w:hAnsi="Tahoma" w:cs="Tahoma"/>
              </w:rPr>
              <w:t xml:space="preserve">) </w:t>
            </w:r>
            <w:r w:rsidR="00503FEC" w:rsidRPr="00F96A33">
              <w:rPr>
                <w:rFonts w:ascii="Tahoma" w:hAnsi="Tahoma" w:cs="Tahoma"/>
                <w:i/>
              </w:rPr>
              <w:t xml:space="preserve">- </w:t>
            </w:r>
            <w:r w:rsidRPr="00F96A33">
              <w:rPr>
                <w:rFonts w:ascii="Tahoma" w:hAnsi="Tahoma" w:cs="Tahoma"/>
              </w:rPr>
              <w:t xml:space="preserve">składany w przypadku </w:t>
            </w:r>
            <w:r w:rsidR="00503FEC" w:rsidRPr="00F96A33">
              <w:rPr>
                <w:rFonts w:ascii="Tahoma" w:hAnsi="Tahoma" w:cs="Tahoma"/>
              </w:rPr>
              <w:t>wnioskowania o to działanie</w:t>
            </w:r>
            <w:r w:rsidR="000C705E" w:rsidRPr="00F96A33">
              <w:rPr>
                <w:rFonts w:ascii="Tahoma" w:hAnsi="Tahoma" w:cs="Tahoma"/>
              </w:rPr>
              <w:t>,</w:t>
            </w:r>
          </w:p>
          <w:p w:rsidR="00D156C0" w:rsidRPr="00F96A33" w:rsidRDefault="00503FEC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 xml:space="preserve">Informacja na temat egzaminu w ramach KFS </w:t>
            </w:r>
            <w:r w:rsidR="002B32A7" w:rsidRPr="00F96A33">
              <w:rPr>
                <w:rFonts w:ascii="Tahoma" w:hAnsi="Tahoma" w:cs="Tahoma"/>
              </w:rPr>
              <w:t xml:space="preserve">(Załącznik nr 6 </w:t>
            </w:r>
            <w:r w:rsidR="002B32A7" w:rsidRPr="00F96A33">
              <w:rPr>
                <w:rFonts w:ascii="Tahoma" w:hAnsi="Tahoma" w:cs="Tahoma"/>
                <w:sz w:val="18"/>
                <w:szCs w:val="18"/>
              </w:rPr>
              <w:t>do wniosku</w:t>
            </w:r>
            <w:r w:rsidRPr="00F96A33">
              <w:rPr>
                <w:rFonts w:ascii="Tahoma" w:hAnsi="Tahoma" w:cs="Tahoma"/>
              </w:rPr>
              <w:t xml:space="preserve">) - składany w przypadku </w:t>
            </w:r>
            <w:r w:rsidR="000C705E" w:rsidRPr="00F96A33">
              <w:rPr>
                <w:rFonts w:ascii="Tahoma" w:hAnsi="Tahoma" w:cs="Tahoma"/>
              </w:rPr>
              <w:t>wnioskowania o to działanie,</w:t>
            </w:r>
          </w:p>
          <w:p w:rsidR="00014587" w:rsidRPr="00F96A33" w:rsidRDefault="00014587" w:rsidP="00014587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>Oświadczenie Wnioskodawcy o braku podstaw wykluczenia z otrzymania wsparcia KFS (Załącznik nr 7 do wniosku),</w:t>
            </w:r>
          </w:p>
          <w:p w:rsidR="008510B3" w:rsidRPr="00F96A33" w:rsidRDefault="008510B3" w:rsidP="00D156C0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kern w:val="0"/>
                <w:lang w:eastAsia="pl-PL"/>
              </w:rPr>
              <w:t>K</w:t>
            </w:r>
            <w:r w:rsidRPr="00F96A33">
              <w:rPr>
                <w:rFonts w:ascii="Tahoma" w:hAnsi="Tahoma" w:cs="Tahoma"/>
                <w:iCs/>
                <w:kern w:val="0"/>
                <w:lang w:eastAsia="pl-PL"/>
              </w:rPr>
              <w:t xml:space="preserve">lauzula informacyjna w związku z przetwarzaniem danych osobowych </w:t>
            </w:r>
            <w:r w:rsidR="002B32A7" w:rsidRPr="00F96A33">
              <w:rPr>
                <w:rFonts w:ascii="Tahoma" w:hAnsi="Tahoma" w:cs="Tahoma"/>
                <w:kern w:val="0"/>
                <w:lang w:eastAsia="pl-PL"/>
              </w:rPr>
              <w:t>(Załącznik nr 8</w:t>
            </w:r>
            <w:r w:rsidR="002B32A7" w:rsidRPr="00F96A33">
              <w:rPr>
                <w:rFonts w:ascii="Tahoma" w:hAnsi="Tahoma" w:cs="Tahoma"/>
              </w:rPr>
              <w:t xml:space="preserve"> </w:t>
            </w:r>
            <w:r w:rsidR="002B32A7" w:rsidRPr="00F96A33">
              <w:rPr>
                <w:rFonts w:ascii="Tahoma" w:hAnsi="Tahoma" w:cs="Tahoma"/>
                <w:sz w:val="18"/>
                <w:szCs w:val="18"/>
              </w:rPr>
              <w:t>do wniosku</w:t>
            </w:r>
            <w:r w:rsidR="000C705E" w:rsidRPr="00F96A33">
              <w:rPr>
                <w:rFonts w:ascii="Tahoma" w:hAnsi="Tahoma" w:cs="Tahoma"/>
                <w:kern w:val="0"/>
                <w:sz w:val="18"/>
                <w:szCs w:val="18"/>
                <w:lang w:eastAsia="pl-PL"/>
              </w:rPr>
              <w:t>),</w:t>
            </w:r>
          </w:p>
          <w:p w:rsidR="00C82439" w:rsidRPr="00F96A33" w:rsidRDefault="008510B3" w:rsidP="00D156C0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kern w:val="0"/>
                <w:lang w:eastAsia="pl-PL"/>
              </w:rPr>
              <w:t>Pełnomocnictwo do reprezentowania pracodawcy, w przypadku jego ustanowienia, jeśli nie wynika ono bezpośrednio z dokumentów.</w:t>
            </w:r>
          </w:p>
          <w:p w:rsidR="006B4E88" w:rsidRPr="00F96A33" w:rsidRDefault="00D62155" w:rsidP="00971BFB">
            <w:pPr>
              <w:snapToGrid w:val="0"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Powiatowy Urząd Pracy </w:t>
            </w:r>
            <w:r w:rsidR="007F4A1A"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w </w:t>
            </w:r>
            <w:r w:rsidR="00EE1FB9"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Olkuszu</w:t>
            </w:r>
            <w:r w:rsidR="007F4A1A"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zastrzega sobie prawo żądania dodatkowych dokumentów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, niewymienionych w</w:t>
            </w:r>
            <w:r w:rsidR="002D4A9E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powyższych załącznikach, pozwalających na rozstrzygnięcie ewentualnych wątpliwości niezbędnych do</w:t>
            </w:r>
            <w:r w:rsidR="002D4A9E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rozpatrzenia wniosku.</w:t>
            </w:r>
          </w:p>
          <w:p w:rsidR="006B4E88" w:rsidRPr="00F96A33" w:rsidRDefault="006B4E88" w:rsidP="0095251E">
            <w:pPr>
              <w:spacing w:after="6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Uwaga!</w:t>
            </w:r>
          </w:p>
          <w:p w:rsidR="002E0145" w:rsidRPr="00F96A33" w:rsidRDefault="006B4E88" w:rsidP="00971BFB">
            <w:pPr>
              <w:spacing w:after="120"/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</w:rPr>
            </w:pPr>
            <w:r w:rsidRPr="00F96A33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</w:rPr>
              <w:t>Wszystkie dokumenty składane w k</w:t>
            </w:r>
            <w:r w:rsidR="000C705E" w:rsidRPr="00F96A33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</w:rPr>
              <w:t>opii powinny zawierać klauzulę „</w:t>
            </w:r>
            <w:r w:rsidRPr="00F96A33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</w:rPr>
              <w:t>za zgodność z oryginałem" umieszczoną na każdej stronie dokumentu wraz z datą i pieczęcią imienną osoby składającej podpis lub czytelnym podpisem osób uprawnionych do potwierdzania dokumentów za zgodność z oryginałem.</w:t>
            </w:r>
          </w:p>
          <w:p w:rsidR="00AC3FE6" w:rsidRPr="00F96A33" w:rsidRDefault="00AC3FE6" w:rsidP="0095251E">
            <w:pPr>
              <w:pStyle w:val="Akapitzlist"/>
              <w:numPr>
                <w:ilvl w:val="0"/>
                <w:numId w:val="2"/>
              </w:numPr>
              <w:spacing w:before="240" w:after="120"/>
              <w:ind w:left="714" w:hanging="357"/>
              <w:contextualSpacing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t>UPRAWNIENI DO KORZYSTANIA ZE ŚRODKÓW KFS:</w:t>
            </w:r>
          </w:p>
          <w:p w:rsidR="00045F96" w:rsidRPr="00F96A33" w:rsidRDefault="00844CE4" w:rsidP="00045F96">
            <w:pPr>
              <w:spacing w:after="120" w:line="100" w:lineRule="atLeast"/>
              <w:ind w:left="714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przyznanie środków z KFS mogą ubiegać się </w:t>
            </w:r>
            <w:r w:rsidR="00AC3FE6" w:rsidRPr="00F96A3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wszyscy Pracodawcy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, w rozumieniu przepisów ustawy z dnia 20 kwietnia 2004 r. o promocji zatrudnienia i instytucjach rynku pracy, którzy zamierzają inwestować w</w:t>
            </w:r>
            <w:r w:rsidR="008B4849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podnoszenie swoich własnych </w:t>
            </w:r>
            <w:r w:rsidR="00DA0A9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kompetencji 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lub kompetencji osób pracujących w firmie,</w:t>
            </w:r>
          </w:p>
          <w:p w:rsidR="000C705E" w:rsidRPr="00F96A33" w:rsidRDefault="00844CE4" w:rsidP="00045F96">
            <w:pPr>
              <w:widowControl/>
              <w:suppressAutoHyphens w:val="0"/>
              <w:spacing w:after="120"/>
              <w:ind w:left="714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Z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godnie z </w:t>
            </w:r>
            <w:r w:rsidR="004D54F7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definicją 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zawartą </w:t>
            </w:r>
            <w:r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w art. 2 ust. 1 pkt 25 </w:t>
            </w:r>
            <w:r w:rsidR="000C705E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ww. ustawy 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Pracodawca to</w:t>
            </w:r>
            <w:r w:rsidR="004D54F7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jednostka organizacyjna, choćby nie posiadała osobowości prawnej, a także osoba fizyczna, </w:t>
            </w:r>
            <w:r w:rsidR="00E21AED" w:rsidRPr="00F96A3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jeżeli zatrudnia co</w:t>
            </w:r>
            <w:r w:rsidR="008B4849" w:rsidRPr="00F96A3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 </w:t>
            </w:r>
            <w:r w:rsidR="00E21AED" w:rsidRPr="00F96A3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najmniej</w:t>
            </w:r>
            <w:r w:rsidR="00AC3FE6" w:rsidRPr="00F96A3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 jednego pracownika</w:t>
            </w:r>
            <w:r w:rsidR="000C705E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045F96" w:rsidRPr="00F96A33">
              <w:rPr>
                <w:rFonts w:ascii="Tahoma" w:hAnsi="Tahoma" w:cs="Tahoma"/>
                <w:sz w:val="20"/>
                <w:szCs w:val="20"/>
              </w:rPr>
              <w:t>i jest zainteresowana uzyskaniem środków KFS na finansowanie kosztów kształcenia ustawicznego pracowników i pracodawcy z powiatowego urzędu pracy właściwego ze względu na siedzibę pracodawcy albo miejsce prowadzenia działalności.</w:t>
            </w:r>
          </w:p>
          <w:p w:rsidR="00AC3FE6" w:rsidRPr="00F96A33" w:rsidRDefault="00AC3FE6" w:rsidP="000C705E">
            <w:pPr>
              <w:spacing w:after="240" w:line="100" w:lineRule="atLeast"/>
              <w:ind w:left="7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eastAsia="Times New Roman" w:hAnsi="Tahoma" w:cs="Tahoma"/>
                <w:b/>
                <w:sz w:val="20"/>
                <w:szCs w:val="20"/>
              </w:rPr>
              <w:t>UWAGA!</w:t>
            </w:r>
            <w:r w:rsidRPr="00F96A33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2B326B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</w:t>
            </w:r>
            <w:r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soba prowadząca działalność gospodarczą niezatrudniająca żadnego</w:t>
            </w:r>
            <w:r w:rsidR="000C705E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pracownika nie jest Pracodawcą</w:t>
            </w:r>
            <w:r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</w:t>
            </w:r>
          </w:p>
          <w:p w:rsidR="00AC3FE6" w:rsidRPr="00F96A33" w:rsidRDefault="00016B27" w:rsidP="0095251E">
            <w:pPr>
              <w:pStyle w:val="Akapitzlist"/>
              <w:numPr>
                <w:ilvl w:val="0"/>
                <w:numId w:val="16"/>
              </w:numPr>
              <w:spacing w:after="120" w:line="276" w:lineRule="auto"/>
              <w:ind w:left="714" w:hanging="357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 xml:space="preserve">PODSTAWOWE </w:t>
            </w:r>
            <w:r w:rsidR="00AC3FE6" w:rsidRPr="00F96A33">
              <w:rPr>
                <w:rFonts w:ascii="Tahoma" w:hAnsi="Tahoma" w:cs="Tahoma"/>
                <w:b/>
                <w:color w:val="000000"/>
              </w:rPr>
              <w:t>ZASADY WYDATKOWANIA ŚRODKÓW KFS</w:t>
            </w:r>
            <w:r w:rsidR="00DE3D19" w:rsidRPr="00F96A33">
              <w:rPr>
                <w:rFonts w:ascii="Tahoma" w:hAnsi="Tahoma" w:cs="Tahoma"/>
                <w:b/>
                <w:color w:val="000000"/>
              </w:rPr>
              <w:t>:</w:t>
            </w:r>
          </w:p>
          <w:p w:rsidR="00016B27" w:rsidRPr="00F96A33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</w:rPr>
              <w:t xml:space="preserve">Pracodawca powinien udokumentować poniesione koszty </w:t>
            </w:r>
            <w:r w:rsidRPr="00F96A33">
              <w:rPr>
                <w:rFonts w:ascii="Tahoma" w:hAnsi="Tahoma" w:cs="Tahoma"/>
                <w:b/>
                <w:color w:val="000000"/>
              </w:rPr>
              <w:t>dokumentami księgowymi</w:t>
            </w:r>
            <w:r w:rsidR="00DE3D19" w:rsidRPr="00F96A33">
              <w:rPr>
                <w:rFonts w:ascii="Tahoma" w:hAnsi="Tahoma" w:cs="Tahoma"/>
                <w:color w:val="000000"/>
              </w:rPr>
              <w:t xml:space="preserve"> np. fakturą</w:t>
            </w:r>
            <w:r w:rsidRPr="00F96A33">
              <w:rPr>
                <w:rFonts w:ascii="Tahoma" w:hAnsi="Tahoma" w:cs="Tahoma"/>
                <w:color w:val="000000"/>
              </w:rPr>
              <w:t>. Dokumenty księgowe powinny być odpowiednio opisane, aby widoczny był związek wydatku z</w:t>
            </w:r>
            <w:r w:rsidR="007D0869" w:rsidRPr="00F96A33">
              <w:rPr>
                <w:rFonts w:ascii="Tahoma" w:hAnsi="Tahoma" w:cs="Tahoma"/>
                <w:color w:val="000000"/>
              </w:rPr>
              <w:t> </w:t>
            </w:r>
            <w:r w:rsidRPr="00F96A33">
              <w:rPr>
                <w:rFonts w:ascii="Tahoma" w:hAnsi="Tahoma" w:cs="Tahoma"/>
                <w:color w:val="000000"/>
              </w:rPr>
              <w:t>udzielonym wsparciem, np.</w:t>
            </w:r>
            <w:r w:rsidR="008B4849" w:rsidRPr="00F96A33">
              <w:rPr>
                <w:rFonts w:ascii="Tahoma" w:hAnsi="Tahoma" w:cs="Tahoma"/>
                <w:color w:val="000000"/>
              </w:rPr>
              <w:t> </w:t>
            </w:r>
            <w:r w:rsidRPr="00F96A33">
              <w:rPr>
                <w:rFonts w:ascii="Tahoma" w:hAnsi="Tahoma" w:cs="Tahoma"/>
                <w:color w:val="000000"/>
              </w:rPr>
              <w:t xml:space="preserve">z odbytym </w:t>
            </w:r>
            <w:r w:rsidR="00B40F1F" w:rsidRPr="00F96A33">
              <w:rPr>
                <w:rFonts w:ascii="Tahoma" w:hAnsi="Tahoma" w:cs="Tahoma"/>
                <w:color w:val="000000"/>
              </w:rPr>
              <w:t>kursem</w:t>
            </w:r>
            <w:r w:rsidRPr="00F96A33">
              <w:rPr>
                <w:rFonts w:ascii="Tahoma" w:hAnsi="Tahoma" w:cs="Tahoma"/>
                <w:color w:val="000000"/>
              </w:rPr>
              <w:t>. Przedstawione przez pracodawcę dokumenty powinny bezpośrednio wskazyw</w:t>
            </w:r>
            <w:r w:rsidR="00C21626" w:rsidRPr="00F96A33">
              <w:rPr>
                <w:rFonts w:ascii="Tahoma" w:hAnsi="Tahoma" w:cs="Tahoma"/>
                <w:color w:val="000000"/>
              </w:rPr>
              <w:t>ać na</w:t>
            </w:r>
            <w:r w:rsidR="008B4849" w:rsidRPr="00F96A33">
              <w:rPr>
                <w:rFonts w:ascii="Tahoma" w:hAnsi="Tahoma" w:cs="Tahoma"/>
                <w:color w:val="000000"/>
              </w:rPr>
              <w:t> </w:t>
            </w:r>
            <w:r w:rsidR="00C21626" w:rsidRPr="00F96A33">
              <w:rPr>
                <w:rFonts w:ascii="Tahoma" w:hAnsi="Tahoma" w:cs="Tahoma"/>
                <w:color w:val="000000"/>
              </w:rPr>
              <w:t>zakupione usługi na rynku.</w:t>
            </w:r>
          </w:p>
          <w:p w:rsidR="00C3257E" w:rsidRPr="00F96A33" w:rsidRDefault="00C21626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>W</w:t>
            </w:r>
            <w:r w:rsidR="00016B27" w:rsidRPr="00F96A33">
              <w:rPr>
                <w:rFonts w:ascii="Tahoma" w:hAnsi="Tahoma" w:cs="Tahoma"/>
                <w:b/>
                <w:color w:val="000000"/>
              </w:rPr>
              <w:t xml:space="preserve">szelkie wydatki na kształcenie ustawiczne poniesione przez </w:t>
            </w:r>
            <w:r w:rsidRPr="00F96A33">
              <w:rPr>
                <w:rFonts w:ascii="Tahoma" w:hAnsi="Tahoma" w:cs="Tahoma"/>
                <w:b/>
                <w:color w:val="000000"/>
              </w:rPr>
              <w:t>p</w:t>
            </w:r>
            <w:r w:rsidR="00016B27" w:rsidRPr="00F96A33">
              <w:rPr>
                <w:rFonts w:ascii="Tahoma" w:hAnsi="Tahoma" w:cs="Tahoma"/>
                <w:b/>
                <w:color w:val="000000"/>
              </w:rPr>
              <w:t>racodawcę przed złożeniem wniosku i</w:t>
            </w:r>
            <w:r w:rsidR="008B4849" w:rsidRPr="00F96A33">
              <w:rPr>
                <w:rFonts w:ascii="Tahoma" w:hAnsi="Tahoma" w:cs="Tahoma"/>
                <w:b/>
                <w:color w:val="000000"/>
              </w:rPr>
              <w:t> </w:t>
            </w:r>
            <w:r w:rsidR="00016B27" w:rsidRPr="00F96A33">
              <w:rPr>
                <w:rFonts w:ascii="Tahoma" w:hAnsi="Tahoma" w:cs="Tahoma"/>
                <w:b/>
                <w:color w:val="000000"/>
              </w:rPr>
              <w:t xml:space="preserve">zawarciem umowy nie będą </w:t>
            </w:r>
            <w:r w:rsidR="00C3257E" w:rsidRPr="00F96A33">
              <w:rPr>
                <w:rFonts w:ascii="Tahoma" w:hAnsi="Tahoma" w:cs="Tahoma"/>
                <w:b/>
                <w:color w:val="000000"/>
              </w:rPr>
              <w:t>uwzględniane przy rozliczeniach.</w:t>
            </w:r>
          </w:p>
          <w:p w:rsidR="00C3257E" w:rsidRPr="00F96A33" w:rsidRDefault="00C21626" w:rsidP="0095251E">
            <w:pPr>
              <w:pStyle w:val="Akapitzlist"/>
              <w:numPr>
                <w:ilvl w:val="0"/>
                <w:numId w:val="17"/>
              </w:numPr>
              <w:snapToGrid w:val="0"/>
              <w:spacing w:line="276" w:lineRule="auto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</w:rPr>
              <w:t>W</w:t>
            </w:r>
            <w:r w:rsidR="00016B27" w:rsidRPr="00F96A33">
              <w:rPr>
                <w:rFonts w:ascii="Tahoma" w:hAnsi="Tahoma" w:cs="Tahoma"/>
                <w:color w:val="000000"/>
              </w:rPr>
              <w:t xml:space="preserve">ybór 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zewnętrznej instytucji prowadzącej kształcenie ustawiczne dofinansowane ze środków KFS 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pozostawia się do decyzji pracodawcy. Zakłada się, że p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racodawca będzie racjonalnie inwestował środki przeznaczone na</w:t>
            </w:r>
            <w:r w:rsidR="008B484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kształcenie ustawiczne. </w:t>
            </w:r>
            <w:r w:rsidR="00016B27"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>Powiatowy Urząd Pracy kierując się zasadą racjonalnego wydatkowania środków publicznych zastrzega sobie</w:t>
            </w:r>
            <w:r w:rsidR="009A2C25"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>:</w:t>
            </w:r>
            <w:r w:rsidR="00C3257E" w:rsidRPr="00F96A33">
              <w:rPr>
                <w:rFonts w:ascii="Tahoma" w:hAnsi="Tahoma" w:cs="Tahoma"/>
                <w:b/>
                <w:i/>
              </w:rPr>
              <w:t xml:space="preserve"> </w:t>
            </w:r>
          </w:p>
          <w:p w:rsidR="00CF2E1B" w:rsidRPr="00F96A33" w:rsidRDefault="00C3257E" w:rsidP="0095251E">
            <w:pPr>
              <w:pStyle w:val="Akapitzlist"/>
              <w:numPr>
                <w:ilvl w:val="0"/>
                <w:numId w:val="19"/>
              </w:numPr>
              <w:snapToGrid w:val="0"/>
              <w:spacing w:after="60" w:line="276" w:lineRule="auto"/>
              <w:ind w:left="1434" w:hanging="357"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b/>
              </w:rPr>
              <w:t>możliwość prowadzenia z Pracodawcą negocjacji</w:t>
            </w:r>
            <w:r w:rsidRPr="00F96A33">
              <w:rPr>
                <w:rFonts w:ascii="Tahoma" w:hAnsi="Tahoma" w:cs="Tahoma"/>
                <w:b/>
                <w:i/>
              </w:rPr>
              <w:t xml:space="preserve"> </w:t>
            </w:r>
            <w:r w:rsidRPr="00F96A33">
              <w:rPr>
                <w:rFonts w:ascii="Tahoma" w:hAnsi="Tahoma" w:cs="Tahoma"/>
                <w:b/>
              </w:rPr>
              <w:t>usługi kształcenia ustawicznego</w:t>
            </w:r>
            <w:r w:rsidRPr="00F96A33">
              <w:rPr>
                <w:rFonts w:ascii="Tahoma" w:hAnsi="Tahoma" w:cs="Tahoma"/>
              </w:rPr>
              <w:t xml:space="preserve"> </w:t>
            </w:r>
            <w:r w:rsidR="008B33E8" w:rsidRPr="00F96A33">
              <w:rPr>
                <w:rFonts w:ascii="Tahoma" w:hAnsi="Tahoma" w:cs="Tahoma"/>
              </w:rPr>
              <w:t>m.in. </w:t>
            </w:r>
            <w:r w:rsidRPr="00F96A33">
              <w:rPr>
                <w:rFonts w:ascii="Tahoma" w:hAnsi="Tahoma" w:cs="Tahoma"/>
              </w:rPr>
              <w:t>w następującym zakresie:</w:t>
            </w:r>
            <w:r w:rsidR="00CF2E1B" w:rsidRPr="00F96A33">
              <w:rPr>
                <w:rFonts w:ascii="Tahoma" w:hAnsi="Tahoma" w:cs="Tahoma"/>
              </w:rPr>
              <w:t xml:space="preserve"> </w:t>
            </w:r>
            <w:r w:rsidRPr="00F96A33">
              <w:rPr>
                <w:rFonts w:ascii="Tahoma" w:hAnsi="Tahoma" w:cs="Tahoma"/>
              </w:rPr>
              <w:t>ceny usługi kształcenia ustawicznego,</w:t>
            </w:r>
            <w:r w:rsidR="00CF2E1B" w:rsidRPr="00F96A33">
              <w:rPr>
                <w:rFonts w:ascii="Tahoma" w:hAnsi="Tahoma" w:cs="Tahoma"/>
              </w:rPr>
              <w:t xml:space="preserve"> </w:t>
            </w:r>
            <w:r w:rsidRPr="00F96A33">
              <w:rPr>
                <w:rFonts w:ascii="Tahoma" w:hAnsi="Tahoma" w:cs="Tahoma"/>
              </w:rPr>
              <w:t>liczby osób objętych kształceniem ustawicznym</w:t>
            </w:r>
            <w:r w:rsidR="00CF2E1B" w:rsidRPr="00F96A33">
              <w:rPr>
                <w:rFonts w:ascii="Tahoma" w:hAnsi="Tahoma" w:cs="Tahoma"/>
              </w:rPr>
              <w:t xml:space="preserve">, </w:t>
            </w:r>
            <w:r w:rsidRPr="00F96A33">
              <w:rPr>
                <w:rFonts w:ascii="Tahoma" w:hAnsi="Tahoma" w:cs="Tahoma"/>
              </w:rPr>
              <w:t>realizatora usługi</w:t>
            </w:r>
            <w:r w:rsidR="00CF2E1B" w:rsidRPr="00F96A33">
              <w:rPr>
                <w:rFonts w:ascii="Tahoma" w:hAnsi="Tahoma" w:cs="Tahoma"/>
              </w:rPr>
              <w:t xml:space="preserve">, </w:t>
            </w:r>
            <w:r w:rsidRPr="00F96A33">
              <w:rPr>
                <w:rFonts w:ascii="Tahoma" w:hAnsi="Tahoma" w:cs="Tahoma"/>
              </w:rPr>
              <w:t>programu kształcenia lub zakresu egzaminu</w:t>
            </w:r>
            <w:r w:rsidR="005C74EF" w:rsidRPr="00F96A33">
              <w:rPr>
                <w:rFonts w:ascii="Tahoma" w:hAnsi="Tahoma" w:cs="Tahoma"/>
              </w:rPr>
              <w:t>,</w:t>
            </w:r>
          </w:p>
          <w:p w:rsidR="00016B27" w:rsidRPr="00F96A33" w:rsidRDefault="00016B27" w:rsidP="0095251E">
            <w:pPr>
              <w:pStyle w:val="Akapitzlist"/>
              <w:numPr>
                <w:ilvl w:val="0"/>
                <w:numId w:val="19"/>
              </w:numPr>
              <w:snapToGrid w:val="0"/>
              <w:spacing w:after="120" w:line="276" w:lineRule="auto"/>
              <w:ind w:left="1434" w:hanging="357"/>
              <w:rPr>
                <w:rStyle w:val="WW-czeinternetowe"/>
                <w:rFonts w:ascii="Tahoma" w:hAnsi="Tahoma" w:cs="Tahoma"/>
                <w:color w:val="000000"/>
                <w:u w:val="none"/>
              </w:rPr>
            </w:pPr>
            <w:r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 xml:space="preserve">prawo weryfikacji celowości zastosowanego wsparcia, 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biorąc pod uwagę rodzaj i zakres zaplanowanego do</w:t>
            </w:r>
            <w:r w:rsidR="005A11C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realizacji kształcenia ustawicznego, uwzględniając specyfikę i charakter prowadzonej działalności oraz uwzględniając ceny rynkowe na kształcenie o</w:t>
            </w:r>
            <w:r w:rsidR="00ED7155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podobnym zakresie i formie</w:t>
            </w:r>
            <w:r w:rsidR="005A11C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.</w:t>
            </w:r>
            <w:r w:rsidR="009A2C25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 </w:t>
            </w:r>
          </w:p>
          <w:p w:rsidR="00016B27" w:rsidRPr="00F96A33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Tahoma" w:hAnsi="Tahoma" w:cs="Tahoma"/>
                <w:color w:val="000000"/>
                <w:u w:val="none"/>
              </w:rPr>
            </w:pP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Pracodawca </w:t>
            </w:r>
            <w:r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>zobowiązany będzie do zawarcia z pracownikiem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, któremu zostaną sfinansowane koszty kształcenia ustawicznego </w:t>
            </w:r>
            <w:r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>umowy określając</w:t>
            </w:r>
            <w:r w:rsidR="004D1DA2"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>ej</w:t>
            </w:r>
            <w:r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 xml:space="preserve"> prawa i obowiązki stron</w:t>
            </w:r>
            <w:r w:rsidR="005A11C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, 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w tym 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lastRenderedPageBreak/>
              <w:t>zobowiązanie pracownika do</w:t>
            </w:r>
            <w:r w:rsidR="00ED7155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zwrotu kosztów kształcenia, w przypadku nieukończenia kształcenia ustawicznego w powodu rozwiązania przez niego umowy o pracę lub rozwiązania z nim umowy o</w:t>
            </w:r>
            <w:r w:rsidR="005A11C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="005D1DC6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pracę na podstawie art. 52 u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stawy z</w:t>
            </w:r>
            <w:r w:rsidR="000D138A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dnia</w:t>
            </w:r>
            <w:r w:rsidR="000D138A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26</w:t>
            </w:r>
            <w:r w:rsidR="000D138A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czerwca</w:t>
            </w:r>
            <w:r w:rsidR="009B329A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 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1974</w:t>
            </w:r>
            <w:r w:rsidR="005C74EF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 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r. - Kodeks pracy.</w:t>
            </w:r>
          </w:p>
          <w:p w:rsidR="00016B27" w:rsidRPr="00F96A33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Tahoma" w:hAnsi="Tahoma" w:cs="Tahoma"/>
                <w:color w:val="000000"/>
                <w:u w:val="none"/>
              </w:rPr>
            </w:pP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Pracodawca </w:t>
            </w:r>
            <w:r w:rsidRPr="00F96A33">
              <w:rPr>
                <w:rStyle w:val="WW-czeinternetowe"/>
                <w:rFonts w:ascii="Tahoma" w:hAnsi="Tahoma" w:cs="Tahoma"/>
                <w:b/>
                <w:bCs/>
                <w:color w:val="000000"/>
                <w:u w:val="none"/>
              </w:rPr>
              <w:t>zwraca</w:t>
            </w:r>
            <w:r w:rsidR="0078482D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 do Powiatowego U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rzędu</w:t>
            </w:r>
            <w:r w:rsidR="0078482D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 P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racy środki KFS wydane na kształcenie ustawiczne </w:t>
            </w:r>
            <w:r w:rsidR="00E823DE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osób uprawnionych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, na zasadach określonych w umowie. Zwrot środków następuje w</w:t>
            </w:r>
            <w:r w:rsidR="00E823DE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szczególności w</w:t>
            </w:r>
            <w:r w:rsidR="005A11C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przypadku nieukończenia kształceni</w:t>
            </w:r>
            <w:r w:rsidR="005A11C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a ustawicznego przez uczestnika.</w:t>
            </w:r>
          </w:p>
          <w:p w:rsidR="00016B27" w:rsidRPr="00F96A33" w:rsidRDefault="005A11C9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Tahoma" w:hAnsi="Tahoma" w:cs="Tahoma"/>
                <w:color w:val="000000"/>
                <w:u w:val="none"/>
              </w:rPr>
            </w:pP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Środki z KFS przyznane p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racodawcy prowadzącemu działalność gospodarczą stanowią </w:t>
            </w:r>
            <w:r w:rsidR="00016B27"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 xml:space="preserve">pomoc udzielaną zgodnie z warunkami dopuszczalności pomocy </w:t>
            </w:r>
            <w:r w:rsidR="00016B27" w:rsidRPr="00F96A33">
              <w:rPr>
                <w:rStyle w:val="WW-czeinternetowe"/>
                <w:rFonts w:ascii="Tahoma" w:hAnsi="Tahoma" w:cs="Tahoma"/>
                <w:b/>
                <w:color w:val="auto"/>
                <w:u w:val="none"/>
              </w:rPr>
              <w:t>de minimis</w:t>
            </w:r>
            <w:r w:rsidRPr="00F96A33">
              <w:rPr>
                <w:rStyle w:val="WW-czeinternetowe"/>
                <w:rFonts w:ascii="Tahoma" w:hAnsi="Tahoma" w:cs="Tahoma"/>
                <w:color w:val="auto"/>
                <w:u w:val="none"/>
              </w:rPr>
              <w:t>.</w:t>
            </w:r>
          </w:p>
          <w:p w:rsidR="008F0FB0" w:rsidRPr="00F96A33" w:rsidRDefault="00B120B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Tahoma" w:hAnsi="Tahoma" w:cs="Tahoma"/>
                <w:color w:val="000000"/>
                <w:u w:val="none"/>
              </w:rPr>
            </w:pP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N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ie jest możliwe zawarcie um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owy o finansowanie kształcenia 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ustawicznego ze środków KFS, jeśli 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p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racodawca zamierza samodzielnie np. w ramach własnych zasobów organizacyjnych i/lub kadrowych zrealizować kształcenie ustawiczne pracowników/pracodawcy.</w:t>
            </w:r>
          </w:p>
          <w:p w:rsidR="00AC3FE6" w:rsidRPr="00F96A33" w:rsidRDefault="00D62155" w:rsidP="0095251E">
            <w:pPr>
              <w:pStyle w:val="Akapitzlist"/>
              <w:numPr>
                <w:ilvl w:val="0"/>
                <w:numId w:val="17"/>
              </w:numPr>
              <w:spacing w:before="240" w:line="276" w:lineRule="auto"/>
              <w:contextualSpacing/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</w:pPr>
            <w:r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 xml:space="preserve">Powiatowy Urząd Pracy może przeprowadzić kontrolę u Pracodawcy w zakresie </w:t>
            </w:r>
            <w:r w:rsidR="00B120B7"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realizacji warunków umowy i</w:t>
            </w:r>
            <w:r w:rsidR="00ED7155"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wydatkowania środków KFS zgodnie z przeznaczeniem, właściwego dokumentowania oraz rozliczania środków i</w:t>
            </w:r>
            <w:r w:rsidR="00ED7155"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w tym celu żądać danych, dokumentów i udziel</w:t>
            </w:r>
            <w:r w:rsidR="00BE43EF"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e</w:t>
            </w:r>
            <w:r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nia wyjaśnień.</w:t>
            </w:r>
          </w:p>
        </w:tc>
      </w:tr>
    </w:tbl>
    <w:p w:rsidR="00451304" w:rsidRPr="00F96A33" w:rsidRDefault="00451304" w:rsidP="000E1E0C">
      <w:pPr>
        <w:jc w:val="both"/>
        <w:rPr>
          <w:rFonts w:ascii="Tahoma" w:hAnsi="Tahoma" w:cs="Tahoma"/>
          <w:color w:val="000000"/>
        </w:rPr>
      </w:pPr>
    </w:p>
    <w:p w:rsidR="00097E0C" w:rsidRPr="00F96A33" w:rsidRDefault="00097E0C" w:rsidP="000E1E0C">
      <w:pPr>
        <w:jc w:val="both"/>
        <w:rPr>
          <w:rFonts w:ascii="Tahoma" w:hAnsi="Tahoma" w:cs="Tahoma"/>
          <w:color w:val="000000"/>
        </w:rPr>
      </w:pPr>
    </w:p>
    <w:p w:rsidR="00950B9F" w:rsidRPr="00F96A33" w:rsidRDefault="00451304" w:rsidP="00950B9F">
      <w:pPr>
        <w:pStyle w:val="Zawartotabeli"/>
        <w:snapToGrid w:val="0"/>
        <w:rPr>
          <w:rFonts w:ascii="Tahoma" w:hAnsi="Tahoma" w:cs="Tahoma"/>
          <w:b/>
          <w:sz w:val="2"/>
          <w:szCs w:val="2"/>
        </w:rPr>
      </w:pPr>
      <w:r w:rsidRPr="00F96A33">
        <w:rPr>
          <w:rFonts w:ascii="Tahoma" w:hAnsi="Tahoma" w:cs="Tahoma"/>
          <w:color w:val="000000"/>
        </w:rPr>
        <w:br w:type="page"/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2"/>
      </w:tblGrid>
      <w:tr w:rsidR="00950B9F" w:rsidRPr="00F96A33" w:rsidTr="007066DD">
        <w:trPr>
          <w:trHeight w:val="567"/>
          <w:jc w:val="center"/>
        </w:trPr>
        <w:tc>
          <w:tcPr>
            <w:tcW w:w="9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50B9F" w:rsidRPr="00F96A33" w:rsidRDefault="00950B9F" w:rsidP="00207EAE">
            <w:pPr>
              <w:pStyle w:val="Zawartotabeli"/>
              <w:snapToGrid w:val="0"/>
              <w:rPr>
                <w:rFonts w:ascii="Tahoma" w:hAnsi="Tahoma" w:cs="Tahoma"/>
                <w:b/>
              </w:rPr>
            </w:pPr>
            <w:r w:rsidRPr="00F96A33">
              <w:rPr>
                <w:rFonts w:ascii="Tahoma" w:hAnsi="Tahoma" w:cs="Tahoma"/>
                <w:b/>
              </w:rPr>
              <w:lastRenderedPageBreak/>
              <w:t>CZĘŚĆ VIII. OBJAŚNIENIA</w:t>
            </w:r>
          </w:p>
        </w:tc>
      </w:tr>
    </w:tbl>
    <w:p w:rsidR="00950B9F" w:rsidRPr="00F96A33" w:rsidRDefault="00950B9F" w:rsidP="00950B9F">
      <w:pPr>
        <w:spacing w:line="360" w:lineRule="auto"/>
        <w:rPr>
          <w:rFonts w:ascii="Tahoma" w:eastAsia="TimesNewRomanPSMT" w:hAnsi="Tahoma" w:cs="Tahoma"/>
          <w:sz w:val="2"/>
          <w:szCs w:val="2"/>
        </w:rPr>
      </w:pPr>
    </w:p>
    <w:p w:rsidR="00950B9F" w:rsidRPr="00F96A33" w:rsidRDefault="00950B9F" w:rsidP="00950B9F">
      <w:pPr>
        <w:tabs>
          <w:tab w:val="left" w:pos="426"/>
        </w:tabs>
        <w:autoSpaceDE w:val="0"/>
        <w:jc w:val="both"/>
        <w:rPr>
          <w:rFonts w:ascii="Tahoma" w:eastAsia="TimesNewRomanPSMT" w:hAnsi="Tahoma" w:cs="Tahoma"/>
          <w:sz w:val="2"/>
          <w:szCs w:val="2"/>
          <w:u w:val="single"/>
        </w:rPr>
      </w:pPr>
    </w:p>
    <w:p w:rsidR="007066DD" w:rsidRPr="00F96A33" w:rsidRDefault="007066DD" w:rsidP="00950B9F">
      <w:pPr>
        <w:pStyle w:val="western"/>
        <w:spacing w:before="0"/>
        <w:rPr>
          <w:rFonts w:ascii="Tahoma" w:hAnsi="Tahoma" w:cs="Tahoma"/>
          <w:sz w:val="22"/>
          <w:szCs w:val="22"/>
        </w:rPr>
      </w:pPr>
    </w:p>
    <w:p w:rsidR="00950B9F" w:rsidRPr="00F96A33" w:rsidRDefault="00950B9F" w:rsidP="00950B9F">
      <w:pPr>
        <w:pStyle w:val="western"/>
        <w:spacing w:before="0"/>
        <w:rPr>
          <w:rFonts w:ascii="Tahoma" w:eastAsia="TimesNewRomanPSMT" w:hAnsi="Tahoma" w:cs="Tahoma"/>
          <w:sz w:val="20"/>
          <w:szCs w:val="20"/>
        </w:rPr>
      </w:pPr>
      <w:r w:rsidRPr="00F96A33">
        <w:rPr>
          <w:rStyle w:val="Odwoanieprzypisukocowego"/>
          <w:rFonts w:ascii="Tahoma" w:hAnsi="Tahoma" w:cs="Tahoma"/>
          <w:sz w:val="20"/>
          <w:szCs w:val="20"/>
        </w:rPr>
        <w:t>1</w:t>
      </w:r>
      <w:r w:rsidRPr="00F96A33">
        <w:rPr>
          <w:rFonts w:ascii="Tahoma" w:hAnsi="Tahoma" w:cs="Tahoma"/>
          <w:sz w:val="20"/>
          <w:szCs w:val="20"/>
        </w:rPr>
        <w:t xml:space="preserve"> </w:t>
      </w:r>
      <w:r w:rsidRPr="00F96A33">
        <w:rPr>
          <w:rFonts w:ascii="Tahoma" w:hAnsi="Tahoma" w:cs="Tahoma"/>
          <w:b/>
          <w:sz w:val="20"/>
          <w:szCs w:val="20"/>
        </w:rPr>
        <w:t>Numer rachunku bankowego</w:t>
      </w:r>
      <w:r w:rsidRPr="00F96A33">
        <w:rPr>
          <w:rFonts w:ascii="Tahoma" w:hAnsi="Tahoma" w:cs="Tahoma"/>
          <w:sz w:val="20"/>
          <w:szCs w:val="20"/>
        </w:rPr>
        <w:t xml:space="preserve"> stanowi własność pracodawcy. </w:t>
      </w:r>
      <w:r w:rsidR="00097E0C" w:rsidRPr="00F96A33">
        <w:rPr>
          <w:rFonts w:ascii="Tahoma" w:hAnsi="Tahoma" w:cs="Tahoma"/>
          <w:sz w:val="20"/>
          <w:szCs w:val="20"/>
        </w:rPr>
        <w:br/>
      </w:r>
      <w:r w:rsidRPr="00F96A33">
        <w:rPr>
          <w:rFonts w:ascii="Tahoma" w:eastAsia="TimesNewRomanPSMT" w:hAnsi="Tahoma" w:cs="Tahoma"/>
          <w:sz w:val="20"/>
          <w:szCs w:val="20"/>
        </w:rPr>
        <w:t>Nazwa posiadacza ww. rachunku bankowego musi być tożsama z nazwą Pracodawcy wymienioną w Części I pkt 1 wniosku.</w:t>
      </w:r>
    </w:p>
    <w:p w:rsidR="00950B9F" w:rsidRPr="00F96A33" w:rsidRDefault="00950B9F" w:rsidP="00950B9F">
      <w:pPr>
        <w:pStyle w:val="Tekstprzypisukocowego"/>
        <w:jc w:val="both"/>
        <w:rPr>
          <w:rFonts w:ascii="Tahoma" w:hAnsi="Tahoma" w:cs="Tahoma"/>
          <w:lang w:val="pl-PL"/>
        </w:rPr>
      </w:pPr>
    </w:p>
    <w:p w:rsidR="00950B9F" w:rsidRPr="00F96A33" w:rsidRDefault="00950B9F" w:rsidP="00950B9F">
      <w:pPr>
        <w:pStyle w:val="Tekstprzypisukocowego"/>
        <w:jc w:val="both"/>
        <w:rPr>
          <w:rFonts w:ascii="Tahoma" w:hAnsi="Tahoma" w:cs="Tahoma"/>
          <w:lang w:val="pl-PL"/>
        </w:rPr>
      </w:pPr>
      <w:r w:rsidRPr="00F96A33">
        <w:rPr>
          <w:rStyle w:val="Odwoanieprzypisukocowego"/>
          <w:rFonts w:ascii="Tahoma" w:hAnsi="Tahoma" w:cs="Tahoma"/>
          <w:lang w:val="pl-PL"/>
        </w:rPr>
        <w:t>2</w:t>
      </w:r>
      <w:r w:rsidRPr="00F96A33">
        <w:rPr>
          <w:rFonts w:ascii="Tahoma" w:hAnsi="Tahoma" w:cs="Tahoma"/>
          <w:lang w:val="pl-PL"/>
        </w:rPr>
        <w:t xml:space="preserve"> </w:t>
      </w:r>
      <w:r w:rsidRPr="00F96A33">
        <w:rPr>
          <w:rFonts w:ascii="Tahoma" w:hAnsi="Tahoma" w:cs="Tahoma"/>
          <w:b/>
          <w:lang w:val="pl-PL"/>
        </w:rPr>
        <w:t>Pracownik</w:t>
      </w:r>
      <w:r w:rsidRPr="00F96A33">
        <w:rPr>
          <w:rFonts w:ascii="Tahoma" w:hAnsi="Tahoma" w:cs="Tahoma"/>
          <w:lang w:val="pl-PL"/>
        </w:rPr>
        <w:t xml:space="preserve"> - oznacza osobę fizyczną zatrudnioną na podstawie umowy o pracę, powołania, wyboru, mianowania lub spółdzielczej umowy o pracę. </w:t>
      </w:r>
      <w:r w:rsidR="00097E0C" w:rsidRPr="00F96A33">
        <w:rPr>
          <w:rFonts w:ascii="Tahoma" w:hAnsi="Tahoma" w:cs="Tahoma"/>
          <w:lang w:val="pl-PL"/>
        </w:rPr>
        <w:br/>
      </w:r>
      <w:r w:rsidRPr="00F96A33">
        <w:rPr>
          <w:rFonts w:ascii="Tahoma" w:hAnsi="Tahoma" w:cs="Tahoma"/>
          <w:lang w:val="pl-PL"/>
        </w:rPr>
        <w:t>Pracownikiem jest tylko osoba wykonująca pracę w ramach stosunku pracy. Nie jest pracownikiem osoba, która wykonuje pracę w ramach przepisów prawa cywilnego, np. na podstawie umowy zlecenia, umowy o dzieło czy też innych rodzajów umów cywilnoprawnych.</w:t>
      </w:r>
    </w:p>
    <w:p w:rsidR="00950B9F" w:rsidRPr="00F96A33" w:rsidRDefault="00950B9F" w:rsidP="00950B9F">
      <w:pPr>
        <w:pStyle w:val="Tekstprzypisukocowego"/>
        <w:jc w:val="both"/>
        <w:rPr>
          <w:rFonts w:ascii="Tahoma" w:hAnsi="Tahoma" w:cs="Tahoma"/>
          <w:lang w:val="pl-PL"/>
        </w:rPr>
      </w:pPr>
    </w:p>
    <w:p w:rsidR="00950B9F" w:rsidRPr="00F96A33" w:rsidRDefault="00950B9F" w:rsidP="00950B9F">
      <w:pPr>
        <w:pStyle w:val="Tekstprzypisukocowego"/>
        <w:jc w:val="both"/>
        <w:rPr>
          <w:rFonts w:ascii="Tahoma" w:hAnsi="Tahoma" w:cs="Tahoma"/>
          <w:lang w:val="pl-PL"/>
        </w:rPr>
      </w:pPr>
      <w:r w:rsidRPr="00F96A33">
        <w:rPr>
          <w:rStyle w:val="Odwoanieprzypisukocowego"/>
          <w:rFonts w:ascii="Tahoma" w:hAnsi="Tahoma" w:cs="Tahoma"/>
          <w:lang w:val="pl-PL"/>
        </w:rPr>
        <w:t>3</w:t>
      </w:r>
      <w:r w:rsidRPr="00F96A33">
        <w:rPr>
          <w:rFonts w:ascii="Tahoma" w:hAnsi="Tahoma" w:cs="Tahoma"/>
          <w:lang w:val="pl-PL"/>
        </w:rPr>
        <w:t xml:space="preserve"> </w:t>
      </w:r>
      <w:r w:rsidRPr="00F96A33">
        <w:rPr>
          <w:rFonts w:ascii="Tahoma" w:hAnsi="Tahoma" w:cs="Tahoma"/>
          <w:b/>
          <w:lang w:val="pl-PL"/>
        </w:rPr>
        <w:t>Stan personelu</w:t>
      </w:r>
      <w:r w:rsidRPr="00F96A33">
        <w:rPr>
          <w:rFonts w:ascii="Tahoma" w:hAnsi="Tahoma" w:cs="Tahoma"/>
          <w:lang w:val="pl-PL"/>
        </w:rPr>
        <w:t xml:space="preserve"> odpowiada rocznym jednostkom pracy (wskaźnik RJP). </w:t>
      </w:r>
      <w:r w:rsidR="00097E0C" w:rsidRPr="00F96A33">
        <w:rPr>
          <w:rFonts w:ascii="Tahoma" w:hAnsi="Tahoma" w:cs="Tahoma"/>
          <w:lang w:val="pl-PL"/>
        </w:rPr>
        <w:br/>
      </w:r>
      <w:r w:rsidRPr="00F96A33">
        <w:rPr>
          <w:rFonts w:ascii="Tahoma" w:hAnsi="Tahoma" w:cs="Tahoma"/>
          <w:lang w:val="pl-PL"/>
        </w:rPr>
        <w:t xml:space="preserve">Wyznaczana jest jako przeliczenie cząstkowych etatów na efektywną liczbę etatów pełnych. Należy podać liczbę zatrudnionych w skali roku w przeliczeniu na pełne etaty. Osoby pracujące w niepełnym wymiarze etatu lub które nie przepracowały pełnego roku (np. pracownicy sezonowi oraz zatrudnieni na podstawie umów na czas określony) należy wyrazić jako wartość ułamkową. </w:t>
      </w:r>
      <w:r w:rsidR="00097E0C" w:rsidRPr="00F96A33">
        <w:rPr>
          <w:rFonts w:ascii="Tahoma" w:hAnsi="Tahoma" w:cs="Tahoma"/>
          <w:lang w:val="pl-PL"/>
        </w:rPr>
        <w:br/>
      </w:r>
      <w:r w:rsidRPr="00F96A33">
        <w:rPr>
          <w:rFonts w:ascii="Tahoma" w:hAnsi="Tahoma" w:cs="Tahoma"/>
          <w:lang w:val="pl-PL"/>
        </w:rPr>
        <w:t xml:space="preserve">W liczbie zatrudnionych uwzględnia się zarówno pracowników zatrudnionych na podstawie umowy o pracę, jak również inne osoby pracujące na rzecz przedsiębiorstwa, np. w oparciu o kontrakty menadżerskie, właścicieli-kierowników i wszystkie pozostałe osoby prowadzące regularną działalność w przedsiębiorstwie i czerpiących z tego tytułu korzyści finansowe. </w:t>
      </w:r>
      <w:r w:rsidR="00097E0C" w:rsidRPr="00F96A33">
        <w:rPr>
          <w:rFonts w:ascii="Tahoma" w:hAnsi="Tahoma" w:cs="Tahoma"/>
          <w:lang w:val="pl-PL"/>
        </w:rPr>
        <w:br/>
      </w:r>
      <w:r w:rsidRPr="00F96A33">
        <w:rPr>
          <w:rFonts w:ascii="Tahoma" w:hAnsi="Tahoma" w:cs="Tahoma"/>
          <w:lang w:val="pl-PL"/>
        </w:rPr>
        <w:t>Nie uwzględnia się natomiast osób zatrudnionych na podstawie umowy zlecenia lub o dzieło, odbywających służbę wojskową, przebywających na urlopie macierzyńskim lub wychowawczym, ani też praktykantów i stażystów. Stan personelu należy ujmować uwzględniając przedsiębiorstwa powiązane)</w:t>
      </w:r>
    </w:p>
    <w:p w:rsidR="00950B9F" w:rsidRPr="00F96A33" w:rsidRDefault="00950B9F" w:rsidP="00950B9F">
      <w:pPr>
        <w:pStyle w:val="Tekstprzypisukocowego"/>
        <w:jc w:val="both"/>
        <w:rPr>
          <w:rFonts w:ascii="Tahoma" w:hAnsi="Tahoma" w:cs="Tahoma"/>
          <w:lang w:val="pl-PL"/>
        </w:rPr>
      </w:pPr>
    </w:p>
    <w:p w:rsidR="00950B9F" w:rsidRPr="00F96A33" w:rsidRDefault="00850BA4" w:rsidP="00950B9F">
      <w:pPr>
        <w:pStyle w:val="Tekstprzypisukocowego"/>
        <w:jc w:val="both"/>
        <w:rPr>
          <w:rFonts w:ascii="Tahoma" w:hAnsi="Tahoma" w:cs="Tahoma"/>
          <w:lang w:val="pl-PL"/>
        </w:rPr>
      </w:pPr>
      <w:r w:rsidRPr="00F96A33">
        <w:rPr>
          <w:rFonts w:ascii="Tahoma" w:hAnsi="Tahoma" w:cs="Tahoma"/>
          <w:vertAlign w:val="superscript"/>
          <w:lang w:val="pl-PL"/>
        </w:rPr>
        <w:t>4</w:t>
      </w:r>
      <w:r w:rsidR="00950B9F" w:rsidRPr="00F96A33">
        <w:rPr>
          <w:rFonts w:ascii="Tahoma" w:hAnsi="Tahoma" w:cs="Tahoma"/>
          <w:lang w:val="pl-PL"/>
        </w:rPr>
        <w:t xml:space="preserve"> </w:t>
      </w:r>
      <w:r w:rsidR="00950B9F" w:rsidRPr="00F96A33">
        <w:rPr>
          <w:rFonts w:ascii="Tahoma" w:hAnsi="Tahoma" w:cs="Tahoma"/>
          <w:b/>
          <w:lang w:val="pl-PL"/>
        </w:rPr>
        <w:t>Podstawa zatrudnienia</w:t>
      </w:r>
      <w:r w:rsidR="00950B9F" w:rsidRPr="00F96A33">
        <w:rPr>
          <w:rFonts w:ascii="Tahoma" w:hAnsi="Tahoma" w:cs="Tahoma"/>
          <w:lang w:val="pl-PL"/>
        </w:rPr>
        <w:t>: DZIAŁ PIERWSZY, Rozdział I, art. 2 ustawy z dnia 26 czerwca 1974</w:t>
      </w:r>
      <w:r w:rsidR="00097E0C" w:rsidRPr="00F96A33">
        <w:rPr>
          <w:rFonts w:ascii="Tahoma" w:hAnsi="Tahoma" w:cs="Tahoma"/>
          <w:lang w:val="pl-PL"/>
        </w:rPr>
        <w:t xml:space="preserve"> </w:t>
      </w:r>
      <w:r w:rsidR="00950B9F" w:rsidRPr="00F96A33">
        <w:rPr>
          <w:rFonts w:ascii="Tahoma" w:hAnsi="Tahoma" w:cs="Tahoma"/>
          <w:lang w:val="pl-PL"/>
        </w:rPr>
        <w:t>r. Kodeks pracy.</w:t>
      </w:r>
    </w:p>
    <w:p w:rsidR="00950B9F" w:rsidRPr="00F96A33" w:rsidRDefault="00950B9F" w:rsidP="00950B9F">
      <w:pPr>
        <w:pStyle w:val="Tekstprzypisukocowego"/>
        <w:suppressLineNumbers/>
        <w:jc w:val="both"/>
        <w:rPr>
          <w:rFonts w:ascii="Tahoma" w:hAnsi="Tahoma" w:cs="Tahoma"/>
          <w:lang w:val="pl-PL"/>
        </w:rPr>
      </w:pPr>
    </w:p>
    <w:p w:rsidR="00950B9F" w:rsidRPr="00F96A33" w:rsidRDefault="00850BA4" w:rsidP="00950B9F">
      <w:pPr>
        <w:jc w:val="both"/>
        <w:rPr>
          <w:rFonts w:ascii="Tahoma" w:hAnsi="Tahoma" w:cs="Tahoma"/>
          <w:sz w:val="20"/>
          <w:szCs w:val="20"/>
        </w:rPr>
      </w:pPr>
      <w:r w:rsidRPr="00F96A33">
        <w:rPr>
          <w:rStyle w:val="Odwoanieprzypisukocowego"/>
          <w:rFonts w:ascii="Tahoma" w:hAnsi="Tahoma" w:cs="Tahoma"/>
          <w:sz w:val="20"/>
          <w:szCs w:val="20"/>
        </w:rPr>
        <w:t>5</w:t>
      </w:r>
      <w:r w:rsidR="00950B9F" w:rsidRPr="00F96A33">
        <w:rPr>
          <w:rFonts w:ascii="Tahoma" w:hAnsi="Tahoma" w:cs="Tahoma"/>
          <w:sz w:val="20"/>
          <w:szCs w:val="20"/>
        </w:rPr>
        <w:t xml:space="preserve"> W informacji należy uwzględnić </w:t>
      </w:r>
      <w:r w:rsidR="00950B9F" w:rsidRPr="00F96A33">
        <w:rPr>
          <w:rFonts w:ascii="Tahoma" w:hAnsi="Tahoma" w:cs="Tahoma"/>
          <w:b/>
          <w:sz w:val="20"/>
          <w:szCs w:val="20"/>
        </w:rPr>
        <w:t>dofinansowanie KFS</w:t>
      </w:r>
      <w:r w:rsidR="00950B9F" w:rsidRPr="00F96A33">
        <w:rPr>
          <w:rFonts w:ascii="Tahoma" w:hAnsi="Tahoma" w:cs="Tahoma"/>
          <w:sz w:val="20"/>
          <w:szCs w:val="20"/>
        </w:rPr>
        <w:t xml:space="preserve"> przyznane w bieżącym roku kalendarzowym we wszystkich urzędach pracy. </w:t>
      </w:r>
      <w:r w:rsidR="00097E0C" w:rsidRPr="00F96A33">
        <w:rPr>
          <w:rFonts w:ascii="Tahoma" w:hAnsi="Tahoma" w:cs="Tahoma"/>
          <w:sz w:val="20"/>
          <w:szCs w:val="20"/>
        </w:rPr>
        <w:br/>
      </w:r>
      <w:r w:rsidR="00F62A56" w:rsidRPr="00F96A33">
        <w:rPr>
          <w:rFonts w:ascii="Tahoma" w:hAnsi="Tahoma" w:cs="Tahoma"/>
          <w:sz w:val="20"/>
          <w:szCs w:val="20"/>
        </w:rPr>
        <w:t>Zgodnie z §</w:t>
      </w:r>
      <w:r w:rsidR="00ED2380" w:rsidRPr="00F96A33">
        <w:rPr>
          <w:rFonts w:ascii="Tahoma" w:hAnsi="Tahoma" w:cs="Tahoma"/>
          <w:sz w:val="20"/>
          <w:szCs w:val="20"/>
        </w:rPr>
        <w:t xml:space="preserve"> </w:t>
      </w:r>
      <w:r w:rsidR="00F62A56" w:rsidRPr="00F96A33">
        <w:rPr>
          <w:rFonts w:ascii="Tahoma" w:hAnsi="Tahoma" w:cs="Tahoma"/>
          <w:sz w:val="20"/>
          <w:szCs w:val="20"/>
        </w:rPr>
        <w:t xml:space="preserve">69b ust. 1 ustawy o promocji zatrudnienia i </w:t>
      </w:r>
      <w:r w:rsidR="00941660" w:rsidRPr="00F96A33">
        <w:rPr>
          <w:rFonts w:ascii="Tahoma" w:hAnsi="Tahoma" w:cs="Tahoma"/>
          <w:sz w:val="20"/>
          <w:szCs w:val="20"/>
        </w:rPr>
        <w:t>instytucjach rynku pracy – PUP może przyznać środki z KFS na sfinansowanie kosztów o których mowa w art. 69a ust.</w:t>
      </w:r>
      <w:r w:rsidR="00301A49" w:rsidRPr="00F96A33">
        <w:rPr>
          <w:rFonts w:ascii="Tahoma" w:hAnsi="Tahoma" w:cs="Tahoma"/>
          <w:sz w:val="20"/>
          <w:szCs w:val="20"/>
        </w:rPr>
        <w:t xml:space="preserve"> </w:t>
      </w:r>
      <w:r w:rsidR="00941660" w:rsidRPr="00F96A33">
        <w:rPr>
          <w:rFonts w:ascii="Tahoma" w:hAnsi="Tahoma" w:cs="Tahoma"/>
          <w:sz w:val="20"/>
          <w:szCs w:val="20"/>
        </w:rPr>
        <w:t xml:space="preserve">2 pkt 1, w wysokości 80% tych kosztów jednak nie więcej niż 300% przeciętnego wynagrodzenia w danym roku na jednego uczestnika, a w przypadku mikroprzedsiębiorców w wysokości 100%, nie więcej jednak niż 300% przeciętnego wynagrodzenia w danym roku na jednego uczestnika. </w:t>
      </w:r>
      <w:r w:rsidR="00097E0C" w:rsidRPr="00F96A33">
        <w:rPr>
          <w:rFonts w:ascii="Tahoma" w:hAnsi="Tahoma" w:cs="Tahoma"/>
          <w:sz w:val="20"/>
          <w:szCs w:val="20"/>
        </w:rPr>
        <w:br/>
      </w:r>
      <w:r w:rsidR="00950B9F" w:rsidRPr="00F96A33">
        <w:rPr>
          <w:rFonts w:ascii="Tahoma" w:hAnsi="Tahoma" w:cs="Tahoma"/>
          <w:sz w:val="20"/>
          <w:szCs w:val="20"/>
        </w:rPr>
        <w:t xml:space="preserve">Przeciętne wynagrodzenie (wg komunikatu Prezesa GUS) jest ogłoszone na stronie Internetowej: </w:t>
      </w:r>
      <w:hyperlink r:id="rId324" w:history="1">
        <w:r w:rsidR="00950B9F" w:rsidRPr="00F96A33">
          <w:rPr>
            <w:rStyle w:val="Hipercze"/>
            <w:rFonts w:ascii="Tahoma" w:hAnsi="Tahoma" w:cs="Tahoma"/>
            <w:sz w:val="20"/>
            <w:szCs w:val="20"/>
          </w:rPr>
          <w:t>https://stat.gov.pl/sygnalne/komunikaty-i-obwieszczenia/</w:t>
        </w:r>
      </w:hyperlink>
      <w:r w:rsidR="00950B9F" w:rsidRPr="00F96A33">
        <w:rPr>
          <w:rFonts w:ascii="Tahoma" w:hAnsi="Tahoma" w:cs="Tahoma"/>
          <w:sz w:val="20"/>
          <w:szCs w:val="20"/>
        </w:rPr>
        <w:t xml:space="preserve">. </w:t>
      </w:r>
    </w:p>
    <w:p w:rsidR="00950B9F" w:rsidRPr="00F96A33" w:rsidRDefault="00950B9F" w:rsidP="00950B9F">
      <w:pPr>
        <w:pStyle w:val="Tekstprzypisukocowego"/>
        <w:suppressLineNumbers/>
        <w:jc w:val="both"/>
        <w:rPr>
          <w:rFonts w:ascii="Tahoma" w:hAnsi="Tahoma" w:cs="Tahoma"/>
          <w:lang w:val="pl-PL"/>
        </w:rPr>
      </w:pPr>
    </w:p>
    <w:p w:rsidR="00950B9F" w:rsidRPr="00F96A33" w:rsidRDefault="00850BA4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  <w:r w:rsidRPr="00F96A33">
        <w:rPr>
          <w:rStyle w:val="Odwoanieprzypisukocowego"/>
          <w:rFonts w:ascii="Tahoma" w:hAnsi="Tahoma"/>
          <w:lang w:val="pl-PL"/>
        </w:rPr>
        <w:t>6</w:t>
      </w:r>
      <w:r w:rsidRPr="00F96A33">
        <w:rPr>
          <w:rFonts w:ascii="Tahoma" w:hAnsi="Tahoma"/>
          <w:lang w:val="pl-PL"/>
        </w:rPr>
        <w:t xml:space="preserve"> </w:t>
      </w:r>
      <w:r w:rsidR="00950B9F" w:rsidRPr="00F96A33">
        <w:rPr>
          <w:rFonts w:ascii="Tahoma" w:hAnsi="Tahoma"/>
          <w:bCs/>
          <w:lang w:val="pl-PL"/>
        </w:rPr>
        <w:t xml:space="preserve">Pracownikiem nie jest osoba </w:t>
      </w:r>
      <w:r w:rsidR="00950B9F" w:rsidRPr="00F96A33">
        <w:rPr>
          <w:rFonts w:ascii="Tahoma" w:hAnsi="Tahoma"/>
          <w:b/>
          <w:bCs/>
          <w:lang w:val="pl-PL"/>
        </w:rPr>
        <w:t>współpracująca</w:t>
      </w:r>
      <w:r w:rsidR="00950B9F" w:rsidRPr="00F96A33">
        <w:rPr>
          <w:rFonts w:ascii="Tahoma" w:hAnsi="Tahoma"/>
          <w:bCs/>
          <w:lang w:val="pl-PL"/>
        </w:rPr>
        <w:t>. Zgodnie z art. 8 ust. 11 ustawy o systemie ubezpieczeń społecznych: „</w:t>
      </w:r>
      <w:r w:rsidR="00950B9F" w:rsidRPr="00F96A33">
        <w:rPr>
          <w:rFonts w:ascii="Tahoma" w:eastAsia="Lucida Sans Unicode" w:hAnsi="Tahoma"/>
          <w:shd w:val="clear" w:color="auto" w:fill="FFFFFF"/>
          <w:lang w:val="pl-PL" w:eastAsia="ar-SA" w:bidi="ar-SA"/>
        </w:rPr>
        <w:t>Za osobę współpracującą z osobami prowadzącymi pozarolniczą działalność, zleceniobiorcami oraz z osobami fizycznymi, wskazanymi w</w:t>
      </w:r>
      <w:r w:rsidR="00950B9F" w:rsidRPr="00F96A33">
        <w:rPr>
          <w:rFonts w:ascii="Tahoma" w:eastAsia="Lucida Sans Unicode" w:hAnsi="Tahoma"/>
          <w:b/>
          <w:bCs/>
          <w:shd w:val="clear" w:color="auto" w:fill="FFFFFF"/>
          <w:lang w:val="pl-PL" w:eastAsia="ar-SA" w:bidi="ar-SA"/>
        </w:rPr>
        <w:t> </w:t>
      </w:r>
      <w:r w:rsidR="00950B9F" w:rsidRPr="00F96A33">
        <w:rPr>
          <w:rFonts w:ascii="Tahoma" w:eastAsia="Lucida Sans Unicode" w:hAnsi="Tahoma"/>
          <w:bCs/>
          <w:shd w:val="clear" w:color="auto" w:fill="FFFFFF"/>
          <w:lang w:val="pl-PL" w:eastAsia="ar-SA" w:bidi="ar-SA"/>
        </w:rPr>
        <w:t>art. 18</w:t>
      </w:r>
      <w:r w:rsidR="00950B9F" w:rsidRPr="00F96A33">
        <w:rPr>
          <w:rFonts w:ascii="Tahoma" w:eastAsia="Lucida Sans Unicode" w:hAnsi="Tahoma"/>
          <w:shd w:val="clear" w:color="auto" w:fill="FFFFFF"/>
          <w:lang w:val="pl-PL" w:eastAsia="ar-SA" w:bidi="ar-SA"/>
        </w:rPr>
        <w:t> </w:t>
      </w:r>
      <w:r w:rsidR="00950B9F" w:rsidRPr="00F96A33">
        <w:rPr>
          <w:rFonts w:ascii="Tahoma" w:eastAsia="Lucida Sans Unicode" w:hAnsi="Tahoma"/>
          <w:iCs/>
          <w:shd w:val="clear" w:color="auto" w:fill="FFFFFF"/>
          <w:lang w:val="pl-PL" w:eastAsia="ar-SA" w:bidi="ar-SA"/>
        </w:rPr>
        <w:t>wyłączenie z podlegania obowiązkowym ubezpieczeniom społecznym</w:t>
      </w:r>
      <w:r w:rsidR="00950B9F" w:rsidRPr="00F96A33">
        <w:rPr>
          <w:rFonts w:ascii="Tahoma" w:eastAsia="Lucida Sans Unicode" w:hAnsi="Tahoma"/>
          <w:shd w:val="clear" w:color="auto" w:fill="FFFFFF"/>
          <w:lang w:val="pl-PL" w:eastAsia="ar-SA" w:bidi="ar-SA"/>
        </w:rPr>
        <w:t> ust. 1 ustawy z dnia 6 marca 2018 r. – Prawo przedsiębiorców, o której mowa w</w:t>
      </w:r>
      <w:r w:rsidR="00950B9F" w:rsidRPr="00F96A33">
        <w:rPr>
          <w:rFonts w:ascii="Tahoma" w:eastAsia="Lucida Sans Unicode" w:hAnsi="Tahoma"/>
          <w:b/>
          <w:bCs/>
          <w:shd w:val="clear" w:color="auto" w:fill="FFFFFF"/>
          <w:lang w:val="pl-PL" w:eastAsia="ar-SA" w:bidi="ar-SA"/>
        </w:rPr>
        <w:t> </w:t>
      </w:r>
      <w:r w:rsidR="00950B9F" w:rsidRPr="00F96A33">
        <w:rPr>
          <w:rFonts w:ascii="Tahoma" w:eastAsia="Lucida Sans Unicode" w:hAnsi="Tahoma"/>
          <w:bCs/>
          <w:shd w:val="clear" w:color="auto" w:fill="FFFFFF"/>
          <w:lang w:val="pl-PL" w:eastAsia="ar-SA" w:bidi="ar-SA"/>
        </w:rPr>
        <w:t>art. 6</w:t>
      </w:r>
      <w:r w:rsidR="00950B9F" w:rsidRPr="00F96A33">
        <w:rPr>
          <w:rFonts w:ascii="Tahoma" w:eastAsia="Lucida Sans Unicode" w:hAnsi="Tahoma"/>
          <w:shd w:val="clear" w:color="auto" w:fill="FFFFFF"/>
          <w:lang w:val="pl-PL" w:eastAsia="ar-SA" w:bidi="ar-SA"/>
        </w:rPr>
        <w:t> </w:t>
      </w:r>
      <w:r w:rsidR="00950B9F" w:rsidRPr="00F96A33">
        <w:rPr>
          <w:rFonts w:ascii="Tahoma" w:eastAsia="Lucida Sans Unicode" w:hAnsi="Tahoma"/>
          <w:iCs/>
          <w:shd w:val="clear" w:color="auto" w:fill="FFFFFF"/>
          <w:lang w:val="pl-PL" w:eastAsia="ar-SA" w:bidi="ar-SA"/>
        </w:rPr>
        <w:t>podmioty podlegające obowiązkowemu ubezpieczeniu emerytalnemu i rentowemu</w:t>
      </w:r>
      <w:r w:rsidR="00950B9F" w:rsidRPr="00F96A33">
        <w:rPr>
          <w:rFonts w:ascii="Tahoma" w:eastAsia="Lucida Sans Unicode" w:hAnsi="Tahoma"/>
          <w:shd w:val="clear" w:color="auto" w:fill="FFFFFF"/>
          <w:lang w:val="pl-PL" w:eastAsia="ar-SA" w:bidi="ar-SA"/>
        </w:rPr>
        <w:t> ust. 1 pkt 4–5a, uważa się małżonka, dzieci własne, dzieci drugiego małżonka i dzieci przysposobione, rodziców, macochę i ojczyma oraz osoby przysposabiające, jeżeli pozostają z nimi we wspólnym gospodarstwie domowym i współpracują przy prowadzeniu tej działalności lub wykonywaniu umowy agencyjnej lub umowy zlecenia; nie dotyczy to osób, z którymi została zawarta umowa o pracę w celu przygotowania zawodowego.”</w:t>
      </w:r>
    </w:p>
    <w:p w:rsidR="00950B9F" w:rsidRPr="00F96A33" w:rsidRDefault="00950B9F" w:rsidP="00950B9F">
      <w:pPr>
        <w:pStyle w:val="Tekstprzypisukocowego"/>
        <w:suppressLineNumbers/>
        <w:jc w:val="both"/>
        <w:rPr>
          <w:rFonts w:ascii="Tahoma" w:hAnsi="Tahoma" w:cs="Tahoma"/>
          <w:lang w:val="pl-PL"/>
        </w:rPr>
      </w:pPr>
    </w:p>
    <w:p w:rsidR="00950B9F" w:rsidRPr="00F96A33" w:rsidRDefault="00850BA4" w:rsidP="00097E0C">
      <w:pPr>
        <w:spacing w:after="120"/>
        <w:rPr>
          <w:rFonts w:ascii="Tahoma" w:hAnsi="Tahoma" w:cs="Tahoma"/>
          <w:sz w:val="20"/>
          <w:szCs w:val="20"/>
        </w:rPr>
      </w:pPr>
      <w:r w:rsidRPr="00F96A33">
        <w:rPr>
          <w:rStyle w:val="Odwoanieprzypisukocowego"/>
          <w:rFonts w:ascii="Tahoma" w:hAnsi="Tahoma" w:cs="Tahoma"/>
          <w:sz w:val="20"/>
          <w:szCs w:val="20"/>
        </w:rPr>
        <w:t>7</w:t>
      </w:r>
      <w:r w:rsidR="00950B9F" w:rsidRPr="00F96A33">
        <w:rPr>
          <w:rFonts w:ascii="Tahoma" w:hAnsi="Tahoma" w:cs="Tahoma"/>
          <w:sz w:val="20"/>
          <w:szCs w:val="20"/>
        </w:rPr>
        <w:t xml:space="preserve">   Środki KFS Pracodawca może przeznaczyć na:</w:t>
      </w:r>
    </w:p>
    <w:p w:rsidR="00950B9F" w:rsidRPr="00F96A33" w:rsidRDefault="00950B9F" w:rsidP="00097E0C">
      <w:pPr>
        <w:numPr>
          <w:ilvl w:val="0"/>
          <w:numId w:val="11"/>
        </w:numPr>
        <w:spacing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F96A33">
        <w:rPr>
          <w:rFonts w:ascii="Tahoma" w:hAnsi="Tahoma" w:cs="Tahoma"/>
          <w:sz w:val="20"/>
          <w:szCs w:val="20"/>
        </w:rPr>
        <w:t>określenie potrzeb Pracodawcy w zakresie kształcenia ustawicznego w związku z ubieganiem się o sfinansowanie tego kształcenia ze środków KFS,</w:t>
      </w:r>
    </w:p>
    <w:p w:rsidR="00950B9F" w:rsidRPr="00F96A33" w:rsidRDefault="00950B9F" w:rsidP="00097E0C">
      <w:pPr>
        <w:numPr>
          <w:ilvl w:val="0"/>
          <w:numId w:val="11"/>
        </w:numPr>
        <w:spacing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F96A33">
        <w:rPr>
          <w:rFonts w:ascii="Tahoma" w:hAnsi="Tahoma" w:cs="Tahoma"/>
          <w:sz w:val="20"/>
          <w:szCs w:val="20"/>
        </w:rPr>
        <w:t>kursy i studia podyplomowe realizowane z inicjatywy pracodawcy lub za jego zgodą,</w:t>
      </w:r>
    </w:p>
    <w:p w:rsidR="00950B9F" w:rsidRPr="00F96A33" w:rsidRDefault="00950B9F" w:rsidP="00097E0C">
      <w:pPr>
        <w:numPr>
          <w:ilvl w:val="0"/>
          <w:numId w:val="11"/>
        </w:numPr>
        <w:spacing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F96A33">
        <w:rPr>
          <w:rFonts w:ascii="Tahoma" w:hAnsi="Tahoma" w:cs="Tahoma"/>
          <w:sz w:val="20"/>
          <w:szCs w:val="20"/>
        </w:rPr>
        <w:t>egzaminy umożliwiające uzyskanie dokumentów potwierdzających nabycie umiejętności, kwalifikacji lub uprawnień zawodowych,</w:t>
      </w:r>
    </w:p>
    <w:p w:rsidR="002A3AA5" w:rsidRDefault="00950B9F" w:rsidP="00097E0C">
      <w:pPr>
        <w:numPr>
          <w:ilvl w:val="0"/>
          <w:numId w:val="11"/>
        </w:numPr>
        <w:spacing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F96A33">
        <w:rPr>
          <w:rFonts w:ascii="Tahoma" w:hAnsi="Tahoma" w:cs="Tahoma"/>
          <w:sz w:val="20"/>
          <w:szCs w:val="20"/>
        </w:rPr>
        <w:t xml:space="preserve">badania lekarskie i psychologiczne wymagane do podjęcia kształcenia lub pracy zawodowej </w:t>
      </w:r>
    </w:p>
    <w:p w:rsidR="00950B9F" w:rsidRPr="00F96A33" w:rsidRDefault="00950B9F" w:rsidP="00097E0C">
      <w:pPr>
        <w:numPr>
          <w:ilvl w:val="0"/>
          <w:numId w:val="11"/>
        </w:numPr>
        <w:spacing w:after="120"/>
        <w:ind w:left="714" w:hanging="357"/>
        <w:jc w:val="both"/>
        <w:rPr>
          <w:rFonts w:ascii="Tahoma" w:hAnsi="Tahoma" w:cs="Tahoma"/>
          <w:sz w:val="20"/>
          <w:szCs w:val="20"/>
        </w:rPr>
      </w:pPr>
      <w:bookmarkStart w:id="2" w:name="_GoBack"/>
      <w:bookmarkEnd w:id="2"/>
      <w:r w:rsidRPr="00F96A33">
        <w:rPr>
          <w:rFonts w:ascii="Tahoma" w:hAnsi="Tahoma" w:cs="Tahoma"/>
          <w:sz w:val="20"/>
          <w:szCs w:val="20"/>
        </w:rPr>
        <w:t>po ukończonym kształceniu,</w:t>
      </w:r>
    </w:p>
    <w:p w:rsidR="00950B9F" w:rsidRDefault="00950B9F" w:rsidP="00950B9F">
      <w:pPr>
        <w:pStyle w:val="Tekstprzypisukocowego"/>
        <w:numPr>
          <w:ilvl w:val="0"/>
          <w:numId w:val="11"/>
        </w:numPr>
        <w:jc w:val="both"/>
        <w:rPr>
          <w:rFonts w:ascii="Tahoma" w:hAnsi="Tahoma" w:cs="Tahoma"/>
          <w:lang w:val="pl-PL"/>
        </w:rPr>
      </w:pPr>
      <w:r w:rsidRPr="00F96A33">
        <w:rPr>
          <w:rFonts w:ascii="Tahoma" w:hAnsi="Tahoma" w:cs="Tahoma"/>
          <w:lang w:val="pl-PL"/>
        </w:rPr>
        <w:t>ubezpieczenie od następstw nieszczęśliwych wypadków w związku z podjętym kształceniem.</w:t>
      </w:r>
      <w:r w:rsidR="009B4E85">
        <w:rPr>
          <w:rFonts w:ascii="Tahoma" w:hAnsi="Tahoma" w:cs="Tahoma"/>
          <w:lang w:val="pl-PL"/>
        </w:rPr>
        <w:br/>
      </w:r>
    </w:p>
    <w:p w:rsidR="009B4E85" w:rsidRPr="00F96A33" w:rsidRDefault="009B4E85" w:rsidP="009B4E85">
      <w:pPr>
        <w:pStyle w:val="Tekstprzypisukocowego"/>
        <w:ind w:left="720"/>
        <w:jc w:val="both"/>
        <w:rPr>
          <w:rFonts w:ascii="Tahoma" w:hAnsi="Tahoma" w:cs="Tahoma"/>
          <w:lang w:val="pl-PL"/>
        </w:rPr>
      </w:pPr>
    </w:p>
    <w:p w:rsidR="00950B9F" w:rsidRPr="00F96A33" w:rsidRDefault="00850BA4" w:rsidP="00097E0C">
      <w:pPr>
        <w:pStyle w:val="Tekstprzypisudolnego"/>
        <w:spacing w:after="120"/>
        <w:ind w:left="340" w:hanging="340"/>
        <w:jc w:val="both"/>
        <w:rPr>
          <w:rFonts w:ascii="Tahoma" w:hAnsi="Tahoma"/>
          <w:sz w:val="18"/>
          <w:szCs w:val="18"/>
          <w:lang w:val="pl-PL"/>
        </w:rPr>
      </w:pPr>
      <w:r w:rsidRPr="00FB1200">
        <w:rPr>
          <w:rStyle w:val="Odwoanieprzypisukocowego"/>
          <w:rFonts w:ascii="Tahoma" w:hAnsi="Tahoma"/>
          <w:lang w:val="pl-PL"/>
        </w:rPr>
        <w:lastRenderedPageBreak/>
        <w:t>8</w:t>
      </w:r>
      <w:r w:rsidR="00950B9F" w:rsidRPr="00F96A33">
        <w:rPr>
          <w:rFonts w:ascii="Tahoma" w:hAnsi="Tahoma"/>
          <w:sz w:val="18"/>
          <w:szCs w:val="18"/>
          <w:lang w:val="pl-PL"/>
        </w:rPr>
        <w:t xml:space="preserve">    </w:t>
      </w:r>
      <w:r w:rsidR="00950B9F" w:rsidRPr="00BF561E">
        <w:rPr>
          <w:rFonts w:ascii="Tahoma" w:hAnsi="Tahoma"/>
          <w:b/>
          <w:lang w:val="pl-PL"/>
        </w:rPr>
        <w:t>P</w:t>
      </w:r>
      <w:r w:rsidR="00950B9F" w:rsidRPr="00BF561E">
        <w:rPr>
          <w:rFonts w:ascii="Tahoma" w:hAnsi="Tahoma"/>
          <w:b/>
          <w:bCs/>
          <w:lang w:val="pl-PL"/>
        </w:rPr>
        <w:t>r</w:t>
      </w:r>
      <w:r w:rsidR="001E515B" w:rsidRPr="00BF561E">
        <w:rPr>
          <w:rFonts w:ascii="Tahoma" w:hAnsi="Tahoma"/>
          <w:b/>
          <w:bCs/>
          <w:lang w:val="pl-PL"/>
        </w:rPr>
        <w:t>iorytety KFS ustalone na 202</w:t>
      </w:r>
      <w:r w:rsidR="00232471">
        <w:rPr>
          <w:rFonts w:ascii="Tahoma" w:hAnsi="Tahoma"/>
          <w:b/>
          <w:bCs/>
          <w:lang w:val="pl-PL"/>
        </w:rPr>
        <w:t>4</w:t>
      </w:r>
      <w:r w:rsidR="001E515B" w:rsidRPr="00BF561E">
        <w:rPr>
          <w:rFonts w:ascii="Tahoma" w:hAnsi="Tahoma"/>
          <w:b/>
          <w:bCs/>
          <w:lang w:val="pl-PL"/>
        </w:rPr>
        <w:t xml:space="preserve"> rok</w:t>
      </w:r>
      <w:r w:rsidR="001E515B" w:rsidRPr="00F96A33">
        <w:rPr>
          <w:rFonts w:ascii="Tahoma" w:hAnsi="Tahoma"/>
          <w:b/>
          <w:bCs/>
          <w:sz w:val="18"/>
          <w:szCs w:val="18"/>
          <w:lang w:val="pl-PL"/>
        </w:rPr>
        <w:t xml:space="preserve"> </w:t>
      </w:r>
    </w:p>
    <w:p w:rsidR="00950B9F" w:rsidRPr="00F96A33" w:rsidRDefault="00950B9F" w:rsidP="006836D8">
      <w:pPr>
        <w:pStyle w:val="TableParagraph"/>
        <w:spacing w:before="20" w:after="120" w:line="230" w:lineRule="exact"/>
        <w:ind w:right="108"/>
        <w:jc w:val="both"/>
        <w:rPr>
          <w:rFonts w:ascii="Tahoma" w:hAnsi="Tahoma" w:cs="Tahoma"/>
          <w:sz w:val="18"/>
          <w:szCs w:val="18"/>
        </w:rPr>
      </w:pPr>
      <w:r w:rsidRPr="00F96A33">
        <w:rPr>
          <w:rFonts w:ascii="Tahoma" w:hAnsi="Tahoma" w:cs="Tahoma"/>
          <w:sz w:val="18"/>
          <w:szCs w:val="18"/>
          <w:lang w:eastAsia="pl-PL"/>
        </w:rPr>
        <w:t xml:space="preserve">Aby skorzystać ze środków </w:t>
      </w:r>
      <w:r w:rsidR="0046061A" w:rsidRPr="00F96A33">
        <w:rPr>
          <w:rFonts w:ascii="Tahoma" w:hAnsi="Tahoma" w:cs="Tahoma"/>
          <w:sz w:val="18"/>
          <w:szCs w:val="18"/>
          <w:lang w:eastAsia="pl-PL"/>
        </w:rPr>
        <w:t xml:space="preserve">rezerwy </w:t>
      </w:r>
      <w:r w:rsidRPr="00F96A33">
        <w:rPr>
          <w:rFonts w:ascii="Tahoma" w:hAnsi="Tahoma" w:cs="Tahoma"/>
          <w:sz w:val="18"/>
          <w:szCs w:val="18"/>
          <w:lang w:eastAsia="pl-PL"/>
        </w:rPr>
        <w:t>KFS musi zostać spełniony przynajmniej jeden z poniższych priorytetów</w:t>
      </w:r>
      <w:r w:rsidR="00637665" w:rsidRPr="00F96A33">
        <w:rPr>
          <w:rFonts w:ascii="Tahoma" w:hAnsi="Tahoma" w:cs="Tahoma"/>
          <w:sz w:val="18"/>
          <w:szCs w:val="18"/>
          <w:lang w:eastAsia="pl-PL"/>
        </w:rPr>
        <w:t xml:space="preserve"> ustalonych przez</w:t>
      </w:r>
      <w:r w:rsidR="0046061A" w:rsidRPr="00F96A33">
        <w:rPr>
          <w:rFonts w:ascii="Tahoma" w:hAnsi="Tahoma" w:cs="Tahoma"/>
          <w:sz w:val="18"/>
          <w:szCs w:val="18"/>
          <w:lang w:eastAsia="pl-PL"/>
        </w:rPr>
        <w:t xml:space="preserve"> Radę Rynku Pracy</w:t>
      </w:r>
      <w:r w:rsidR="00097E0C" w:rsidRPr="00F96A33">
        <w:rPr>
          <w:rFonts w:ascii="Tahoma" w:hAnsi="Tahoma" w:cs="Tahoma"/>
          <w:sz w:val="18"/>
          <w:szCs w:val="18"/>
          <w:lang w:eastAsia="pl-PL"/>
        </w:rPr>
        <w:t>.</w:t>
      </w:r>
    </w:p>
    <w:tbl>
      <w:tblPr>
        <w:tblW w:w="9812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2"/>
      </w:tblGrid>
      <w:tr w:rsidR="003260D3" w:rsidRPr="00F96A33" w:rsidTr="003260D3">
        <w:trPr>
          <w:trHeight w:val="619"/>
        </w:trPr>
        <w:tc>
          <w:tcPr>
            <w:tcW w:w="9812" w:type="dxa"/>
          </w:tcPr>
          <w:p w:rsidR="003260D3" w:rsidRPr="00F96A33" w:rsidRDefault="009238C1" w:rsidP="00232471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Priorytet RRP/A: </w:t>
            </w:r>
            <w:r w:rsidR="00232471" w:rsidRPr="00232471">
              <w:rPr>
                <w:rFonts w:ascii="Tahoma" w:hAnsi="Tahoma" w:cs="Tahoma"/>
                <w:sz w:val="20"/>
                <w:szCs w:val="20"/>
              </w:rPr>
              <w:t>Wsparcie kształcenia ustawicznego pracowników Centrów Integracji Społecznej, Klubów Integracji Społecznej, Warsztatów Terapii Zajęciowej, Zakładów Aktywności Zawodowej, członków lub pracowników spółdzielni socjalnych oraz pracowników zatrudnionych w podmiotach posiadających status przedsiębiorstwa społecznego wskazanych na liście/rejestrze przedsiębiorstw społecznych prowadzonym przez MRiPS.</w:t>
            </w:r>
          </w:p>
        </w:tc>
      </w:tr>
      <w:tr w:rsidR="003260D3" w:rsidRPr="00F96A33" w:rsidTr="006E6560">
        <w:trPr>
          <w:trHeight w:val="557"/>
        </w:trPr>
        <w:tc>
          <w:tcPr>
            <w:tcW w:w="9812" w:type="dxa"/>
          </w:tcPr>
          <w:p w:rsidR="003260D3" w:rsidRPr="00F96A33" w:rsidRDefault="009238C1" w:rsidP="00AD7A2D">
            <w:pPr>
              <w:shd w:val="clear" w:color="auto" w:fill="FFFFFF" w:themeFill="background1"/>
              <w:rPr>
                <w:rStyle w:val="Pogrubienie"/>
                <w:rFonts w:ascii="Tahoma" w:eastAsiaTheme="majorEastAsia" w:hAnsi="Tahoma" w:cs="Tahoma"/>
                <w:bCs w:val="0"/>
                <w:sz w:val="20"/>
                <w:szCs w:val="20"/>
              </w:rPr>
            </w:pPr>
            <w:r w:rsidRPr="00F96A33">
              <w:rPr>
                <w:rStyle w:val="Nagwek1Znak"/>
                <w:rFonts w:ascii="Tahoma" w:hAnsi="Tahoma" w:cs="Tahoma"/>
                <w:b/>
                <w:color w:val="auto"/>
                <w:sz w:val="20"/>
                <w:szCs w:val="20"/>
              </w:rPr>
              <w:t>Priorytet RRP/B:</w:t>
            </w:r>
            <w:r w:rsidRPr="00F96A33">
              <w:rPr>
                <w:rStyle w:val="Nagwek1Znak"/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232471" w:rsidRPr="00232471">
              <w:rPr>
                <w:rStyle w:val="Nagwek1Znak"/>
                <w:rFonts w:ascii="Tahoma" w:hAnsi="Tahoma" w:cs="Tahoma"/>
                <w:color w:val="auto"/>
                <w:sz w:val="20"/>
                <w:szCs w:val="20"/>
              </w:rPr>
              <w:t>Wsparcie kształcenia ustawicznego osób z orzeczonym stopniem niepełnosprawności.</w:t>
            </w:r>
          </w:p>
        </w:tc>
      </w:tr>
      <w:tr w:rsidR="003260D3" w:rsidRPr="00F96A33" w:rsidTr="001558C9">
        <w:tc>
          <w:tcPr>
            <w:tcW w:w="9812" w:type="dxa"/>
          </w:tcPr>
          <w:p w:rsidR="003260D3" w:rsidRPr="00F96A33" w:rsidRDefault="009238C1" w:rsidP="00AD7A2D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Priorytet RRP/C: </w:t>
            </w:r>
            <w:r w:rsidR="00232471" w:rsidRPr="00232471">
              <w:rPr>
                <w:rFonts w:ascii="Tahoma" w:hAnsi="Tahoma" w:cs="Tahoma"/>
                <w:sz w:val="20"/>
                <w:szCs w:val="20"/>
              </w:rPr>
              <w:t>Wsparcie kształcenia ustawicznego osób, które mogą udokumentować wykonywanie przez co najmniej 15 lat prac w szczególnych warunkach lub o szczególnym charakterze, a którym nie przysługuje prawo do emerytury pomostowej.</w:t>
            </w:r>
          </w:p>
        </w:tc>
      </w:tr>
      <w:tr w:rsidR="003260D3" w:rsidRPr="00F96A33" w:rsidTr="001558C9">
        <w:tc>
          <w:tcPr>
            <w:tcW w:w="9812" w:type="dxa"/>
          </w:tcPr>
          <w:p w:rsidR="00232471" w:rsidRPr="00232471" w:rsidRDefault="009238C1" w:rsidP="00232471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Priorytet RRP/D: </w:t>
            </w:r>
            <w:r w:rsidR="00232471" w:rsidRPr="00232471">
              <w:rPr>
                <w:rFonts w:ascii="Tahoma" w:hAnsi="Tahoma" w:cs="Tahoma"/>
                <w:sz w:val="20"/>
                <w:szCs w:val="20"/>
              </w:rPr>
              <w:t>Wsparcie kształcenia ustawicznego w obszarach/branżach kluczowych dla rozwoju</w:t>
            </w:r>
          </w:p>
          <w:p w:rsidR="003260D3" w:rsidRPr="00F96A33" w:rsidRDefault="00232471" w:rsidP="00232471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232471">
              <w:rPr>
                <w:rFonts w:ascii="Tahoma" w:hAnsi="Tahoma" w:cs="Tahoma"/>
                <w:sz w:val="20"/>
                <w:szCs w:val="20"/>
              </w:rPr>
              <w:t>powiatu/województwa wskazanych w dokumentach strategicznych/planach rozwoju.</w:t>
            </w:r>
          </w:p>
        </w:tc>
      </w:tr>
    </w:tbl>
    <w:p w:rsidR="0080364E" w:rsidRPr="00F96A33" w:rsidRDefault="0080364E" w:rsidP="006B4DB2">
      <w:pPr>
        <w:pStyle w:val="TableParagraph"/>
        <w:spacing w:line="222" w:lineRule="exact"/>
        <w:jc w:val="both"/>
        <w:rPr>
          <w:rFonts w:ascii="Tahoma" w:hAnsi="Tahoma" w:cs="Tahoma"/>
          <w:i/>
          <w:sz w:val="20"/>
          <w:szCs w:val="20"/>
          <w:u w:val="single"/>
        </w:rPr>
      </w:pPr>
    </w:p>
    <w:p w:rsidR="00296A19" w:rsidRPr="00F96A33" w:rsidRDefault="006836D8" w:rsidP="006B4DB2">
      <w:pPr>
        <w:pStyle w:val="TableParagraph"/>
        <w:spacing w:line="222" w:lineRule="exact"/>
        <w:jc w:val="both"/>
        <w:rPr>
          <w:rFonts w:ascii="Tahoma" w:hAnsi="Tahoma" w:cs="Tahoma"/>
          <w:iCs/>
          <w:sz w:val="20"/>
          <w:szCs w:val="20"/>
        </w:rPr>
      </w:pPr>
      <w:r w:rsidRPr="00F96A33">
        <w:rPr>
          <w:rFonts w:ascii="Tahoma" w:hAnsi="Tahoma" w:cs="Tahoma"/>
          <w:b/>
          <w:sz w:val="20"/>
          <w:szCs w:val="20"/>
        </w:rPr>
        <w:t>Warunki</w:t>
      </w:r>
      <w:r w:rsidR="00950B9F" w:rsidRPr="00F96A33">
        <w:rPr>
          <w:rFonts w:ascii="Tahoma" w:hAnsi="Tahoma" w:cs="Tahoma"/>
          <w:b/>
          <w:sz w:val="20"/>
          <w:szCs w:val="20"/>
        </w:rPr>
        <w:t xml:space="preserve"> spełnienia wymagań ujętych w ww. priorytet</w:t>
      </w:r>
      <w:r w:rsidRPr="00F96A33">
        <w:rPr>
          <w:rFonts w:ascii="Tahoma" w:hAnsi="Tahoma" w:cs="Tahoma"/>
          <w:b/>
          <w:sz w:val="20"/>
          <w:szCs w:val="20"/>
        </w:rPr>
        <w:t xml:space="preserve">ach </w:t>
      </w:r>
      <w:r w:rsidR="005C6A03" w:rsidRPr="00F96A33">
        <w:rPr>
          <w:rFonts w:ascii="Tahoma" w:hAnsi="Tahoma" w:cs="Tahoma"/>
          <w:b/>
          <w:sz w:val="20"/>
          <w:szCs w:val="20"/>
        </w:rPr>
        <w:t xml:space="preserve">zostały opisane szczegółowo </w:t>
      </w:r>
      <w:r w:rsidR="005C6A03" w:rsidRPr="00F96A33">
        <w:rPr>
          <w:rFonts w:ascii="Tahoma" w:hAnsi="Tahoma" w:cs="Tahoma"/>
          <w:b/>
          <w:sz w:val="20"/>
          <w:szCs w:val="20"/>
        </w:rPr>
        <w:br/>
        <w:t>w Wy</w:t>
      </w:r>
      <w:r w:rsidRPr="00F96A33">
        <w:rPr>
          <w:rFonts w:ascii="Tahoma" w:hAnsi="Tahoma" w:cs="Tahoma"/>
          <w:b/>
          <w:sz w:val="20"/>
          <w:szCs w:val="20"/>
        </w:rPr>
        <w:t>jaśnieniach do p</w:t>
      </w:r>
      <w:r w:rsidR="006B4DB2" w:rsidRPr="00F96A33">
        <w:rPr>
          <w:rFonts w:ascii="Tahoma" w:hAnsi="Tahoma" w:cs="Tahoma"/>
          <w:b/>
          <w:sz w:val="20"/>
          <w:szCs w:val="20"/>
        </w:rPr>
        <w:t>riorytetów</w:t>
      </w:r>
      <w:r w:rsidR="006A716C" w:rsidRPr="00F96A33">
        <w:rPr>
          <w:rFonts w:ascii="Tahoma" w:hAnsi="Tahoma" w:cs="Tahoma"/>
          <w:b/>
          <w:sz w:val="20"/>
          <w:szCs w:val="20"/>
        </w:rPr>
        <w:t xml:space="preserve"> wydatkowania środków </w:t>
      </w:r>
      <w:r w:rsidR="005C6A03" w:rsidRPr="00F96A33">
        <w:rPr>
          <w:rFonts w:ascii="Tahoma" w:hAnsi="Tahoma" w:cs="Tahoma"/>
          <w:b/>
          <w:sz w:val="20"/>
          <w:szCs w:val="20"/>
        </w:rPr>
        <w:t xml:space="preserve">z rezerwy </w:t>
      </w:r>
      <w:r w:rsidR="006A716C" w:rsidRPr="00F96A33">
        <w:rPr>
          <w:rFonts w:ascii="Tahoma" w:hAnsi="Tahoma" w:cs="Tahoma"/>
          <w:b/>
          <w:sz w:val="20"/>
          <w:szCs w:val="20"/>
        </w:rPr>
        <w:t>KFS</w:t>
      </w:r>
      <w:r w:rsidR="006B4DB2" w:rsidRPr="00F96A33">
        <w:rPr>
          <w:rFonts w:ascii="Tahoma" w:hAnsi="Tahoma" w:cs="Tahoma"/>
          <w:b/>
          <w:sz w:val="20"/>
          <w:szCs w:val="20"/>
        </w:rPr>
        <w:t xml:space="preserve"> </w:t>
      </w:r>
      <w:r w:rsidR="004048AC">
        <w:rPr>
          <w:rFonts w:ascii="Tahoma" w:hAnsi="Tahoma" w:cs="Tahoma"/>
          <w:b/>
          <w:sz w:val="20"/>
          <w:szCs w:val="20"/>
        </w:rPr>
        <w:t xml:space="preserve">Rady Rynku Pracy </w:t>
      </w:r>
      <w:r w:rsidR="006B4DB2" w:rsidRPr="00F96A33">
        <w:rPr>
          <w:rFonts w:ascii="Tahoma" w:hAnsi="Tahoma" w:cs="Tahoma"/>
          <w:b/>
          <w:sz w:val="20"/>
          <w:szCs w:val="20"/>
        </w:rPr>
        <w:t>zamieszc</w:t>
      </w:r>
      <w:r w:rsidRPr="00F96A33">
        <w:rPr>
          <w:rFonts w:ascii="Tahoma" w:hAnsi="Tahoma" w:cs="Tahoma"/>
          <w:b/>
          <w:sz w:val="20"/>
          <w:szCs w:val="20"/>
        </w:rPr>
        <w:t>zonych na stronie internetowej u</w:t>
      </w:r>
      <w:r w:rsidR="006B4DB2" w:rsidRPr="00F96A33">
        <w:rPr>
          <w:rFonts w:ascii="Tahoma" w:hAnsi="Tahoma" w:cs="Tahoma"/>
          <w:b/>
          <w:sz w:val="20"/>
          <w:szCs w:val="20"/>
        </w:rPr>
        <w:t>rzędu w zakładce Krajowy Fundusz Szkoleniowy</w:t>
      </w:r>
      <w:r w:rsidR="006B4DB2" w:rsidRPr="00F96A33">
        <w:rPr>
          <w:rFonts w:ascii="Tahoma" w:hAnsi="Tahoma" w:cs="Tahoma"/>
          <w:sz w:val="20"/>
          <w:szCs w:val="20"/>
        </w:rPr>
        <w:t>.</w:t>
      </w:r>
    </w:p>
    <w:p w:rsidR="002C4539" w:rsidRPr="00F96A33" w:rsidRDefault="002C4539" w:rsidP="00950B9F">
      <w:pPr>
        <w:pStyle w:val="Tekstprzypisukocowego"/>
        <w:suppressLineNumbers/>
        <w:jc w:val="both"/>
        <w:rPr>
          <w:rFonts w:ascii="Tahoma" w:hAnsi="Tahoma" w:cs="Tahoma"/>
          <w:lang w:val="pl-PL"/>
        </w:rPr>
      </w:pPr>
    </w:p>
    <w:p w:rsidR="007A048A" w:rsidRPr="00F96A33" w:rsidRDefault="00850BA4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  <w:r w:rsidRPr="00F96A33">
        <w:rPr>
          <w:rStyle w:val="Odwoanieprzypisukocowego"/>
          <w:rFonts w:ascii="Tahoma" w:hAnsi="Tahoma"/>
          <w:lang w:val="pl-PL"/>
        </w:rPr>
        <w:t>9</w:t>
      </w:r>
      <w:r w:rsidR="00950B9F" w:rsidRPr="00F96A33">
        <w:rPr>
          <w:rFonts w:ascii="Tahoma" w:hAnsi="Tahoma"/>
          <w:lang w:val="pl-PL"/>
        </w:rPr>
        <w:t xml:space="preserve">   </w:t>
      </w:r>
      <w:r w:rsidR="004235DD" w:rsidRPr="00F96A33">
        <w:rPr>
          <w:rFonts w:ascii="Tahoma" w:hAnsi="Tahoma"/>
          <w:b/>
          <w:lang w:val="pl-PL"/>
        </w:rPr>
        <w:t>Nazwa</w:t>
      </w:r>
      <w:r w:rsidR="00950B9F" w:rsidRPr="00F96A33">
        <w:rPr>
          <w:rFonts w:ascii="Tahoma" w:hAnsi="Tahoma"/>
          <w:b/>
          <w:lang w:val="pl-PL"/>
        </w:rPr>
        <w:t xml:space="preserve"> zawodu</w:t>
      </w:r>
      <w:r w:rsidR="00950B9F" w:rsidRPr="00F96A33">
        <w:rPr>
          <w:rFonts w:ascii="Tahoma" w:hAnsi="Tahoma"/>
          <w:lang w:val="pl-PL"/>
        </w:rPr>
        <w:t xml:space="preserve"> zgodn</w:t>
      </w:r>
      <w:r w:rsidR="004235DD" w:rsidRPr="00F96A33">
        <w:rPr>
          <w:rFonts w:ascii="Tahoma" w:hAnsi="Tahoma"/>
          <w:lang w:val="pl-PL"/>
        </w:rPr>
        <w:t xml:space="preserve">ie </w:t>
      </w:r>
      <w:r w:rsidR="00950B9F" w:rsidRPr="00F96A33">
        <w:rPr>
          <w:rFonts w:ascii="Tahoma" w:hAnsi="Tahoma"/>
          <w:lang w:val="pl-PL"/>
        </w:rPr>
        <w:t>z</w:t>
      </w:r>
      <w:r w:rsidR="004235DD" w:rsidRPr="00F96A33">
        <w:rPr>
          <w:rFonts w:ascii="Tahoma" w:hAnsi="Tahoma"/>
          <w:lang w:val="pl-PL"/>
        </w:rPr>
        <w:t xml:space="preserve"> aktualnym barometrem zawodów</w:t>
      </w:r>
      <w:r w:rsidR="00C92F44" w:rsidRPr="00F96A33">
        <w:rPr>
          <w:rFonts w:ascii="Tahoma" w:hAnsi="Tahoma"/>
          <w:lang w:val="pl-PL"/>
        </w:rPr>
        <w:t xml:space="preserve"> powiatu olkuskiego lub województwa małopolskiego. </w:t>
      </w:r>
    </w:p>
    <w:p w:rsidR="00B471B6" w:rsidRPr="00F96A33" w:rsidRDefault="007A048A" w:rsidP="00AD7A2D">
      <w:pPr>
        <w:rPr>
          <w:rFonts w:ascii="Tahoma" w:hAnsi="Tahoma" w:cs="Tahoma"/>
          <w:sz w:val="20"/>
          <w:szCs w:val="20"/>
        </w:rPr>
      </w:pPr>
      <w:r w:rsidRPr="00F96A33">
        <w:rPr>
          <w:rFonts w:ascii="Tahoma" w:hAnsi="Tahoma" w:cs="Tahoma"/>
          <w:sz w:val="20"/>
          <w:szCs w:val="20"/>
        </w:rPr>
        <w:t xml:space="preserve">Pracodawca mający siedzibę na terenie powiatu olkuskiego a wnioskujący o dofinansowanie kształcenia ustawicznego pracowników zatrudnionych na terenie innego powiatu lub województwa niż siedziba Powiatowego Urzędu Pracy w Olkuszu, powinien wykazać, że zawód jest deficytowy dla miejsca wykonywania pracy. Wówczas </w:t>
      </w:r>
      <w:r w:rsidR="000E2E83" w:rsidRPr="00F96A33">
        <w:rPr>
          <w:rFonts w:ascii="Tahoma" w:hAnsi="Tahoma" w:cs="Tahoma"/>
          <w:sz w:val="20"/>
          <w:szCs w:val="20"/>
        </w:rPr>
        <w:t>uwzględniany będzie b</w:t>
      </w:r>
      <w:r w:rsidRPr="00F96A33">
        <w:rPr>
          <w:rFonts w:ascii="Tahoma" w:hAnsi="Tahoma" w:cs="Tahoma"/>
          <w:sz w:val="20"/>
          <w:szCs w:val="20"/>
        </w:rPr>
        <w:t>arometr zawodów na 2023 rok z powiatu lub województwa gdzie wykonywana jest praca.</w:t>
      </w:r>
      <w:r w:rsidRPr="00F96A33">
        <w:rPr>
          <w:rFonts w:ascii="Tahoma" w:hAnsi="Tahoma" w:cs="Tahoma"/>
          <w:sz w:val="20"/>
          <w:szCs w:val="20"/>
        </w:rPr>
        <w:br/>
      </w:r>
    </w:p>
    <w:p w:rsidR="00950B9F" w:rsidRPr="00F96A33" w:rsidRDefault="00950B9F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  <w:r w:rsidRPr="00F96A33">
        <w:rPr>
          <w:rStyle w:val="Odwoanieprzypisukocowego"/>
          <w:rFonts w:ascii="Tahoma" w:hAnsi="Tahoma"/>
          <w:lang w:val="pl-PL"/>
        </w:rPr>
        <w:t>1</w:t>
      </w:r>
      <w:r w:rsidR="00850BA4" w:rsidRPr="00F96A33">
        <w:rPr>
          <w:rFonts w:ascii="Tahoma" w:hAnsi="Tahoma"/>
          <w:vertAlign w:val="superscript"/>
          <w:lang w:val="pl-PL"/>
        </w:rPr>
        <w:t>0</w:t>
      </w:r>
      <w:r w:rsidR="005C74EF" w:rsidRPr="00F96A33">
        <w:rPr>
          <w:rFonts w:ascii="Tahoma" w:hAnsi="Tahoma"/>
          <w:lang w:val="pl-PL"/>
        </w:rPr>
        <w:t xml:space="preserve"> </w:t>
      </w:r>
      <w:r w:rsidRPr="00F96A33">
        <w:rPr>
          <w:rFonts w:ascii="Tahoma" w:hAnsi="Tahoma"/>
          <w:b/>
          <w:bCs/>
          <w:lang w:val="pl-PL"/>
        </w:rPr>
        <w:t>W cenę kształcenia ustawicznego</w:t>
      </w:r>
      <w:r w:rsidRPr="00F96A33">
        <w:rPr>
          <w:rFonts w:ascii="Tahoma" w:hAnsi="Tahoma"/>
          <w:bCs/>
          <w:lang w:val="pl-PL"/>
        </w:rPr>
        <w:t xml:space="preserve"> nie należy wliczać kosztów związanych z przejazdem, zakwaterowaniem i wyżywieniem uczestników kształcenia, jak i i</w:t>
      </w:r>
      <w:r w:rsidRPr="00F96A33">
        <w:rPr>
          <w:rFonts w:ascii="Tahoma" w:hAnsi="Tahoma"/>
          <w:lang w:val="pl-PL"/>
        </w:rPr>
        <w:t xml:space="preserve">nnych dodatkowych kosztów, które nie spełniają definicji kształcenia ustawicznego. </w:t>
      </w:r>
      <w:r w:rsidR="00D42A26" w:rsidRPr="00F96A33">
        <w:rPr>
          <w:rFonts w:ascii="Tahoma" w:hAnsi="Tahoma"/>
          <w:lang w:val="pl-PL"/>
        </w:rPr>
        <w:br/>
      </w:r>
      <w:r w:rsidRPr="00F96A33">
        <w:rPr>
          <w:rFonts w:ascii="Tahoma" w:hAnsi="Tahoma"/>
          <w:lang w:val="pl-PL"/>
        </w:rPr>
        <w:t>Przy ustalaniu wysokości dofinansowania kształcenia ustawicznego ze środków KFS istotna jest kwestia stawki VAT. W przypadku finansowania ze środków publicznych poniżej 70%, świadczone usługi kształcenia zawodowego lub przekwalifikowania zawodowego nie będą objęte zwolnieniem od podatku.</w:t>
      </w: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B4F5B" w:rsidRPr="00F96A33" w:rsidRDefault="007B4F5B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E1399E" w:rsidRPr="00F96A33" w:rsidRDefault="00E1399E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E1399E" w:rsidRPr="00F96A33" w:rsidRDefault="00E1399E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E1399E" w:rsidRPr="00F96A33" w:rsidRDefault="00E1399E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E1399E" w:rsidRPr="00F96A33" w:rsidRDefault="00E1399E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0F488A" w:rsidRPr="00F96A33" w:rsidRDefault="000F488A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A17894" w:rsidRDefault="00A17894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A17894" w:rsidRDefault="00A17894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A17894" w:rsidRDefault="00A17894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A17894" w:rsidRPr="00F96A33" w:rsidRDefault="00A17894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4B2335" w:rsidRPr="00F96A33" w:rsidRDefault="004B2335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80364E" w:rsidRPr="00F96A33" w:rsidRDefault="0080364E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409"/>
        <w:gridCol w:w="4960"/>
        <w:gridCol w:w="898"/>
      </w:tblGrid>
      <w:tr w:rsidR="00320273" w:rsidRPr="00F96A33" w:rsidTr="007066DD">
        <w:trPr>
          <w:cantSplit/>
          <w:trHeight w:val="567"/>
          <w:jc w:val="center"/>
        </w:trPr>
        <w:tc>
          <w:tcPr>
            <w:tcW w:w="103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20273" w:rsidRPr="00F96A33" w:rsidRDefault="00320273" w:rsidP="00773DB6">
            <w:pPr>
              <w:pStyle w:val="Zawartotabeli"/>
              <w:snapToGrid w:val="0"/>
              <w:rPr>
                <w:rFonts w:ascii="Tahoma" w:hAnsi="Tahoma" w:cs="Tahoma"/>
                <w:b/>
              </w:rPr>
            </w:pPr>
            <w:r w:rsidRPr="00F96A33">
              <w:rPr>
                <w:rFonts w:ascii="Tahoma" w:hAnsi="Tahoma" w:cs="Tahoma"/>
                <w:b/>
              </w:rPr>
              <w:lastRenderedPageBreak/>
              <w:t>CZĘŚĆ IX. WYPEŁNIA POWIATOWY URZĄD PRACY</w:t>
            </w:r>
          </w:p>
        </w:tc>
      </w:tr>
      <w:tr w:rsidR="00320273" w:rsidRPr="00F96A33" w:rsidTr="00320273">
        <w:trPr>
          <w:cantSplit/>
          <w:trHeight w:val="184"/>
          <w:jc w:val="center"/>
        </w:trPr>
        <w:tc>
          <w:tcPr>
            <w:tcW w:w="10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0273" w:rsidRPr="00F96A33" w:rsidRDefault="00320273" w:rsidP="0032027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  <w:r w:rsidRPr="00F96A33">
              <w:rPr>
                <w:rFonts w:ascii="Tahoma" w:hAnsi="Tahoma"/>
                <w:b/>
                <w:sz w:val="22"/>
                <w:szCs w:val="22"/>
              </w:rPr>
              <w:t>1. ROZPATRZENIE WNIOSKU</w:t>
            </w:r>
          </w:p>
        </w:tc>
      </w:tr>
      <w:tr w:rsidR="00B32793" w:rsidRPr="00F96A33" w:rsidTr="00FD6C5E">
        <w:trPr>
          <w:cantSplit/>
          <w:trHeight w:val="567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</w:p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 xml:space="preserve">1.1 Z jakiego </w:t>
            </w:r>
            <w:r w:rsidRPr="00F96A33">
              <w:rPr>
                <w:rFonts w:ascii="Tahoma" w:hAnsi="Tahoma"/>
              </w:rPr>
              <w:br/>
              <w:t xml:space="preserve">priorytetu aplikuje Wnioskodawca? </w:t>
            </w:r>
          </w:p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</w:p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</w:p>
        </w:tc>
        <w:tc>
          <w:tcPr>
            <w:tcW w:w="7369" w:type="dxa"/>
            <w:gridSpan w:val="2"/>
          </w:tcPr>
          <w:p w:rsidR="00B32793" w:rsidRPr="00F96A33" w:rsidRDefault="00B32793" w:rsidP="00DA44B8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Priorytet RRP/A: </w:t>
            </w:r>
            <w:r w:rsidR="00232471" w:rsidRPr="00232471">
              <w:rPr>
                <w:rFonts w:ascii="Tahoma" w:hAnsi="Tahoma" w:cs="Tahoma"/>
                <w:sz w:val="20"/>
                <w:szCs w:val="20"/>
              </w:rPr>
              <w:t>Wsparcie kształcenia ustawicznego pracowników Centrów Integracji Społecznej, Klubów Integracji Społecznej, Warsztatów Terapii Zajęciowej, Zakładów Aktywności Zawodowej, członków lub pracowników spółdzielni socjalnych oraz pracowników zatrudnionych w podmiotach posiadających status przedsiębiorstwa społecznego wskazanych na liście/rejestrze przedsiębiorstw społecznych prowadzonym przez MRiPS.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</w:tc>
      </w:tr>
      <w:tr w:rsidR="00B32793" w:rsidRPr="00F96A33" w:rsidTr="00FD6C5E">
        <w:trPr>
          <w:cantSplit/>
          <w:trHeight w:val="567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</w:p>
        </w:tc>
        <w:tc>
          <w:tcPr>
            <w:tcW w:w="7369" w:type="dxa"/>
            <w:gridSpan w:val="2"/>
          </w:tcPr>
          <w:p w:rsidR="00B32793" w:rsidRPr="00F96A33" w:rsidRDefault="00B32793" w:rsidP="00B32793">
            <w:pPr>
              <w:shd w:val="clear" w:color="auto" w:fill="FFFFFF" w:themeFill="background1"/>
              <w:rPr>
                <w:rStyle w:val="Pogrubienie"/>
                <w:rFonts w:ascii="Tahoma" w:eastAsiaTheme="majorEastAsia" w:hAnsi="Tahoma" w:cs="Tahoma"/>
                <w:bCs w:val="0"/>
                <w:sz w:val="20"/>
                <w:szCs w:val="20"/>
              </w:rPr>
            </w:pPr>
            <w:r w:rsidRPr="00F96A33">
              <w:rPr>
                <w:rStyle w:val="Nagwek1Znak"/>
                <w:rFonts w:ascii="Tahoma" w:hAnsi="Tahoma" w:cs="Tahoma"/>
                <w:b/>
                <w:color w:val="auto"/>
                <w:sz w:val="20"/>
                <w:szCs w:val="20"/>
              </w:rPr>
              <w:t>Priorytet RRP/B:</w:t>
            </w:r>
            <w:r w:rsidRPr="00F96A33">
              <w:rPr>
                <w:rStyle w:val="Nagwek1Znak"/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232471" w:rsidRPr="00232471">
              <w:rPr>
                <w:rStyle w:val="Nagwek1Znak"/>
                <w:rFonts w:ascii="Tahoma" w:hAnsi="Tahoma" w:cs="Tahoma"/>
                <w:color w:val="auto"/>
                <w:sz w:val="20"/>
                <w:szCs w:val="20"/>
              </w:rPr>
              <w:t>Wsparcie kształcenia ustawicznego osób z orzeczonym stopniem niepełnosprawności.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</w:tc>
      </w:tr>
      <w:tr w:rsidR="00B32793" w:rsidRPr="00F96A33" w:rsidTr="00FD6C5E">
        <w:trPr>
          <w:cantSplit/>
          <w:trHeight w:val="680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</w:p>
        </w:tc>
        <w:tc>
          <w:tcPr>
            <w:tcW w:w="7369" w:type="dxa"/>
            <w:gridSpan w:val="2"/>
          </w:tcPr>
          <w:p w:rsidR="00B32793" w:rsidRPr="00F96A33" w:rsidRDefault="00B32793" w:rsidP="00B32793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Priorytet RRP/C: </w:t>
            </w:r>
            <w:r w:rsidR="00232471" w:rsidRPr="00232471">
              <w:rPr>
                <w:rFonts w:ascii="Tahoma" w:hAnsi="Tahoma" w:cs="Tahoma"/>
                <w:sz w:val="20"/>
                <w:szCs w:val="20"/>
              </w:rPr>
              <w:t>Wsparcie kształcenia ustawicznego osób, które mogą udokumentować wykonywanie przez co najmniej 15 lat prac w szczególnych warunkach lub o szczególnym charakterze, a którym nie przysługuje prawo do emerytury pomostowej.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</w:tc>
      </w:tr>
      <w:tr w:rsidR="00B32793" w:rsidRPr="00F96A33" w:rsidTr="007B4F5B">
        <w:trPr>
          <w:cantSplit/>
          <w:trHeight w:val="624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</w:p>
        </w:tc>
        <w:tc>
          <w:tcPr>
            <w:tcW w:w="7369" w:type="dxa"/>
            <w:gridSpan w:val="2"/>
          </w:tcPr>
          <w:p w:rsidR="00B32793" w:rsidRPr="00F96A33" w:rsidRDefault="00B32793" w:rsidP="00232471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Priorytet RRP/D: </w:t>
            </w:r>
            <w:r w:rsidR="00232471" w:rsidRPr="00232471">
              <w:rPr>
                <w:rFonts w:ascii="Tahoma" w:hAnsi="Tahoma" w:cs="Tahoma"/>
                <w:sz w:val="20"/>
                <w:szCs w:val="20"/>
              </w:rPr>
              <w:t>Wsparcie kształcenia ustawicznego w obszarach/branżach kluczowych dla rozwoju</w:t>
            </w:r>
            <w:r w:rsidR="0023247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32471" w:rsidRPr="00232471">
              <w:rPr>
                <w:rFonts w:ascii="Tahoma" w:hAnsi="Tahoma" w:cs="Tahoma"/>
                <w:sz w:val="20"/>
                <w:szCs w:val="20"/>
              </w:rPr>
              <w:t>powiatu/województwa wskazanych w dokumentach strategicznych/planach rozwoju.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</w:tc>
      </w:tr>
      <w:tr w:rsidR="00B32793" w:rsidRPr="00F96A33" w:rsidTr="0080364E">
        <w:trPr>
          <w:cantSplit/>
          <w:trHeight w:val="1134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>1.2 Rozpatrzony pozytywnie w całości/ częściowo /data, podpis/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</w:tc>
      </w:tr>
      <w:tr w:rsidR="00B32793" w:rsidRPr="00F96A33" w:rsidTr="0080364E">
        <w:trPr>
          <w:cantSplit/>
          <w:trHeight w:val="390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>1.3 Rozpatrzony negatywnie /data, podpis, uzasadnienie odrzucenia wniosku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</w:tc>
      </w:tr>
      <w:tr w:rsidR="00B32793" w:rsidRPr="00F96A33" w:rsidTr="0080364E">
        <w:trPr>
          <w:cantSplit/>
          <w:trHeight w:val="840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>1.4 Decyzja Dyrektora powiatowego  urzędu pracy lub osoby upoważnionej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ind w:left="0" w:firstLine="25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 xml:space="preserve">Przyznano środki na kształcenie ustawiczne </w:t>
            </w:r>
          </w:p>
          <w:p w:rsidR="00B32793" w:rsidRPr="00F96A33" w:rsidRDefault="00B32793" w:rsidP="00B32793">
            <w:pPr>
              <w:pStyle w:val="Tekstprzypisudolnego"/>
              <w:ind w:left="0" w:firstLine="25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 xml:space="preserve">z KFS dla Pracodawcy </w:t>
            </w:r>
          </w:p>
          <w:p w:rsidR="00B32793" w:rsidRPr="00F96A33" w:rsidRDefault="00B32793" w:rsidP="00B32793">
            <w:pPr>
              <w:pStyle w:val="Tekstprzypisudolnego"/>
              <w:rPr>
                <w:rFonts w:ascii="Tahoma" w:hAnsi="Tahoma"/>
                <w:iCs/>
              </w:rPr>
            </w:pPr>
          </w:p>
          <w:p w:rsidR="00B32793" w:rsidRPr="00F96A33" w:rsidRDefault="00B32793" w:rsidP="00B32793">
            <w:pPr>
              <w:pStyle w:val="Tekstprzypisudolnego"/>
              <w:rPr>
                <w:rFonts w:ascii="Tahoma" w:hAnsi="Tahoma"/>
                <w:iCs/>
              </w:rPr>
            </w:pP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rPr>
                <w:rFonts w:ascii="Tahoma" w:hAnsi="Tahoma"/>
                <w:sz w:val="22"/>
                <w:szCs w:val="22"/>
              </w:rPr>
            </w:pPr>
          </w:p>
        </w:tc>
      </w:tr>
      <w:tr w:rsidR="00B32793" w:rsidRPr="00F96A33" w:rsidTr="0080364E">
        <w:trPr>
          <w:cantSplit/>
          <w:trHeight w:val="474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>w wysokości</w:t>
            </w: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sz w:val="22"/>
                <w:szCs w:val="22"/>
              </w:rPr>
            </w:pPr>
          </w:p>
        </w:tc>
      </w:tr>
      <w:tr w:rsidR="00B32793" w:rsidRPr="00F96A33" w:rsidTr="0080364E">
        <w:trPr>
          <w:cantSplit/>
          <w:trHeight w:val="472"/>
          <w:jc w:val="center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>słownie</w:t>
            </w: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sz w:val="22"/>
                <w:szCs w:val="22"/>
              </w:rPr>
            </w:pPr>
          </w:p>
        </w:tc>
      </w:tr>
    </w:tbl>
    <w:p w:rsidR="00296A19" w:rsidRPr="00F96A33" w:rsidRDefault="00296A19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767DC8" w:rsidRPr="00F96A33" w:rsidRDefault="00767DC8" w:rsidP="004235DD">
      <w:pPr>
        <w:suppressLineNumbers/>
        <w:ind w:hanging="339"/>
        <w:jc w:val="right"/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</w:pPr>
      <w:r w:rsidRPr="00F96A33">
        <w:rPr>
          <w:rFonts w:ascii="Tahoma" w:hAnsi="Tahoma" w:cs="Tahom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>
                <wp:simplePos x="0" y="0"/>
                <wp:positionH relativeFrom="column">
                  <wp:posOffset>3660140</wp:posOffset>
                </wp:positionH>
                <wp:positionV relativeFrom="paragraph">
                  <wp:posOffset>16510</wp:posOffset>
                </wp:positionV>
                <wp:extent cx="2247900" cy="10668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06680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2FAB636" id="Prostokąt 2" o:spid="_x0000_s1026" style="position:absolute;margin-left:288.2pt;margin-top:1.3pt;width:177pt;height:84pt;z-index:-2516561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" fillcolor="white [3201]" strokecolor="black [3213]"/>
            </w:pict>
          </mc:Fallback>
        </mc:AlternateContent>
      </w:r>
    </w:p>
    <w:p w:rsidR="00767DC8" w:rsidRPr="00F96A33" w:rsidRDefault="00767DC8" w:rsidP="004235DD">
      <w:pPr>
        <w:suppressLineNumbers/>
        <w:ind w:hanging="339"/>
        <w:jc w:val="right"/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</w:pPr>
    </w:p>
    <w:p w:rsidR="00767DC8" w:rsidRPr="00F96A33" w:rsidRDefault="00767DC8" w:rsidP="004235DD">
      <w:pPr>
        <w:suppressLineNumbers/>
        <w:ind w:hanging="339"/>
        <w:jc w:val="right"/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</w:pPr>
    </w:p>
    <w:p w:rsidR="00767DC8" w:rsidRPr="00F96A33" w:rsidRDefault="00767DC8" w:rsidP="004235DD">
      <w:pPr>
        <w:suppressLineNumbers/>
        <w:ind w:hanging="339"/>
        <w:jc w:val="right"/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</w:pPr>
    </w:p>
    <w:p w:rsidR="00767DC8" w:rsidRPr="00F96A33" w:rsidRDefault="00767DC8" w:rsidP="00767DC8">
      <w:pPr>
        <w:suppressLineNumbers/>
        <w:tabs>
          <w:tab w:val="left" w:pos="75"/>
        </w:tabs>
        <w:ind w:hanging="339"/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</w:pPr>
      <w:r w:rsidRPr="00F96A33"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  <w:tab/>
      </w:r>
    </w:p>
    <w:p w:rsidR="00767DC8" w:rsidRPr="00F96A33" w:rsidRDefault="00767DC8" w:rsidP="00767DC8">
      <w:pPr>
        <w:suppressLineNumbers/>
        <w:tabs>
          <w:tab w:val="left" w:pos="75"/>
        </w:tabs>
        <w:ind w:hanging="339"/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</w:pPr>
      <w:r w:rsidRPr="00F96A33"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  <w:tab/>
      </w:r>
    </w:p>
    <w:p w:rsidR="00176874" w:rsidRPr="00F96A33" w:rsidRDefault="00176874" w:rsidP="00176874">
      <w:pPr>
        <w:pStyle w:val="Tekstprzypisudolnego"/>
        <w:ind w:left="0"/>
        <w:jc w:val="both"/>
        <w:rPr>
          <w:rFonts w:ascii="Tahoma" w:hAnsi="Tahoma"/>
          <w:color w:val="000000"/>
          <w:sz w:val="16"/>
          <w:szCs w:val="16"/>
        </w:rPr>
      </w:pPr>
      <w:r w:rsidRPr="00F96A33">
        <w:rPr>
          <w:rFonts w:ascii="Tahoma" w:hAnsi="Tahoma"/>
          <w:color w:val="000000"/>
          <w:sz w:val="16"/>
          <w:szCs w:val="16"/>
        </w:rPr>
        <w:object w:dxaOrig="225" w:dyaOrig="225">
          <v:shape id="_x0000_i1907" type="#_x0000_t75" style="width:110.25pt;height:18pt" o:ole="">
            <v:imagedata r:id="rId121" o:title=""/>
          </v:shape>
          <w:control r:id="rId325" w:name="TextBox431121" w:shapeid="_x0000_i1907"/>
        </w:object>
      </w:r>
      <w:r w:rsidRPr="00F96A33">
        <w:rPr>
          <w:rFonts w:ascii="Tahoma" w:hAnsi="Tahoma"/>
          <w:color w:val="000000"/>
          <w:sz w:val="16"/>
          <w:szCs w:val="16"/>
        </w:rPr>
        <w:t xml:space="preserve">  </w:t>
      </w:r>
      <w:r w:rsidRPr="00F96A33">
        <w:rPr>
          <w:rFonts w:ascii="Tahoma" w:hAnsi="Tahoma"/>
          <w:color w:val="000000"/>
          <w:sz w:val="16"/>
          <w:szCs w:val="16"/>
        </w:rPr>
        <w:object w:dxaOrig="225" w:dyaOrig="225">
          <v:shape id="_x0000_i1909" type="#_x0000_t75" style="width:18.75pt;height:18pt" o:ole="">
            <v:imagedata r:id="rId44" o:title=""/>
          </v:shape>
          <w:control r:id="rId326" w:name="TextBox43" w:shapeid="_x0000_i1909"/>
        </w:object>
      </w:r>
      <w:r w:rsidRPr="00F96A33">
        <w:rPr>
          <w:rFonts w:ascii="Tahoma" w:hAnsi="Tahoma"/>
          <w:color w:val="000000"/>
        </w:rPr>
        <w:t>.</w:t>
      </w:r>
      <w:r w:rsidRPr="00F96A33">
        <w:rPr>
          <w:rFonts w:ascii="Tahoma" w:hAnsi="Tahoma"/>
          <w:color w:val="000000"/>
          <w:sz w:val="16"/>
          <w:szCs w:val="16"/>
        </w:rPr>
        <w:object w:dxaOrig="225" w:dyaOrig="225">
          <v:shape id="_x0000_i1911" type="#_x0000_t75" style="width:21.75pt;height:18pt" o:ole="">
            <v:imagedata r:id="rId92" o:title=""/>
          </v:shape>
          <w:control r:id="rId327" w:name="TextBox411" w:shapeid="_x0000_i1911"/>
        </w:object>
      </w:r>
      <w:r w:rsidRPr="00F96A33">
        <w:rPr>
          <w:rFonts w:ascii="Tahoma" w:hAnsi="Tahoma"/>
          <w:color w:val="000000"/>
        </w:rPr>
        <w:t>.</w:t>
      </w:r>
      <w:r w:rsidRPr="00F96A33">
        <w:rPr>
          <w:rFonts w:ascii="Tahoma" w:hAnsi="Tahoma"/>
          <w:color w:val="000000"/>
          <w:sz w:val="16"/>
          <w:szCs w:val="16"/>
        </w:rPr>
        <w:object w:dxaOrig="225" w:dyaOrig="225">
          <v:shape id="_x0000_i1913" type="#_x0000_t75" style="width:38.25pt;height:18pt" o:ole="">
            <v:imagedata r:id="rId95" o:title=""/>
          </v:shape>
          <w:control r:id="rId328" w:name="TextBox423" w:shapeid="_x0000_i1913"/>
        </w:object>
      </w:r>
      <w:r w:rsidR="004235DD" w:rsidRPr="00F96A33">
        <w:rPr>
          <w:rFonts w:ascii="Tahoma" w:hAnsi="Tahoma"/>
          <w:color w:val="000000"/>
          <w:sz w:val="16"/>
          <w:szCs w:val="16"/>
        </w:rPr>
        <w:t xml:space="preserve"> r.            </w:t>
      </w:r>
      <w:r w:rsidRPr="00F96A33">
        <w:rPr>
          <w:rFonts w:ascii="Tahoma" w:hAnsi="Tahoma"/>
          <w:color w:val="000000"/>
          <w:sz w:val="16"/>
          <w:szCs w:val="16"/>
        </w:rPr>
        <w:tab/>
      </w:r>
      <w:r w:rsidRPr="00F96A33">
        <w:rPr>
          <w:rFonts w:ascii="Tahoma" w:hAnsi="Tahoma"/>
          <w:color w:val="000000"/>
          <w:sz w:val="16"/>
          <w:szCs w:val="16"/>
        </w:rPr>
        <w:tab/>
      </w:r>
    </w:p>
    <w:p w:rsidR="00176874" w:rsidRPr="00F96A33" w:rsidRDefault="00176874" w:rsidP="00176874">
      <w:pPr>
        <w:ind w:left="2694" w:hanging="2552"/>
        <w:rPr>
          <w:rFonts w:ascii="Tahoma" w:hAnsi="Tahoma" w:cs="Tahoma"/>
          <w:color w:val="000000"/>
          <w:sz w:val="16"/>
          <w:szCs w:val="16"/>
        </w:rPr>
      </w:pPr>
      <w:r w:rsidRPr="00F96A33">
        <w:rPr>
          <w:rFonts w:ascii="Tahoma" w:hAnsi="Tahoma" w:cs="Tahoma"/>
          <w:color w:val="000000"/>
          <w:sz w:val="16"/>
          <w:szCs w:val="16"/>
        </w:rPr>
        <w:t>miejscowość</w:t>
      </w:r>
      <w:r w:rsidR="007235AA" w:rsidRPr="00F96A33">
        <w:rPr>
          <w:rFonts w:ascii="Tahoma" w:hAnsi="Tahoma" w:cs="Tahoma"/>
          <w:color w:val="000000"/>
          <w:sz w:val="16"/>
          <w:szCs w:val="16"/>
        </w:rPr>
        <w:tab/>
        <w:t>data</w:t>
      </w:r>
      <w:r w:rsidRPr="00F96A33">
        <w:rPr>
          <w:rFonts w:ascii="Tahoma" w:hAnsi="Tahoma" w:cs="Tahoma"/>
          <w:color w:val="000000"/>
          <w:sz w:val="16"/>
          <w:szCs w:val="16"/>
        </w:rPr>
        <w:tab/>
      </w:r>
      <w:r w:rsidR="007235AA" w:rsidRPr="00F96A33">
        <w:rPr>
          <w:rFonts w:ascii="Tahoma" w:hAnsi="Tahoma" w:cs="Tahoma"/>
          <w:color w:val="000000"/>
          <w:sz w:val="16"/>
          <w:szCs w:val="16"/>
        </w:rPr>
        <w:tab/>
      </w:r>
      <w:r w:rsidR="007235AA" w:rsidRPr="00F96A33">
        <w:rPr>
          <w:rFonts w:ascii="Tahoma" w:hAnsi="Tahoma" w:cs="Tahoma"/>
          <w:color w:val="000000"/>
          <w:sz w:val="16"/>
          <w:szCs w:val="16"/>
        </w:rPr>
        <w:tab/>
      </w:r>
      <w:r w:rsidR="007235AA" w:rsidRPr="00F96A33">
        <w:rPr>
          <w:rFonts w:ascii="Tahoma" w:hAnsi="Tahoma" w:cs="Tahoma"/>
          <w:color w:val="000000"/>
          <w:sz w:val="16"/>
          <w:szCs w:val="16"/>
        </w:rPr>
        <w:tab/>
      </w:r>
      <w:r w:rsidR="00767DC8" w:rsidRPr="00F96A33">
        <w:rPr>
          <w:rFonts w:ascii="Tahoma" w:hAnsi="Tahoma" w:cs="Tahoma"/>
          <w:color w:val="000000"/>
          <w:sz w:val="16"/>
          <w:szCs w:val="16"/>
        </w:rPr>
        <w:t>Pieczęć i podpis D</w:t>
      </w:r>
      <w:r w:rsidR="007235AA" w:rsidRPr="00F96A33">
        <w:rPr>
          <w:rFonts w:ascii="Tahoma" w:hAnsi="Tahoma" w:cs="Tahoma"/>
          <w:color w:val="000000"/>
          <w:sz w:val="16"/>
          <w:szCs w:val="16"/>
        </w:rPr>
        <w:t>yrektora lub osoby upoważnionej</w:t>
      </w:r>
      <w:r w:rsidRPr="00F96A33">
        <w:rPr>
          <w:rFonts w:ascii="Tahoma" w:hAnsi="Tahoma" w:cs="Tahoma"/>
          <w:color w:val="000000"/>
          <w:sz w:val="16"/>
          <w:szCs w:val="16"/>
        </w:rPr>
        <w:t xml:space="preserve">  </w:t>
      </w:r>
      <w:r w:rsidR="004235DD" w:rsidRPr="00F96A33">
        <w:rPr>
          <w:rFonts w:ascii="Tahoma" w:hAnsi="Tahoma" w:cs="Tahoma"/>
          <w:color w:val="000000"/>
          <w:sz w:val="16"/>
          <w:szCs w:val="16"/>
        </w:rPr>
        <w:t xml:space="preserve">                </w:t>
      </w:r>
    </w:p>
    <w:sectPr w:rsidR="00176874" w:rsidRPr="00F96A33" w:rsidSect="00F20046">
      <w:endnotePr>
        <w:numFmt w:val="decimal"/>
      </w:endnotePr>
      <w:pgSz w:w="11906" w:h="16838"/>
      <w:pgMar w:top="765" w:right="1134" w:bottom="851" w:left="851" w:header="709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C4D" w:rsidRDefault="00076C4D">
      <w:r>
        <w:separator/>
      </w:r>
    </w:p>
  </w:endnote>
  <w:endnote w:type="continuationSeparator" w:id="0">
    <w:p w:rsidR="00076C4D" w:rsidRDefault="00076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EE"/>
    <w:family w:val="auto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C4D" w:rsidRDefault="00076C4D">
      <w:r>
        <w:separator/>
      </w:r>
    </w:p>
  </w:footnote>
  <w:footnote w:type="continuationSeparator" w:id="0">
    <w:p w:rsidR="00076C4D" w:rsidRDefault="00076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5040046E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Arial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932EC33A"/>
    <w:name w:val="WW8Num3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color w:val="FF000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8AD45F70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18"/>
        <w:szCs w:val="18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color w:val="00000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NewRomanPSMT" w:hAnsi="Verdana" w:cs="Verdana"/>
        <w:b/>
        <w:bCs/>
        <w:i/>
        <w:iCs/>
        <w:color w:val="0070C0"/>
        <w:spacing w:val="-10"/>
        <w:kern w:val="1"/>
        <w:sz w:val="18"/>
        <w:szCs w:val="18"/>
        <w:lang w:eastAsia="pl-PL"/>
      </w:rPr>
    </w:lvl>
    <w:lvl w:ilvl="2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8A5BFE"/>
    <w:multiLevelType w:val="hybridMultilevel"/>
    <w:tmpl w:val="EDE870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843EA1"/>
    <w:multiLevelType w:val="hybridMultilevel"/>
    <w:tmpl w:val="52002CF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EC0722"/>
    <w:multiLevelType w:val="hybridMultilevel"/>
    <w:tmpl w:val="94865498"/>
    <w:lvl w:ilvl="0" w:tplc="B11E81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80215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D580B3D"/>
    <w:multiLevelType w:val="hybridMultilevel"/>
    <w:tmpl w:val="686C5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810051"/>
    <w:multiLevelType w:val="hybridMultilevel"/>
    <w:tmpl w:val="8B20F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151417"/>
    <w:multiLevelType w:val="hybridMultilevel"/>
    <w:tmpl w:val="C01EC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D5C05"/>
    <w:multiLevelType w:val="hybridMultilevel"/>
    <w:tmpl w:val="7A0A6B56"/>
    <w:lvl w:ilvl="0" w:tplc="5B52C6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E331DA1"/>
    <w:multiLevelType w:val="hybridMultilevel"/>
    <w:tmpl w:val="B1D85A8C"/>
    <w:lvl w:ilvl="0" w:tplc="E97E13F2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80CD8"/>
    <w:multiLevelType w:val="hybridMultilevel"/>
    <w:tmpl w:val="AC40BCE6"/>
    <w:lvl w:ilvl="0" w:tplc="DCDED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58D"/>
    <w:multiLevelType w:val="hybridMultilevel"/>
    <w:tmpl w:val="68F6216E"/>
    <w:lvl w:ilvl="0" w:tplc="D0EED5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16339"/>
    <w:multiLevelType w:val="hybridMultilevel"/>
    <w:tmpl w:val="45122DB8"/>
    <w:lvl w:ilvl="0" w:tplc="76FAD4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81AD2"/>
    <w:multiLevelType w:val="hybridMultilevel"/>
    <w:tmpl w:val="B808AFE4"/>
    <w:lvl w:ilvl="0" w:tplc="F6F8412C">
      <w:numFmt w:val="bullet"/>
      <w:lvlText w:val="•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67FEA"/>
    <w:multiLevelType w:val="hybridMultilevel"/>
    <w:tmpl w:val="2CEA67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25AEB"/>
    <w:multiLevelType w:val="hybridMultilevel"/>
    <w:tmpl w:val="802CB712"/>
    <w:lvl w:ilvl="0" w:tplc="A16425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3385D"/>
    <w:multiLevelType w:val="hybridMultilevel"/>
    <w:tmpl w:val="802CB712"/>
    <w:lvl w:ilvl="0" w:tplc="A16425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658B5"/>
    <w:multiLevelType w:val="multilevel"/>
    <w:tmpl w:val="406A9F80"/>
    <w:name w:val="WW8Num3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511609AA"/>
    <w:multiLevelType w:val="hybridMultilevel"/>
    <w:tmpl w:val="03204F50"/>
    <w:lvl w:ilvl="0" w:tplc="372AB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27828"/>
    <w:multiLevelType w:val="hybridMultilevel"/>
    <w:tmpl w:val="D26C28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1350F"/>
    <w:multiLevelType w:val="hybridMultilevel"/>
    <w:tmpl w:val="7506DACE"/>
    <w:lvl w:ilvl="0" w:tplc="F04083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90399"/>
    <w:multiLevelType w:val="hybridMultilevel"/>
    <w:tmpl w:val="0324E9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852D64"/>
    <w:multiLevelType w:val="hybridMultilevel"/>
    <w:tmpl w:val="10E6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17197B"/>
    <w:multiLevelType w:val="hybridMultilevel"/>
    <w:tmpl w:val="7CBC9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6E0BB4"/>
    <w:multiLevelType w:val="hybridMultilevel"/>
    <w:tmpl w:val="40D24E08"/>
    <w:lvl w:ilvl="0" w:tplc="C76C2B3A">
      <w:start w:val="4"/>
      <w:numFmt w:val="upperRoman"/>
      <w:lvlText w:val="%1."/>
      <w:lvlJc w:val="righ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D13571"/>
    <w:multiLevelType w:val="hybridMultilevel"/>
    <w:tmpl w:val="EB6414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C183C7B"/>
    <w:multiLevelType w:val="hybridMultilevel"/>
    <w:tmpl w:val="454CE000"/>
    <w:lvl w:ilvl="0" w:tplc="DA269B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5F3928"/>
    <w:multiLevelType w:val="hybridMultilevel"/>
    <w:tmpl w:val="67405C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A8777F"/>
    <w:multiLevelType w:val="hybridMultilevel"/>
    <w:tmpl w:val="17A683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8C7841"/>
    <w:multiLevelType w:val="hybridMultilevel"/>
    <w:tmpl w:val="0C32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064E9"/>
    <w:multiLevelType w:val="hybridMultilevel"/>
    <w:tmpl w:val="F842A600"/>
    <w:lvl w:ilvl="0" w:tplc="DEBEC89E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87F51"/>
    <w:multiLevelType w:val="hybridMultilevel"/>
    <w:tmpl w:val="A0A44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66F2A"/>
    <w:multiLevelType w:val="hybridMultilevel"/>
    <w:tmpl w:val="C44ACC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0A0879"/>
    <w:multiLevelType w:val="hybridMultilevel"/>
    <w:tmpl w:val="954C1C36"/>
    <w:lvl w:ilvl="0" w:tplc="E97E13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9472D"/>
    <w:multiLevelType w:val="hybridMultilevel"/>
    <w:tmpl w:val="AD44B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3"/>
  </w:num>
  <w:num w:numId="4">
    <w:abstractNumId w:val="24"/>
  </w:num>
  <w:num w:numId="5">
    <w:abstractNumId w:val="16"/>
  </w:num>
  <w:num w:numId="6">
    <w:abstractNumId w:val="35"/>
  </w:num>
  <w:num w:numId="7">
    <w:abstractNumId w:val="26"/>
  </w:num>
  <w:num w:numId="8">
    <w:abstractNumId w:val="18"/>
  </w:num>
  <w:num w:numId="9">
    <w:abstractNumId w:val="17"/>
  </w:num>
  <w:num w:numId="10">
    <w:abstractNumId w:val="15"/>
  </w:num>
  <w:num w:numId="11">
    <w:abstractNumId w:val="13"/>
  </w:num>
  <w:num w:numId="12">
    <w:abstractNumId w:val="9"/>
  </w:num>
  <w:num w:numId="13">
    <w:abstractNumId w:val="19"/>
  </w:num>
  <w:num w:numId="14">
    <w:abstractNumId w:val="21"/>
  </w:num>
  <w:num w:numId="15">
    <w:abstractNumId w:val="27"/>
  </w:num>
  <w:num w:numId="16">
    <w:abstractNumId w:val="30"/>
  </w:num>
  <w:num w:numId="17">
    <w:abstractNumId w:val="37"/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32"/>
  </w:num>
  <w:num w:numId="21">
    <w:abstractNumId w:val="10"/>
  </w:num>
  <w:num w:numId="22">
    <w:abstractNumId w:val="14"/>
  </w:num>
  <w:num w:numId="23">
    <w:abstractNumId w:val="39"/>
  </w:num>
  <w:num w:numId="24">
    <w:abstractNumId w:val="22"/>
  </w:num>
  <w:num w:numId="25">
    <w:abstractNumId w:val="40"/>
  </w:num>
  <w:num w:numId="26">
    <w:abstractNumId w:val="11"/>
  </w:num>
  <w:num w:numId="27">
    <w:abstractNumId w:val="25"/>
  </w:num>
  <w:num w:numId="28">
    <w:abstractNumId w:val="7"/>
  </w:num>
  <w:num w:numId="29">
    <w:abstractNumId w:val="28"/>
  </w:num>
  <w:num w:numId="30">
    <w:abstractNumId w:val="12"/>
  </w:num>
  <w:num w:numId="31">
    <w:abstractNumId w:val="29"/>
  </w:num>
  <w:num w:numId="32">
    <w:abstractNumId w:val="38"/>
  </w:num>
  <w:num w:numId="33">
    <w:abstractNumId w:val="34"/>
  </w:num>
  <w:num w:numId="34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activeWritingStyle w:appName="MSWord" w:lang="en-US" w:vendorID="64" w:dllVersion="131078" w:nlCheck="1" w:checkStyle="0"/>
  <w:activeWritingStyle w:appName="MSWord" w:lang="pl-PL" w:vendorID="64" w:dllVersion="0" w:nlCheck="1" w:checkStyle="0"/>
  <w:activeWritingStyle w:appName="MSWord" w:lang="de-DE" w:vendorID="64" w:dllVersion="131078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7761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AB"/>
    <w:rsid w:val="000003F6"/>
    <w:rsid w:val="0000063C"/>
    <w:rsid w:val="00000657"/>
    <w:rsid w:val="00000EEE"/>
    <w:rsid w:val="000037B4"/>
    <w:rsid w:val="00003E66"/>
    <w:rsid w:val="00003E8A"/>
    <w:rsid w:val="00003EB1"/>
    <w:rsid w:val="000040BF"/>
    <w:rsid w:val="000046A9"/>
    <w:rsid w:val="00005256"/>
    <w:rsid w:val="000053D3"/>
    <w:rsid w:val="00005C7F"/>
    <w:rsid w:val="00006341"/>
    <w:rsid w:val="00006863"/>
    <w:rsid w:val="000078B7"/>
    <w:rsid w:val="00010B2B"/>
    <w:rsid w:val="00011FF7"/>
    <w:rsid w:val="00012394"/>
    <w:rsid w:val="000136B2"/>
    <w:rsid w:val="00013D78"/>
    <w:rsid w:val="00014587"/>
    <w:rsid w:val="00015F85"/>
    <w:rsid w:val="00016B27"/>
    <w:rsid w:val="000172F4"/>
    <w:rsid w:val="000177C1"/>
    <w:rsid w:val="000179EE"/>
    <w:rsid w:val="00017F26"/>
    <w:rsid w:val="00020413"/>
    <w:rsid w:val="00020532"/>
    <w:rsid w:val="000217C6"/>
    <w:rsid w:val="000219C3"/>
    <w:rsid w:val="00022EA3"/>
    <w:rsid w:val="000230EE"/>
    <w:rsid w:val="000232EF"/>
    <w:rsid w:val="000238AA"/>
    <w:rsid w:val="00023E8D"/>
    <w:rsid w:val="00025041"/>
    <w:rsid w:val="00025BB8"/>
    <w:rsid w:val="0002617E"/>
    <w:rsid w:val="0002653C"/>
    <w:rsid w:val="00027175"/>
    <w:rsid w:val="0002767C"/>
    <w:rsid w:val="00027FC7"/>
    <w:rsid w:val="00030F4D"/>
    <w:rsid w:val="0003182E"/>
    <w:rsid w:val="00031BA8"/>
    <w:rsid w:val="0003255D"/>
    <w:rsid w:val="00032581"/>
    <w:rsid w:val="00032601"/>
    <w:rsid w:val="00032AEF"/>
    <w:rsid w:val="00033494"/>
    <w:rsid w:val="000338BE"/>
    <w:rsid w:val="00033973"/>
    <w:rsid w:val="00033D13"/>
    <w:rsid w:val="00036645"/>
    <w:rsid w:val="00037A75"/>
    <w:rsid w:val="00037AC0"/>
    <w:rsid w:val="00037DBB"/>
    <w:rsid w:val="00040B64"/>
    <w:rsid w:val="00041106"/>
    <w:rsid w:val="00041DE6"/>
    <w:rsid w:val="000420B1"/>
    <w:rsid w:val="00042799"/>
    <w:rsid w:val="000428F0"/>
    <w:rsid w:val="0004330B"/>
    <w:rsid w:val="00043D1B"/>
    <w:rsid w:val="00044F31"/>
    <w:rsid w:val="000459BC"/>
    <w:rsid w:val="00045F96"/>
    <w:rsid w:val="00046394"/>
    <w:rsid w:val="0004671B"/>
    <w:rsid w:val="00047680"/>
    <w:rsid w:val="00050325"/>
    <w:rsid w:val="00050A45"/>
    <w:rsid w:val="000513A7"/>
    <w:rsid w:val="000513E0"/>
    <w:rsid w:val="00052592"/>
    <w:rsid w:val="00052AD1"/>
    <w:rsid w:val="00052FA8"/>
    <w:rsid w:val="00053A21"/>
    <w:rsid w:val="00053AC4"/>
    <w:rsid w:val="00053AFF"/>
    <w:rsid w:val="00054DBF"/>
    <w:rsid w:val="00055777"/>
    <w:rsid w:val="0005627A"/>
    <w:rsid w:val="000565F9"/>
    <w:rsid w:val="00056F76"/>
    <w:rsid w:val="0006115F"/>
    <w:rsid w:val="00061427"/>
    <w:rsid w:val="00061548"/>
    <w:rsid w:val="000619F5"/>
    <w:rsid w:val="000622D4"/>
    <w:rsid w:val="00062A36"/>
    <w:rsid w:val="00063106"/>
    <w:rsid w:val="00063832"/>
    <w:rsid w:val="00064015"/>
    <w:rsid w:val="00064735"/>
    <w:rsid w:val="000648AE"/>
    <w:rsid w:val="000653D6"/>
    <w:rsid w:val="00065BAA"/>
    <w:rsid w:val="000672D2"/>
    <w:rsid w:val="000702AA"/>
    <w:rsid w:val="00070BBE"/>
    <w:rsid w:val="00070FFD"/>
    <w:rsid w:val="0007144C"/>
    <w:rsid w:val="00071D61"/>
    <w:rsid w:val="00072888"/>
    <w:rsid w:val="000729AF"/>
    <w:rsid w:val="0007317E"/>
    <w:rsid w:val="000734D8"/>
    <w:rsid w:val="0007384C"/>
    <w:rsid w:val="000739D6"/>
    <w:rsid w:val="00073EBB"/>
    <w:rsid w:val="00074440"/>
    <w:rsid w:val="0007444E"/>
    <w:rsid w:val="000747E7"/>
    <w:rsid w:val="0007492D"/>
    <w:rsid w:val="00075817"/>
    <w:rsid w:val="0007592E"/>
    <w:rsid w:val="00075FFF"/>
    <w:rsid w:val="000766A3"/>
    <w:rsid w:val="00076C4D"/>
    <w:rsid w:val="00076C86"/>
    <w:rsid w:val="00077AF5"/>
    <w:rsid w:val="0008016C"/>
    <w:rsid w:val="0008088D"/>
    <w:rsid w:val="00082168"/>
    <w:rsid w:val="00082281"/>
    <w:rsid w:val="000828F9"/>
    <w:rsid w:val="00082BA9"/>
    <w:rsid w:val="00082C40"/>
    <w:rsid w:val="00083250"/>
    <w:rsid w:val="00083C6A"/>
    <w:rsid w:val="00085172"/>
    <w:rsid w:val="0008604C"/>
    <w:rsid w:val="00087D15"/>
    <w:rsid w:val="00087DBE"/>
    <w:rsid w:val="00090151"/>
    <w:rsid w:val="00090475"/>
    <w:rsid w:val="00091628"/>
    <w:rsid w:val="000916A4"/>
    <w:rsid w:val="0009303A"/>
    <w:rsid w:val="00094532"/>
    <w:rsid w:val="00094F45"/>
    <w:rsid w:val="000957AD"/>
    <w:rsid w:val="00095CAD"/>
    <w:rsid w:val="00095F1F"/>
    <w:rsid w:val="000966B3"/>
    <w:rsid w:val="00097B31"/>
    <w:rsid w:val="00097E0C"/>
    <w:rsid w:val="000A18B7"/>
    <w:rsid w:val="000A1905"/>
    <w:rsid w:val="000A22E3"/>
    <w:rsid w:val="000A2475"/>
    <w:rsid w:val="000A2910"/>
    <w:rsid w:val="000A32C5"/>
    <w:rsid w:val="000A3CAE"/>
    <w:rsid w:val="000A4D38"/>
    <w:rsid w:val="000A4E5D"/>
    <w:rsid w:val="000A6283"/>
    <w:rsid w:val="000A64FB"/>
    <w:rsid w:val="000A6837"/>
    <w:rsid w:val="000A6D81"/>
    <w:rsid w:val="000A7C95"/>
    <w:rsid w:val="000B193F"/>
    <w:rsid w:val="000B1FBB"/>
    <w:rsid w:val="000B2B93"/>
    <w:rsid w:val="000B380F"/>
    <w:rsid w:val="000B3E0F"/>
    <w:rsid w:val="000B4213"/>
    <w:rsid w:val="000B4832"/>
    <w:rsid w:val="000B4BC5"/>
    <w:rsid w:val="000B4E5A"/>
    <w:rsid w:val="000B5736"/>
    <w:rsid w:val="000B5A1C"/>
    <w:rsid w:val="000B5CF9"/>
    <w:rsid w:val="000B676A"/>
    <w:rsid w:val="000C08FC"/>
    <w:rsid w:val="000C0A16"/>
    <w:rsid w:val="000C0DFF"/>
    <w:rsid w:val="000C1755"/>
    <w:rsid w:val="000C1B61"/>
    <w:rsid w:val="000C1FD2"/>
    <w:rsid w:val="000C2887"/>
    <w:rsid w:val="000C2BDB"/>
    <w:rsid w:val="000C3496"/>
    <w:rsid w:val="000C3ABD"/>
    <w:rsid w:val="000C4AB9"/>
    <w:rsid w:val="000C705E"/>
    <w:rsid w:val="000C7A7B"/>
    <w:rsid w:val="000D0401"/>
    <w:rsid w:val="000D113E"/>
    <w:rsid w:val="000D135D"/>
    <w:rsid w:val="000D138A"/>
    <w:rsid w:val="000D16FB"/>
    <w:rsid w:val="000D1B08"/>
    <w:rsid w:val="000D20FC"/>
    <w:rsid w:val="000D2B1A"/>
    <w:rsid w:val="000D2EEE"/>
    <w:rsid w:val="000D3EF8"/>
    <w:rsid w:val="000D4000"/>
    <w:rsid w:val="000D49B0"/>
    <w:rsid w:val="000D4E48"/>
    <w:rsid w:val="000D526A"/>
    <w:rsid w:val="000D5A70"/>
    <w:rsid w:val="000D7D2E"/>
    <w:rsid w:val="000E10F7"/>
    <w:rsid w:val="000E128D"/>
    <w:rsid w:val="000E1A95"/>
    <w:rsid w:val="000E1BC7"/>
    <w:rsid w:val="000E1CA1"/>
    <w:rsid w:val="000E1E0C"/>
    <w:rsid w:val="000E25C3"/>
    <w:rsid w:val="000E2BD0"/>
    <w:rsid w:val="000E2E83"/>
    <w:rsid w:val="000E31D7"/>
    <w:rsid w:val="000E36F5"/>
    <w:rsid w:val="000E4529"/>
    <w:rsid w:val="000E4E42"/>
    <w:rsid w:val="000E4FA0"/>
    <w:rsid w:val="000E5A7B"/>
    <w:rsid w:val="000E5BC6"/>
    <w:rsid w:val="000E6566"/>
    <w:rsid w:val="000E6760"/>
    <w:rsid w:val="000E6A9D"/>
    <w:rsid w:val="000E6B7F"/>
    <w:rsid w:val="000E6F97"/>
    <w:rsid w:val="000F3363"/>
    <w:rsid w:val="000F488A"/>
    <w:rsid w:val="000F5479"/>
    <w:rsid w:val="000F7354"/>
    <w:rsid w:val="000F7957"/>
    <w:rsid w:val="000F7EF7"/>
    <w:rsid w:val="001000E5"/>
    <w:rsid w:val="00105550"/>
    <w:rsid w:val="00105A3E"/>
    <w:rsid w:val="00106CC8"/>
    <w:rsid w:val="00107912"/>
    <w:rsid w:val="00107CF9"/>
    <w:rsid w:val="00110A4C"/>
    <w:rsid w:val="00110F69"/>
    <w:rsid w:val="0011103D"/>
    <w:rsid w:val="00112072"/>
    <w:rsid w:val="001127DF"/>
    <w:rsid w:val="00112901"/>
    <w:rsid w:val="001140D8"/>
    <w:rsid w:val="00114340"/>
    <w:rsid w:val="00114F2F"/>
    <w:rsid w:val="001163D6"/>
    <w:rsid w:val="00116624"/>
    <w:rsid w:val="00117C28"/>
    <w:rsid w:val="0012000A"/>
    <w:rsid w:val="0012010A"/>
    <w:rsid w:val="00121E5C"/>
    <w:rsid w:val="001228A2"/>
    <w:rsid w:val="0012292D"/>
    <w:rsid w:val="00122F0F"/>
    <w:rsid w:val="0012364D"/>
    <w:rsid w:val="001250FF"/>
    <w:rsid w:val="001254AE"/>
    <w:rsid w:val="001257ED"/>
    <w:rsid w:val="001262A0"/>
    <w:rsid w:val="001265FE"/>
    <w:rsid w:val="001267DE"/>
    <w:rsid w:val="00126C70"/>
    <w:rsid w:val="001273EB"/>
    <w:rsid w:val="00130CDE"/>
    <w:rsid w:val="0013156C"/>
    <w:rsid w:val="0013159C"/>
    <w:rsid w:val="00131AD5"/>
    <w:rsid w:val="00132010"/>
    <w:rsid w:val="00133631"/>
    <w:rsid w:val="0013384B"/>
    <w:rsid w:val="00134741"/>
    <w:rsid w:val="00134D62"/>
    <w:rsid w:val="00135E52"/>
    <w:rsid w:val="00135FEE"/>
    <w:rsid w:val="00136C93"/>
    <w:rsid w:val="00137617"/>
    <w:rsid w:val="00140385"/>
    <w:rsid w:val="00142968"/>
    <w:rsid w:val="00142B75"/>
    <w:rsid w:val="0014350A"/>
    <w:rsid w:val="00143EE7"/>
    <w:rsid w:val="00144288"/>
    <w:rsid w:val="00144E16"/>
    <w:rsid w:val="00145262"/>
    <w:rsid w:val="001453A3"/>
    <w:rsid w:val="00145764"/>
    <w:rsid w:val="0014654E"/>
    <w:rsid w:val="00146968"/>
    <w:rsid w:val="00147F9B"/>
    <w:rsid w:val="0015185E"/>
    <w:rsid w:val="00151C0E"/>
    <w:rsid w:val="00151C8C"/>
    <w:rsid w:val="00152224"/>
    <w:rsid w:val="00152291"/>
    <w:rsid w:val="00152337"/>
    <w:rsid w:val="001539F8"/>
    <w:rsid w:val="00153E29"/>
    <w:rsid w:val="001544CD"/>
    <w:rsid w:val="00154638"/>
    <w:rsid w:val="00155218"/>
    <w:rsid w:val="001558C9"/>
    <w:rsid w:val="00156374"/>
    <w:rsid w:val="001570A9"/>
    <w:rsid w:val="0015741B"/>
    <w:rsid w:val="00157C81"/>
    <w:rsid w:val="001602B3"/>
    <w:rsid w:val="00161673"/>
    <w:rsid w:val="00162E39"/>
    <w:rsid w:val="00163A78"/>
    <w:rsid w:val="00163AC7"/>
    <w:rsid w:val="00163EA8"/>
    <w:rsid w:val="001654B9"/>
    <w:rsid w:val="00165A18"/>
    <w:rsid w:val="00165CE8"/>
    <w:rsid w:val="00167BEF"/>
    <w:rsid w:val="00171097"/>
    <w:rsid w:val="0017132F"/>
    <w:rsid w:val="00171858"/>
    <w:rsid w:val="001724FE"/>
    <w:rsid w:val="00172BFF"/>
    <w:rsid w:val="00172C08"/>
    <w:rsid w:val="001733C1"/>
    <w:rsid w:val="00173C48"/>
    <w:rsid w:val="00174347"/>
    <w:rsid w:val="0017446C"/>
    <w:rsid w:val="00174C76"/>
    <w:rsid w:val="001753AD"/>
    <w:rsid w:val="001759B7"/>
    <w:rsid w:val="00175C12"/>
    <w:rsid w:val="00176874"/>
    <w:rsid w:val="00176ED4"/>
    <w:rsid w:val="00177649"/>
    <w:rsid w:val="00177DB5"/>
    <w:rsid w:val="00180661"/>
    <w:rsid w:val="001809ED"/>
    <w:rsid w:val="00182424"/>
    <w:rsid w:val="00183EB5"/>
    <w:rsid w:val="001862A5"/>
    <w:rsid w:val="00187022"/>
    <w:rsid w:val="00187AE9"/>
    <w:rsid w:val="00187EE5"/>
    <w:rsid w:val="0019004A"/>
    <w:rsid w:val="00190DDF"/>
    <w:rsid w:val="00191573"/>
    <w:rsid w:val="00191716"/>
    <w:rsid w:val="00191734"/>
    <w:rsid w:val="00191A4C"/>
    <w:rsid w:val="00191D5B"/>
    <w:rsid w:val="00191D72"/>
    <w:rsid w:val="00194809"/>
    <w:rsid w:val="00196C58"/>
    <w:rsid w:val="00196F03"/>
    <w:rsid w:val="001970E2"/>
    <w:rsid w:val="001971FA"/>
    <w:rsid w:val="00197846"/>
    <w:rsid w:val="00197A42"/>
    <w:rsid w:val="00197D15"/>
    <w:rsid w:val="001A0892"/>
    <w:rsid w:val="001A0A83"/>
    <w:rsid w:val="001A0E8A"/>
    <w:rsid w:val="001A12E7"/>
    <w:rsid w:val="001A2284"/>
    <w:rsid w:val="001A2A0F"/>
    <w:rsid w:val="001A2B42"/>
    <w:rsid w:val="001A2F3B"/>
    <w:rsid w:val="001A3226"/>
    <w:rsid w:val="001A365B"/>
    <w:rsid w:val="001A3890"/>
    <w:rsid w:val="001A3D27"/>
    <w:rsid w:val="001A56E9"/>
    <w:rsid w:val="001A5984"/>
    <w:rsid w:val="001A5CD6"/>
    <w:rsid w:val="001A5D40"/>
    <w:rsid w:val="001A72DD"/>
    <w:rsid w:val="001A7D46"/>
    <w:rsid w:val="001A7DF2"/>
    <w:rsid w:val="001B0399"/>
    <w:rsid w:val="001B082A"/>
    <w:rsid w:val="001B1111"/>
    <w:rsid w:val="001B1CEB"/>
    <w:rsid w:val="001B2FB9"/>
    <w:rsid w:val="001B3266"/>
    <w:rsid w:val="001B4FA9"/>
    <w:rsid w:val="001B54A7"/>
    <w:rsid w:val="001C0E93"/>
    <w:rsid w:val="001C410A"/>
    <w:rsid w:val="001C4150"/>
    <w:rsid w:val="001C4311"/>
    <w:rsid w:val="001C50A7"/>
    <w:rsid w:val="001C5229"/>
    <w:rsid w:val="001C5BDB"/>
    <w:rsid w:val="001C636D"/>
    <w:rsid w:val="001C6412"/>
    <w:rsid w:val="001C6C4D"/>
    <w:rsid w:val="001D255D"/>
    <w:rsid w:val="001D2733"/>
    <w:rsid w:val="001D2A3F"/>
    <w:rsid w:val="001D3919"/>
    <w:rsid w:val="001D403F"/>
    <w:rsid w:val="001D439D"/>
    <w:rsid w:val="001D4A87"/>
    <w:rsid w:val="001D5456"/>
    <w:rsid w:val="001D5CDF"/>
    <w:rsid w:val="001D66CF"/>
    <w:rsid w:val="001D6811"/>
    <w:rsid w:val="001D682E"/>
    <w:rsid w:val="001D6F19"/>
    <w:rsid w:val="001D79DE"/>
    <w:rsid w:val="001E0024"/>
    <w:rsid w:val="001E182A"/>
    <w:rsid w:val="001E1B54"/>
    <w:rsid w:val="001E358B"/>
    <w:rsid w:val="001E3C6A"/>
    <w:rsid w:val="001E515B"/>
    <w:rsid w:val="001E65E9"/>
    <w:rsid w:val="001E6800"/>
    <w:rsid w:val="001E6E38"/>
    <w:rsid w:val="001E7654"/>
    <w:rsid w:val="001E7DD5"/>
    <w:rsid w:val="001F0425"/>
    <w:rsid w:val="001F1842"/>
    <w:rsid w:val="001F201D"/>
    <w:rsid w:val="001F2551"/>
    <w:rsid w:val="001F2AD5"/>
    <w:rsid w:val="001F3402"/>
    <w:rsid w:val="001F41D5"/>
    <w:rsid w:val="001F45DC"/>
    <w:rsid w:val="001F46A4"/>
    <w:rsid w:val="001F4B63"/>
    <w:rsid w:val="001F4C73"/>
    <w:rsid w:val="001F509A"/>
    <w:rsid w:val="001F53CE"/>
    <w:rsid w:val="001F5D0F"/>
    <w:rsid w:val="001F7A6B"/>
    <w:rsid w:val="001F7FB4"/>
    <w:rsid w:val="0020060C"/>
    <w:rsid w:val="00200865"/>
    <w:rsid w:val="00202F24"/>
    <w:rsid w:val="00204477"/>
    <w:rsid w:val="0020484B"/>
    <w:rsid w:val="00204FE4"/>
    <w:rsid w:val="00206760"/>
    <w:rsid w:val="002078A3"/>
    <w:rsid w:val="00207EAE"/>
    <w:rsid w:val="002101B6"/>
    <w:rsid w:val="00210FEF"/>
    <w:rsid w:val="00211DBB"/>
    <w:rsid w:val="0021251F"/>
    <w:rsid w:val="00212C09"/>
    <w:rsid w:val="002130E4"/>
    <w:rsid w:val="002134C6"/>
    <w:rsid w:val="0021376F"/>
    <w:rsid w:val="0021387A"/>
    <w:rsid w:val="002146BE"/>
    <w:rsid w:val="002159BD"/>
    <w:rsid w:val="00215F4C"/>
    <w:rsid w:val="002170ED"/>
    <w:rsid w:val="00217A05"/>
    <w:rsid w:val="00217D09"/>
    <w:rsid w:val="002205C6"/>
    <w:rsid w:val="00220BEF"/>
    <w:rsid w:val="00220DD1"/>
    <w:rsid w:val="002215B3"/>
    <w:rsid w:val="002216FC"/>
    <w:rsid w:val="00221FC6"/>
    <w:rsid w:val="00222050"/>
    <w:rsid w:val="00222879"/>
    <w:rsid w:val="00222ACA"/>
    <w:rsid w:val="00223736"/>
    <w:rsid w:val="00223F36"/>
    <w:rsid w:val="0022493A"/>
    <w:rsid w:val="00225A93"/>
    <w:rsid w:val="00227E60"/>
    <w:rsid w:val="0023137C"/>
    <w:rsid w:val="00232471"/>
    <w:rsid w:val="002327FD"/>
    <w:rsid w:val="002332B1"/>
    <w:rsid w:val="002337C3"/>
    <w:rsid w:val="002338A0"/>
    <w:rsid w:val="00233B36"/>
    <w:rsid w:val="00234A01"/>
    <w:rsid w:val="00235C85"/>
    <w:rsid w:val="00237348"/>
    <w:rsid w:val="0023794B"/>
    <w:rsid w:val="00240002"/>
    <w:rsid w:val="00240036"/>
    <w:rsid w:val="002404F3"/>
    <w:rsid w:val="00241D94"/>
    <w:rsid w:val="00241F56"/>
    <w:rsid w:val="00242171"/>
    <w:rsid w:val="00243455"/>
    <w:rsid w:val="002435F8"/>
    <w:rsid w:val="00243AC6"/>
    <w:rsid w:val="00243E06"/>
    <w:rsid w:val="002455B5"/>
    <w:rsid w:val="00245C19"/>
    <w:rsid w:val="00246AE0"/>
    <w:rsid w:val="00247930"/>
    <w:rsid w:val="002479D2"/>
    <w:rsid w:val="00247B89"/>
    <w:rsid w:val="00247D18"/>
    <w:rsid w:val="002509B5"/>
    <w:rsid w:val="00250B2D"/>
    <w:rsid w:val="002516ED"/>
    <w:rsid w:val="00251B0C"/>
    <w:rsid w:val="00251BBD"/>
    <w:rsid w:val="00252DDF"/>
    <w:rsid w:val="00253A16"/>
    <w:rsid w:val="00253D30"/>
    <w:rsid w:val="00255705"/>
    <w:rsid w:val="00256AC8"/>
    <w:rsid w:val="00257270"/>
    <w:rsid w:val="00257932"/>
    <w:rsid w:val="0025795F"/>
    <w:rsid w:val="0026076D"/>
    <w:rsid w:val="00261365"/>
    <w:rsid w:val="00261EA6"/>
    <w:rsid w:val="002625CF"/>
    <w:rsid w:val="00262645"/>
    <w:rsid w:val="00262FEB"/>
    <w:rsid w:val="00263B92"/>
    <w:rsid w:val="00265189"/>
    <w:rsid w:val="00265986"/>
    <w:rsid w:val="00265A1E"/>
    <w:rsid w:val="00265E63"/>
    <w:rsid w:val="0026646B"/>
    <w:rsid w:val="00266CC6"/>
    <w:rsid w:val="00267179"/>
    <w:rsid w:val="00267D74"/>
    <w:rsid w:val="00267F00"/>
    <w:rsid w:val="0027105C"/>
    <w:rsid w:val="00272338"/>
    <w:rsid w:val="002729ED"/>
    <w:rsid w:val="00272C34"/>
    <w:rsid w:val="002737B2"/>
    <w:rsid w:val="00273E7F"/>
    <w:rsid w:val="00275124"/>
    <w:rsid w:val="002756F4"/>
    <w:rsid w:val="00275890"/>
    <w:rsid w:val="00275D2E"/>
    <w:rsid w:val="00276563"/>
    <w:rsid w:val="00276C0F"/>
    <w:rsid w:val="00277206"/>
    <w:rsid w:val="0027745F"/>
    <w:rsid w:val="00280534"/>
    <w:rsid w:val="00280739"/>
    <w:rsid w:val="00280ED4"/>
    <w:rsid w:val="00281B65"/>
    <w:rsid w:val="00282981"/>
    <w:rsid w:val="002834A5"/>
    <w:rsid w:val="00284C9B"/>
    <w:rsid w:val="00284ED9"/>
    <w:rsid w:val="00285CCA"/>
    <w:rsid w:val="00286EE4"/>
    <w:rsid w:val="00287801"/>
    <w:rsid w:val="002878A5"/>
    <w:rsid w:val="00290147"/>
    <w:rsid w:val="00290E22"/>
    <w:rsid w:val="00293664"/>
    <w:rsid w:val="00293991"/>
    <w:rsid w:val="00295537"/>
    <w:rsid w:val="00295E44"/>
    <w:rsid w:val="00296624"/>
    <w:rsid w:val="002968FE"/>
    <w:rsid w:val="00296A19"/>
    <w:rsid w:val="00297872"/>
    <w:rsid w:val="00297AEB"/>
    <w:rsid w:val="002A0F9F"/>
    <w:rsid w:val="002A1217"/>
    <w:rsid w:val="002A13BC"/>
    <w:rsid w:val="002A1AE4"/>
    <w:rsid w:val="002A2875"/>
    <w:rsid w:val="002A3AA5"/>
    <w:rsid w:val="002A3CB1"/>
    <w:rsid w:val="002A3ED8"/>
    <w:rsid w:val="002A4161"/>
    <w:rsid w:val="002A4638"/>
    <w:rsid w:val="002A4A60"/>
    <w:rsid w:val="002A558E"/>
    <w:rsid w:val="002A5849"/>
    <w:rsid w:val="002A611D"/>
    <w:rsid w:val="002A7333"/>
    <w:rsid w:val="002A7439"/>
    <w:rsid w:val="002A7869"/>
    <w:rsid w:val="002A7A01"/>
    <w:rsid w:val="002A7D54"/>
    <w:rsid w:val="002B1B2E"/>
    <w:rsid w:val="002B1FFA"/>
    <w:rsid w:val="002B2947"/>
    <w:rsid w:val="002B2B1C"/>
    <w:rsid w:val="002B2DC4"/>
    <w:rsid w:val="002B326B"/>
    <w:rsid w:val="002B32A7"/>
    <w:rsid w:val="002B493B"/>
    <w:rsid w:val="002B4DEE"/>
    <w:rsid w:val="002B566D"/>
    <w:rsid w:val="002B6858"/>
    <w:rsid w:val="002B693B"/>
    <w:rsid w:val="002B76C9"/>
    <w:rsid w:val="002B79F8"/>
    <w:rsid w:val="002C03EB"/>
    <w:rsid w:val="002C0F15"/>
    <w:rsid w:val="002C231F"/>
    <w:rsid w:val="002C239E"/>
    <w:rsid w:val="002C27C5"/>
    <w:rsid w:val="002C27CF"/>
    <w:rsid w:val="002C291A"/>
    <w:rsid w:val="002C3015"/>
    <w:rsid w:val="002C3998"/>
    <w:rsid w:val="002C4163"/>
    <w:rsid w:val="002C4406"/>
    <w:rsid w:val="002C445C"/>
    <w:rsid w:val="002C4539"/>
    <w:rsid w:val="002C4837"/>
    <w:rsid w:val="002C63BD"/>
    <w:rsid w:val="002C63C5"/>
    <w:rsid w:val="002C6930"/>
    <w:rsid w:val="002C7094"/>
    <w:rsid w:val="002D0149"/>
    <w:rsid w:val="002D05BF"/>
    <w:rsid w:val="002D1305"/>
    <w:rsid w:val="002D194F"/>
    <w:rsid w:val="002D1A1E"/>
    <w:rsid w:val="002D288C"/>
    <w:rsid w:val="002D2B45"/>
    <w:rsid w:val="002D3EA0"/>
    <w:rsid w:val="002D4A9E"/>
    <w:rsid w:val="002D4ABD"/>
    <w:rsid w:val="002D4DC0"/>
    <w:rsid w:val="002D4F43"/>
    <w:rsid w:val="002D6220"/>
    <w:rsid w:val="002D62E6"/>
    <w:rsid w:val="002D6845"/>
    <w:rsid w:val="002D6877"/>
    <w:rsid w:val="002D6904"/>
    <w:rsid w:val="002D7A2A"/>
    <w:rsid w:val="002D7A81"/>
    <w:rsid w:val="002E0145"/>
    <w:rsid w:val="002E534D"/>
    <w:rsid w:val="002E6E28"/>
    <w:rsid w:val="002E773B"/>
    <w:rsid w:val="002F2204"/>
    <w:rsid w:val="002F3B7D"/>
    <w:rsid w:val="002F3F73"/>
    <w:rsid w:val="002F45AE"/>
    <w:rsid w:val="002F468E"/>
    <w:rsid w:val="002F4697"/>
    <w:rsid w:val="002F4A58"/>
    <w:rsid w:val="002F53FF"/>
    <w:rsid w:val="002F552A"/>
    <w:rsid w:val="002F64DC"/>
    <w:rsid w:val="002F6861"/>
    <w:rsid w:val="002F7869"/>
    <w:rsid w:val="002F7B5D"/>
    <w:rsid w:val="00301A49"/>
    <w:rsid w:val="0030264E"/>
    <w:rsid w:val="00302A75"/>
    <w:rsid w:val="00302B10"/>
    <w:rsid w:val="003031D1"/>
    <w:rsid w:val="00304297"/>
    <w:rsid w:val="00305047"/>
    <w:rsid w:val="003058C3"/>
    <w:rsid w:val="00305BBD"/>
    <w:rsid w:val="00305C39"/>
    <w:rsid w:val="00307986"/>
    <w:rsid w:val="003103B1"/>
    <w:rsid w:val="00310518"/>
    <w:rsid w:val="00310863"/>
    <w:rsid w:val="00310A91"/>
    <w:rsid w:val="00310D30"/>
    <w:rsid w:val="0031101E"/>
    <w:rsid w:val="00311822"/>
    <w:rsid w:val="00311B29"/>
    <w:rsid w:val="00311C77"/>
    <w:rsid w:val="0031230C"/>
    <w:rsid w:val="003125F3"/>
    <w:rsid w:val="00312DD1"/>
    <w:rsid w:val="00313372"/>
    <w:rsid w:val="00313864"/>
    <w:rsid w:val="0031432D"/>
    <w:rsid w:val="00314CCD"/>
    <w:rsid w:val="00314DAF"/>
    <w:rsid w:val="00316391"/>
    <w:rsid w:val="00320273"/>
    <w:rsid w:val="00320793"/>
    <w:rsid w:val="00320B2A"/>
    <w:rsid w:val="00320CDB"/>
    <w:rsid w:val="003215DD"/>
    <w:rsid w:val="003216BD"/>
    <w:rsid w:val="003217D5"/>
    <w:rsid w:val="0032285A"/>
    <w:rsid w:val="0032375F"/>
    <w:rsid w:val="00323B4F"/>
    <w:rsid w:val="00323B52"/>
    <w:rsid w:val="00324085"/>
    <w:rsid w:val="003260D3"/>
    <w:rsid w:val="0032644C"/>
    <w:rsid w:val="00330515"/>
    <w:rsid w:val="00332A49"/>
    <w:rsid w:val="00333353"/>
    <w:rsid w:val="00333769"/>
    <w:rsid w:val="003342C5"/>
    <w:rsid w:val="003343F7"/>
    <w:rsid w:val="0033577C"/>
    <w:rsid w:val="00336524"/>
    <w:rsid w:val="0033699D"/>
    <w:rsid w:val="00337307"/>
    <w:rsid w:val="003405EC"/>
    <w:rsid w:val="00341B14"/>
    <w:rsid w:val="003422A0"/>
    <w:rsid w:val="003425E6"/>
    <w:rsid w:val="00342B52"/>
    <w:rsid w:val="003446A6"/>
    <w:rsid w:val="0034502A"/>
    <w:rsid w:val="0034656A"/>
    <w:rsid w:val="00346E9F"/>
    <w:rsid w:val="00347CE7"/>
    <w:rsid w:val="00347F09"/>
    <w:rsid w:val="0035024F"/>
    <w:rsid w:val="003508ED"/>
    <w:rsid w:val="00351D4C"/>
    <w:rsid w:val="00352F4C"/>
    <w:rsid w:val="0035405A"/>
    <w:rsid w:val="00354682"/>
    <w:rsid w:val="00354F6B"/>
    <w:rsid w:val="0035502C"/>
    <w:rsid w:val="003559ED"/>
    <w:rsid w:val="00355AE2"/>
    <w:rsid w:val="00356F57"/>
    <w:rsid w:val="00357828"/>
    <w:rsid w:val="003604CC"/>
    <w:rsid w:val="003611A6"/>
    <w:rsid w:val="00362FE7"/>
    <w:rsid w:val="00364398"/>
    <w:rsid w:val="00364F16"/>
    <w:rsid w:val="00365514"/>
    <w:rsid w:val="00365DA1"/>
    <w:rsid w:val="003661F2"/>
    <w:rsid w:val="0036681D"/>
    <w:rsid w:val="0036687E"/>
    <w:rsid w:val="003669C9"/>
    <w:rsid w:val="00366D71"/>
    <w:rsid w:val="003672FF"/>
    <w:rsid w:val="00367A1B"/>
    <w:rsid w:val="00367EEF"/>
    <w:rsid w:val="003717D5"/>
    <w:rsid w:val="00371964"/>
    <w:rsid w:val="003722CD"/>
    <w:rsid w:val="00372AD4"/>
    <w:rsid w:val="00372BC2"/>
    <w:rsid w:val="00373457"/>
    <w:rsid w:val="0037364C"/>
    <w:rsid w:val="00374061"/>
    <w:rsid w:val="00374BEF"/>
    <w:rsid w:val="00375B55"/>
    <w:rsid w:val="00376624"/>
    <w:rsid w:val="00376C5E"/>
    <w:rsid w:val="00376D83"/>
    <w:rsid w:val="00377C35"/>
    <w:rsid w:val="00377E9A"/>
    <w:rsid w:val="003802F4"/>
    <w:rsid w:val="003808AE"/>
    <w:rsid w:val="00380F8F"/>
    <w:rsid w:val="003819B2"/>
    <w:rsid w:val="00381C32"/>
    <w:rsid w:val="0038260B"/>
    <w:rsid w:val="00384292"/>
    <w:rsid w:val="00386A56"/>
    <w:rsid w:val="0038758C"/>
    <w:rsid w:val="00387A3F"/>
    <w:rsid w:val="00387ACA"/>
    <w:rsid w:val="00387E6B"/>
    <w:rsid w:val="0039000F"/>
    <w:rsid w:val="00391727"/>
    <w:rsid w:val="00391963"/>
    <w:rsid w:val="00392785"/>
    <w:rsid w:val="003930D6"/>
    <w:rsid w:val="00395419"/>
    <w:rsid w:val="0039556E"/>
    <w:rsid w:val="003956E2"/>
    <w:rsid w:val="00395DE9"/>
    <w:rsid w:val="00395E45"/>
    <w:rsid w:val="003969E7"/>
    <w:rsid w:val="003970BC"/>
    <w:rsid w:val="00397958"/>
    <w:rsid w:val="003A1BFA"/>
    <w:rsid w:val="003A1D87"/>
    <w:rsid w:val="003A2DDC"/>
    <w:rsid w:val="003A318D"/>
    <w:rsid w:val="003A3DD5"/>
    <w:rsid w:val="003A4E1C"/>
    <w:rsid w:val="003A5FE5"/>
    <w:rsid w:val="003A7076"/>
    <w:rsid w:val="003B26D6"/>
    <w:rsid w:val="003B2D7D"/>
    <w:rsid w:val="003B2EA2"/>
    <w:rsid w:val="003B3316"/>
    <w:rsid w:val="003B3519"/>
    <w:rsid w:val="003B3C4D"/>
    <w:rsid w:val="003B3F6A"/>
    <w:rsid w:val="003B4AA4"/>
    <w:rsid w:val="003B53A5"/>
    <w:rsid w:val="003B59F7"/>
    <w:rsid w:val="003B62DC"/>
    <w:rsid w:val="003C1AAB"/>
    <w:rsid w:val="003C2024"/>
    <w:rsid w:val="003C2B0A"/>
    <w:rsid w:val="003C3BE0"/>
    <w:rsid w:val="003C5C39"/>
    <w:rsid w:val="003C6ED1"/>
    <w:rsid w:val="003C71A9"/>
    <w:rsid w:val="003C71FD"/>
    <w:rsid w:val="003C7FF4"/>
    <w:rsid w:val="003D0BA9"/>
    <w:rsid w:val="003D1EDD"/>
    <w:rsid w:val="003D2879"/>
    <w:rsid w:val="003D314F"/>
    <w:rsid w:val="003D370C"/>
    <w:rsid w:val="003D3C35"/>
    <w:rsid w:val="003D3FDD"/>
    <w:rsid w:val="003D4051"/>
    <w:rsid w:val="003D4560"/>
    <w:rsid w:val="003D52DF"/>
    <w:rsid w:val="003D6A1F"/>
    <w:rsid w:val="003D7F01"/>
    <w:rsid w:val="003E0019"/>
    <w:rsid w:val="003E211E"/>
    <w:rsid w:val="003E2AE4"/>
    <w:rsid w:val="003E35BF"/>
    <w:rsid w:val="003E3AD9"/>
    <w:rsid w:val="003E482F"/>
    <w:rsid w:val="003E49AD"/>
    <w:rsid w:val="003E49F9"/>
    <w:rsid w:val="003E4CED"/>
    <w:rsid w:val="003E5310"/>
    <w:rsid w:val="003E5DD3"/>
    <w:rsid w:val="003E63CD"/>
    <w:rsid w:val="003E6E3D"/>
    <w:rsid w:val="003F027C"/>
    <w:rsid w:val="003F0712"/>
    <w:rsid w:val="003F0E43"/>
    <w:rsid w:val="003F127D"/>
    <w:rsid w:val="003F1586"/>
    <w:rsid w:val="003F1768"/>
    <w:rsid w:val="003F1F19"/>
    <w:rsid w:val="003F2016"/>
    <w:rsid w:val="003F2BAB"/>
    <w:rsid w:val="003F2F77"/>
    <w:rsid w:val="003F32DB"/>
    <w:rsid w:val="003F36EB"/>
    <w:rsid w:val="003F40FA"/>
    <w:rsid w:val="003F44D9"/>
    <w:rsid w:val="003F47EC"/>
    <w:rsid w:val="003F4B3E"/>
    <w:rsid w:val="003F4B98"/>
    <w:rsid w:val="003F5109"/>
    <w:rsid w:val="003F5669"/>
    <w:rsid w:val="003F5A4B"/>
    <w:rsid w:val="003F5F12"/>
    <w:rsid w:val="003F6D70"/>
    <w:rsid w:val="003F7617"/>
    <w:rsid w:val="00400253"/>
    <w:rsid w:val="0040122F"/>
    <w:rsid w:val="00401ADC"/>
    <w:rsid w:val="00402303"/>
    <w:rsid w:val="004027D2"/>
    <w:rsid w:val="004030A3"/>
    <w:rsid w:val="004035FF"/>
    <w:rsid w:val="00403665"/>
    <w:rsid w:val="00403921"/>
    <w:rsid w:val="00404810"/>
    <w:rsid w:val="004048AC"/>
    <w:rsid w:val="00405159"/>
    <w:rsid w:val="004056B5"/>
    <w:rsid w:val="00405721"/>
    <w:rsid w:val="00405F1E"/>
    <w:rsid w:val="004065B8"/>
    <w:rsid w:val="00406CB6"/>
    <w:rsid w:val="00407BC4"/>
    <w:rsid w:val="00407C2C"/>
    <w:rsid w:val="00407E74"/>
    <w:rsid w:val="0041141A"/>
    <w:rsid w:val="00411D13"/>
    <w:rsid w:val="004126CC"/>
    <w:rsid w:val="00412AB0"/>
    <w:rsid w:val="00413B4E"/>
    <w:rsid w:val="00414954"/>
    <w:rsid w:val="004156EF"/>
    <w:rsid w:val="00415FA6"/>
    <w:rsid w:val="0041710B"/>
    <w:rsid w:val="004200E9"/>
    <w:rsid w:val="004205C9"/>
    <w:rsid w:val="0042066B"/>
    <w:rsid w:val="004209AA"/>
    <w:rsid w:val="00420B91"/>
    <w:rsid w:val="00421237"/>
    <w:rsid w:val="00422078"/>
    <w:rsid w:val="00422794"/>
    <w:rsid w:val="00422B27"/>
    <w:rsid w:val="004232BF"/>
    <w:rsid w:val="004235DD"/>
    <w:rsid w:val="004248A5"/>
    <w:rsid w:val="00425AD1"/>
    <w:rsid w:val="004265E2"/>
    <w:rsid w:val="0042696F"/>
    <w:rsid w:val="00427765"/>
    <w:rsid w:val="0043049D"/>
    <w:rsid w:val="00432D56"/>
    <w:rsid w:val="00432E20"/>
    <w:rsid w:val="00433610"/>
    <w:rsid w:val="0043383D"/>
    <w:rsid w:val="00435756"/>
    <w:rsid w:val="004357EC"/>
    <w:rsid w:val="004358FC"/>
    <w:rsid w:val="004366AD"/>
    <w:rsid w:val="00437150"/>
    <w:rsid w:val="004372FD"/>
    <w:rsid w:val="00437823"/>
    <w:rsid w:val="00437D7E"/>
    <w:rsid w:val="00440125"/>
    <w:rsid w:val="00441FE9"/>
    <w:rsid w:val="0044230C"/>
    <w:rsid w:val="004429D9"/>
    <w:rsid w:val="00442ABC"/>
    <w:rsid w:val="00443196"/>
    <w:rsid w:val="00443830"/>
    <w:rsid w:val="00443E37"/>
    <w:rsid w:val="00443F41"/>
    <w:rsid w:val="004444C0"/>
    <w:rsid w:val="0044450C"/>
    <w:rsid w:val="00445B39"/>
    <w:rsid w:val="00446693"/>
    <w:rsid w:val="0044745A"/>
    <w:rsid w:val="00447FDE"/>
    <w:rsid w:val="00450FD5"/>
    <w:rsid w:val="00451304"/>
    <w:rsid w:val="0045132A"/>
    <w:rsid w:val="00451350"/>
    <w:rsid w:val="004513D1"/>
    <w:rsid w:val="0045148D"/>
    <w:rsid w:val="00451F54"/>
    <w:rsid w:val="00452909"/>
    <w:rsid w:val="004530B8"/>
    <w:rsid w:val="004531B6"/>
    <w:rsid w:val="004532CB"/>
    <w:rsid w:val="00454088"/>
    <w:rsid w:val="00454AB5"/>
    <w:rsid w:val="00454F9B"/>
    <w:rsid w:val="0045616C"/>
    <w:rsid w:val="004564E1"/>
    <w:rsid w:val="00456640"/>
    <w:rsid w:val="00457B75"/>
    <w:rsid w:val="0046061A"/>
    <w:rsid w:val="00461594"/>
    <w:rsid w:val="004624E7"/>
    <w:rsid w:val="00462529"/>
    <w:rsid w:val="00462821"/>
    <w:rsid w:val="00462C8C"/>
    <w:rsid w:val="00463021"/>
    <w:rsid w:val="00463331"/>
    <w:rsid w:val="00463357"/>
    <w:rsid w:val="00464378"/>
    <w:rsid w:val="0046451B"/>
    <w:rsid w:val="00464C75"/>
    <w:rsid w:val="00464D83"/>
    <w:rsid w:val="004652E5"/>
    <w:rsid w:val="00465F85"/>
    <w:rsid w:val="00467E43"/>
    <w:rsid w:val="00470915"/>
    <w:rsid w:val="00470E03"/>
    <w:rsid w:val="004722AF"/>
    <w:rsid w:val="00472650"/>
    <w:rsid w:val="00472A38"/>
    <w:rsid w:val="0047308E"/>
    <w:rsid w:val="0047447A"/>
    <w:rsid w:val="00474956"/>
    <w:rsid w:val="00474AFB"/>
    <w:rsid w:val="00474DFE"/>
    <w:rsid w:val="004754AD"/>
    <w:rsid w:val="00475634"/>
    <w:rsid w:val="0047634B"/>
    <w:rsid w:val="004764E0"/>
    <w:rsid w:val="00477243"/>
    <w:rsid w:val="00477F9B"/>
    <w:rsid w:val="00480F1E"/>
    <w:rsid w:val="0048153E"/>
    <w:rsid w:val="00481540"/>
    <w:rsid w:val="00482A4B"/>
    <w:rsid w:val="00482F8F"/>
    <w:rsid w:val="00482FF5"/>
    <w:rsid w:val="0048306A"/>
    <w:rsid w:val="00484113"/>
    <w:rsid w:val="004870F4"/>
    <w:rsid w:val="0049079B"/>
    <w:rsid w:val="0049079C"/>
    <w:rsid w:val="0049169D"/>
    <w:rsid w:val="00493987"/>
    <w:rsid w:val="004942F0"/>
    <w:rsid w:val="00494769"/>
    <w:rsid w:val="00494B43"/>
    <w:rsid w:val="00494E22"/>
    <w:rsid w:val="004954E9"/>
    <w:rsid w:val="00495B14"/>
    <w:rsid w:val="00495B34"/>
    <w:rsid w:val="0049643A"/>
    <w:rsid w:val="00496E68"/>
    <w:rsid w:val="00497D6E"/>
    <w:rsid w:val="004A032F"/>
    <w:rsid w:val="004A0ABA"/>
    <w:rsid w:val="004A1E74"/>
    <w:rsid w:val="004A29A4"/>
    <w:rsid w:val="004A2CC0"/>
    <w:rsid w:val="004A37B0"/>
    <w:rsid w:val="004A4362"/>
    <w:rsid w:val="004A463F"/>
    <w:rsid w:val="004A485B"/>
    <w:rsid w:val="004A54FE"/>
    <w:rsid w:val="004A5593"/>
    <w:rsid w:val="004A59E2"/>
    <w:rsid w:val="004A5B33"/>
    <w:rsid w:val="004A61F4"/>
    <w:rsid w:val="004B133F"/>
    <w:rsid w:val="004B14D8"/>
    <w:rsid w:val="004B1777"/>
    <w:rsid w:val="004B1A94"/>
    <w:rsid w:val="004B2335"/>
    <w:rsid w:val="004B34E0"/>
    <w:rsid w:val="004B3967"/>
    <w:rsid w:val="004B3C4B"/>
    <w:rsid w:val="004B4034"/>
    <w:rsid w:val="004B6133"/>
    <w:rsid w:val="004B7231"/>
    <w:rsid w:val="004B7A4A"/>
    <w:rsid w:val="004B7C24"/>
    <w:rsid w:val="004C05B9"/>
    <w:rsid w:val="004C0AA4"/>
    <w:rsid w:val="004C1473"/>
    <w:rsid w:val="004C1C64"/>
    <w:rsid w:val="004C2ECC"/>
    <w:rsid w:val="004C30AE"/>
    <w:rsid w:val="004C33DF"/>
    <w:rsid w:val="004C3479"/>
    <w:rsid w:val="004C4BC2"/>
    <w:rsid w:val="004C4CB2"/>
    <w:rsid w:val="004C58DE"/>
    <w:rsid w:val="004C5D42"/>
    <w:rsid w:val="004C6711"/>
    <w:rsid w:val="004C6B93"/>
    <w:rsid w:val="004C70DB"/>
    <w:rsid w:val="004C7C16"/>
    <w:rsid w:val="004D03A7"/>
    <w:rsid w:val="004D1DA2"/>
    <w:rsid w:val="004D371D"/>
    <w:rsid w:val="004D45CA"/>
    <w:rsid w:val="004D54F7"/>
    <w:rsid w:val="004D615E"/>
    <w:rsid w:val="004D78B2"/>
    <w:rsid w:val="004E0174"/>
    <w:rsid w:val="004E0B8E"/>
    <w:rsid w:val="004E1075"/>
    <w:rsid w:val="004E10BD"/>
    <w:rsid w:val="004E13B5"/>
    <w:rsid w:val="004E1629"/>
    <w:rsid w:val="004E4678"/>
    <w:rsid w:val="004E4802"/>
    <w:rsid w:val="004E4BB7"/>
    <w:rsid w:val="004E5280"/>
    <w:rsid w:val="004E5652"/>
    <w:rsid w:val="004E5E4C"/>
    <w:rsid w:val="004E6491"/>
    <w:rsid w:val="004E6BBF"/>
    <w:rsid w:val="004E7159"/>
    <w:rsid w:val="004F1677"/>
    <w:rsid w:val="004F16FE"/>
    <w:rsid w:val="004F1E17"/>
    <w:rsid w:val="004F2448"/>
    <w:rsid w:val="004F29D1"/>
    <w:rsid w:val="004F3386"/>
    <w:rsid w:val="004F422F"/>
    <w:rsid w:val="004F630F"/>
    <w:rsid w:val="004F64A4"/>
    <w:rsid w:val="004F6BD7"/>
    <w:rsid w:val="004F6D21"/>
    <w:rsid w:val="004F732B"/>
    <w:rsid w:val="004F7884"/>
    <w:rsid w:val="005004C9"/>
    <w:rsid w:val="00500DC2"/>
    <w:rsid w:val="00500EF0"/>
    <w:rsid w:val="00501CFF"/>
    <w:rsid w:val="0050244F"/>
    <w:rsid w:val="00502C5D"/>
    <w:rsid w:val="0050345F"/>
    <w:rsid w:val="00503AE2"/>
    <w:rsid w:val="00503FEC"/>
    <w:rsid w:val="00504323"/>
    <w:rsid w:val="0050498F"/>
    <w:rsid w:val="005050F0"/>
    <w:rsid w:val="0050539A"/>
    <w:rsid w:val="005067E0"/>
    <w:rsid w:val="005075B7"/>
    <w:rsid w:val="0050762F"/>
    <w:rsid w:val="005108C2"/>
    <w:rsid w:val="005108E5"/>
    <w:rsid w:val="00510E1E"/>
    <w:rsid w:val="0051110D"/>
    <w:rsid w:val="005117F6"/>
    <w:rsid w:val="0051208C"/>
    <w:rsid w:val="00512C15"/>
    <w:rsid w:val="005130AE"/>
    <w:rsid w:val="00513CC8"/>
    <w:rsid w:val="005144CB"/>
    <w:rsid w:val="00514B57"/>
    <w:rsid w:val="00515326"/>
    <w:rsid w:val="0051545C"/>
    <w:rsid w:val="00516706"/>
    <w:rsid w:val="00516FD0"/>
    <w:rsid w:val="00517503"/>
    <w:rsid w:val="0052017F"/>
    <w:rsid w:val="00521D0B"/>
    <w:rsid w:val="0052244D"/>
    <w:rsid w:val="005232C1"/>
    <w:rsid w:val="005235C6"/>
    <w:rsid w:val="00523817"/>
    <w:rsid w:val="00524537"/>
    <w:rsid w:val="00525317"/>
    <w:rsid w:val="00526CF9"/>
    <w:rsid w:val="00526FD5"/>
    <w:rsid w:val="005309AC"/>
    <w:rsid w:val="005322FA"/>
    <w:rsid w:val="005323EA"/>
    <w:rsid w:val="00532A82"/>
    <w:rsid w:val="00532C58"/>
    <w:rsid w:val="005346AC"/>
    <w:rsid w:val="00534D4D"/>
    <w:rsid w:val="00534E53"/>
    <w:rsid w:val="00535605"/>
    <w:rsid w:val="0053668D"/>
    <w:rsid w:val="00537F1B"/>
    <w:rsid w:val="00540526"/>
    <w:rsid w:val="00540793"/>
    <w:rsid w:val="0054132A"/>
    <w:rsid w:val="005414B9"/>
    <w:rsid w:val="00542113"/>
    <w:rsid w:val="005427ED"/>
    <w:rsid w:val="005434E5"/>
    <w:rsid w:val="00543654"/>
    <w:rsid w:val="0054376A"/>
    <w:rsid w:val="005446C9"/>
    <w:rsid w:val="00544D52"/>
    <w:rsid w:val="0054572C"/>
    <w:rsid w:val="00545FAA"/>
    <w:rsid w:val="00546A76"/>
    <w:rsid w:val="00550325"/>
    <w:rsid w:val="0055069B"/>
    <w:rsid w:val="00550CC4"/>
    <w:rsid w:val="005516B6"/>
    <w:rsid w:val="005518C0"/>
    <w:rsid w:val="00552173"/>
    <w:rsid w:val="005523B5"/>
    <w:rsid w:val="005543A7"/>
    <w:rsid w:val="00554DD5"/>
    <w:rsid w:val="00554E32"/>
    <w:rsid w:val="005560CB"/>
    <w:rsid w:val="0055658A"/>
    <w:rsid w:val="00556805"/>
    <w:rsid w:val="0055757D"/>
    <w:rsid w:val="00560482"/>
    <w:rsid w:val="00561120"/>
    <w:rsid w:val="005618A2"/>
    <w:rsid w:val="005619D8"/>
    <w:rsid w:val="00562351"/>
    <w:rsid w:val="005628EC"/>
    <w:rsid w:val="00563751"/>
    <w:rsid w:val="00563BA8"/>
    <w:rsid w:val="00565ACA"/>
    <w:rsid w:val="00565AFE"/>
    <w:rsid w:val="0056673E"/>
    <w:rsid w:val="00567549"/>
    <w:rsid w:val="00567668"/>
    <w:rsid w:val="005705C3"/>
    <w:rsid w:val="00570688"/>
    <w:rsid w:val="0057187A"/>
    <w:rsid w:val="00571D34"/>
    <w:rsid w:val="005726E7"/>
    <w:rsid w:val="00572E3E"/>
    <w:rsid w:val="005734AA"/>
    <w:rsid w:val="005737A3"/>
    <w:rsid w:val="0057559A"/>
    <w:rsid w:val="00575904"/>
    <w:rsid w:val="00576207"/>
    <w:rsid w:val="00576D09"/>
    <w:rsid w:val="00577445"/>
    <w:rsid w:val="00577DB7"/>
    <w:rsid w:val="005802D0"/>
    <w:rsid w:val="00583499"/>
    <w:rsid w:val="00583FB9"/>
    <w:rsid w:val="00584FDE"/>
    <w:rsid w:val="0058513B"/>
    <w:rsid w:val="0058527C"/>
    <w:rsid w:val="00585F1B"/>
    <w:rsid w:val="005863DA"/>
    <w:rsid w:val="00586427"/>
    <w:rsid w:val="00586854"/>
    <w:rsid w:val="00591524"/>
    <w:rsid w:val="00591591"/>
    <w:rsid w:val="00591C43"/>
    <w:rsid w:val="005921EA"/>
    <w:rsid w:val="005921F0"/>
    <w:rsid w:val="005927C7"/>
    <w:rsid w:val="00592A1E"/>
    <w:rsid w:val="00592B56"/>
    <w:rsid w:val="00593012"/>
    <w:rsid w:val="005942D8"/>
    <w:rsid w:val="005947AC"/>
    <w:rsid w:val="00594B4B"/>
    <w:rsid w:val="005950E3"/>
    <w:rsid w:val="005952DE"/>
    <w:rsid w:val="0059599F"/>
    <w:rsid w:val="00595B8A"/>
    <w:rsid w:val="005962AD"/>
    <w:rsid w:val="00597D5A"/>
    <w:rsid w:val="005A0B75"/>
    <w:rsid w:val="005A11C9"/>
    <w:rsid w:val="005A169D"/>
    <w:rsid w:val="005A170B"/>
    <w:rsid w:val="005A19FC"/>
    <w:rsid w:val="005A269D"/>
    <w:rsid w:val="005A29A4"/>
    <w:rsid w:val="005A40A7"/>
    <w:rsid w:val="005A4DDC"/>
    <w:rsid w:val="005A5335"/>
    <w:rsid w:val="005A563A"/>
    <w:rsid w:val="005A6BBD"/>
    <w:rsid w:val="005A6D86"/>
    <w:rsid w:val="005A70D6"/>
    <w:rsid w:val="005A7820"/>
    <w:rsid w:val="005B051F"/>
    <w:rsid w:val="005B1E44"/>
    <w:rsid w:val="005B226D"/>
    <w:rsid w:val="005B3AC4"/>
    <w:rsid w:val="005B3BC4"/>
    <w:rsid w:val="005B3C69"/>
    <w:rsid w:val="005B4131"/>
    <w:rsid w:val="005B4D8A"/>
    <w:rsid w:val="005B4E39"/>
    <w:rsid w:val="005B56B9"/>
    <w:rsid w:val="005B5EC0"/>
    <w:rsid w:val="005B6B68"/>
    <w:rsid w:val="005B75DA"/>
    <w:rsid w:val="005B7830"/>
    <w:rsid w:val="005B7B25"/>
    <w:rsid w:val="005C0627"/>
    <w:rsid w:val="005C06B1"/>
    <w:rsid w:val="005C2324"/>
    <w:rsid w:val="005C2EA4"/>
    <w:rsid w:val="005C388E"/>
    <w:rsid w:val="005C6A03"/>
    <w:rsid w:val="005C74EF"/>
    <w:rsid w:val="005D02FE"/>
    <w:rsid w:val="005D17DF"/>
    <w:rsid w:val="005D19E6"/>
    <w:rsid w:val="005D1A87"/>
    <w:rsid w:val="005D1DC6"/>
    <w:rsid w:val="005D2B7A"/>
    <w:rsid w:val="005D2FA4"/>
    <w:rsid w:val="005D3A94"/>
    <w:rsid w:val="005D434A"/>
    <w:rsid w:val="005D4B03"/>
    <w:rsid w:val="005D4BF0"/>
    <w:rsid w:val="005D5442"/>
    <w:rsid w:val="005D572E"/>
    <w:rsid w:val="005D5B2A"/>
    <w:rsid w:val="005D61CA"/>
    <w:rsid w:val="005E0F3E"/>
    <w:rsid w:val="005E1A6B"/>
    <w:rsid w:val="005E28C5"/>
    <w:rsid w:val="005E3925"/>
    <w:rsid w:val="005E3DC9"/>
    <w:rsid w:val="005E56AC"/>
    <w:rsid w:val="005E69E3"/>
    <w:rsid w:val="005E70D4"/>
    <w:rsid w:val="005E738C"/>
    <w:rsid w:val="005E7FAD"/>
    <w:rsid w:val="005F01CA"/>
    <w:rsid w:val="005F096B"/>
    <w:rsid w:val="005F0D75"/>
    <w:rsid w:val="005F125E"/>
    <w:rsid w:val="005F14E9"/>
    <w:rsid w:val="005F21C0"/>
    <w:rsid w:val="005F3F54"/>
    <w:rsid w:val="005F499A"/>
    <w:rsid w:val="005F4D60"/>
    <w:rsid w:val="005F5713"/>
    <w:rsid w:val="005F6173"/>
    <w:rsid w:val="005F7498"/>
    <w:rsid w:val="00600053"/>
    <w:rsid w:val="00600808"/>
    <w:rsid w:val="00600A0E"/>
    <w:rsid w:val="006010BE"/>
    <w:rsid w:val="0060128E"/>
    <w:rsid w:val="00602A75"/>
    <w:rsid w:val="00603166"/>
    <w:rsid w:val="00603410"/>
    <w:rsid w:val="0060364A"/>
    <w:rsid w:val="00603A89"/>
    <w:rsid w:val="006041F4"/>
    <w:rsid w:val="00604591"/>
    <w:rsid w:val="00606901"/>
    <w:rsid w:val="00606BAB"/>
    <w:rsid w:val="00606D64"/>
    <w:rsid w:val="00607351"/>
    <w:rsid w:val="00607834"/>
    <w:rsid w:val="00607E58"/>
    <w:rsid w:val="00610081"/>
    <w:rsid w:val="00610FC8"/>
    <w:rsid w:val="0061450C"/>
    <w:rsid w:val="0061499A"/>
    <w:rsid w:val="00614B81"/>
    <w:rsid w:val="00615736"/>
    <w:rsid w:val="0061621E"/>
    <w:rsid w:val="00616FE6"/>
    <w:rsid w:val="006215C8"/>
    <w:rsid w:val="00622B78"/>
    <w:rsid w:val="00622C15"/>
    <w:rsid w:val="0062418F"/>
    <w:rsid w:val="00624952"/>
    <w:rsid w:val="00624EFC"/>
    <w:rsid w:val="00624F0E"/>
    <w:rsid w:val="00625795"/>
    <w:rsid w:val="0062596C"/>
    <w:rsid w:val="00625C1C"/>
    <w:rsid w:val="00627166"/>
    <w:rsid w:val="00627CD8"/>
    <w:rsid w:val="00630B67"/>
    <w:rsid w:val="00632604"/>
    <w:rsid w:val="0063367E"/>
    <w:rsid w:val="00633F67"/>
    <w:rsid w:val="00634E9E"/>
    <w:rsid w:val="00635381"/>
    <w:rsid w:val="00635463"/>
    <w:rsid w:val="00635BEF"/>
    <w:rsid w:val="00637665"/>
    <w:rsid w:val="00640301"/>
    <w:rsid w:val="006407D5"/>
    <w:rsid w:val="00641825"/>
    <w:rsid w:val="0064220C"/>
    <w:rsid w:val="00642255"/>
    <w:rsid w:val="00644356"/>
    <w:rsid w:val="00646CBC"/>
    <w:rsid w:val="00646CE8"/>
    <w:rsid w:val="0064739C"/>
    <w:rsid w:val="00647690"/>
    <w:rsid w:val="00647C3D"/>
    <w:rsid w:val="0065071E"/>
    <w:rsid w:val="0065101A"/>
    <w:rsid w:val="00651E2D"/>
    <w:rsid w:val="006534BE"/>
    <w:rsid w:val="00654276"/>
    <w:rsid w:val="0065526D"/>
    <w:rsid w:val="0065579D"/>
    <w:rsid w:val="00656709"/>
    <w:rsid w:val="006567FC"/>
    <w:rsid w:val="006570AF"/>
    <w:rsid w:val="006601BA"/>
    <w:rsid w:val="0066029E"/>
    <w:rsid w:val="00661705"/>
    <w:rsid w:val="00662412"/>
    <w:rsid w:val="0066249D"/>
    <w:rsid w:val="00663A61"/>
    <w:rsid w:val="0066416D"/>
    <w:rsid w:val="00664715"/>
    <w:rsid w:val="00664F7A"/>
    <w:rsid w:val="00666DA0"/>
    <w:rsid w:val="00670659"/>
    <w:rsid w:val="00670B3C"/>
    <w:rsid w:val="006711A4"/>
    <w:rsid w:val="006711A5"/>
    <w:rsid w:val="006714DA"/>
    <w:rsid w:val="00671C63"/>
    <w:rsid w:val="00671E85"/>
    <w:rsid w:val="00672AD3"/>
    <w:rsid w:val="00673DCF"/>
    <w:rsid w:val="00674D8F"/>
    <w:rsid w:val="0067551F"/>
    <w:rsid w:val="006764B8"/>
    <w:rsid w:val="0067667D"/>
    <w:rsid w:val="0067675F"/>
    <w:rsid w:val="00676A28"/>
    <w:rsid w:val="00677589"/>
    <w:rsid w:val="00677D91"/>
    <w:rsid w:val="0068177B"/>
    <w:rsid w:val="00682177"/>
    <w:rsid w:val="006824DA"/>
    <w:rsid w:val="006836D8"/>
    <w:rsid w:val="0068382E"/>
    <w:rsid w:val="00683C43"/>
    <w:rsid w:val="00683E01"/>
    <w:rsid w:val="00684652"/>
    <w:rsid w:val="00684A10"/>
    <w:rsid w:val="006853FF"/>
    <w:rsid w:val="00685F9C"/>
    <w:rsid w:val="006861CC"/>
    <w:rsid w:val="006877B1"/>
    <w:rsid w:val="00687BDE"/>
    <w:rsid w:val="00690183"/>
    <w:rsid w:val="006902BF"/>
    <w:rsid w:val="006906FA"/>
    <w:rsid w:val="0069256E"/>
    <w:rsid w:val="00693F97"/>
    <w:rsid w:val="00694D37"/>
    <w:rsid w:val="00695070"/>
    <w:rsid w:val="0069515B"/>
    <w:rsid w:val="00695E29"/>
    <w:rsid w:val="00697BD2"/>
    <w:rsid w:val="006A142B"/>
    <w:rsid w:val="006A163B"/>
    <w:rsid w:val="006A1BED"/>
    <w:rsid w:val="006A1DD4"/>
    <w:rsid w:val="006A2796"/>
    <w:rsid w:val="006A37F0"/>
    <w:rsid w:val="006A45B5"/>
    <w:rsid w:val="006A5C07"/>
    <w:rsid w:val="006A6D52"/>
    <w:rsid w:val="006A6F56"/>
    <w:rsid w:val="006A6FED"/>
    <w:rsid w:val="006A716C"/>
    <w:rsid w:val="006A7454"/>
    <w:rsid w:val="006A78D1"/>
    <w:rsid w:val="006B0497"/>
    <w:rsid w:val="006B09A1"/>
    <w:rsid w:val="006B12EB"/>
    <w:rsid w:val="006B16FE"/>
    <w:rsid w:val="006B17B3"/>
    <w:rsid w:val="006B2368"/>
    <w:rsid w:val="006B24B0"/>
    <w:rsid w:val="006B2D98"/>
    <w:rsid w:val="006B3019"/>
    <w:rsid w:val="006B36D0"/>
    <w:rsid w:val="006B38B8"/>
    <w:rsid w:val="006B441A"/>
    <w:rsid w:val="006B4C39"/>
    <w:rsid w:val="006B4CF5"/>
    <w:rsid w:val="006B4DB2"/>
    <w:rsid w:val="006B4E88"/>
    <w:rsid w:val="006B5757"/>
    <w:rsid w:val="006B5B3C"/>
    <w:rsid w:val="006B5C89"/>
    <w:rsid w:val="006B6944"/>
    <w:rsid w:val="006B6A31"/>
    <w:rsid w:val="006B6A58"/>
    <w:rsid w:val="006B6B3E"/>
    <w:rsid w:val="006B76D5"/>
    <w:rsid w:val="006B7E6A"/>
    <w:rsid w:val="006C0317"/>
    <w:rsid w:val="006C06A7"/>
    <w:rsid w:val="006C075C"/>
    <w:rsid w:val="006C1C51"/>
    <w:rsid w:val="006C33BC"/>
    <w:rsid w:val="006C3978"/>
    <w:rsid w:val="006C49DE"/>
    <w:rsid w:val="006C5230"/>
    <w:rsid w:val="006C6106"/>
    <w:rsid w:val="006C7208"/>
    <w:rsid w:val="006C7ADC"/>
    <w:rsid w:val="006D0281"/>
    <w:rsid w:val="006D0469"/>
    <w:rsid w:val="006D0F50"/>
    <w:rsid w:val="006D1F21"/>
    <w:rsid w:val="006D2A96"/>
    <w:rsid w:val="006D327B"/>
    <w:rsid w:val="006D3458"/>
    <w:rsid w:val="006D394B"/>
    <w:rsid w:val="006D3D07"/>
    <w:rsid w:val="006D3F00"/>
    <w:rsid w:val="006D5911"/>
    <w:rsid w:val="006D7821"/>
    <w:rsid w:val="006E023A"/>
    <w:rsid w:val="006E02F2"/>
    <w:rsid w:val="006E0C9F"/>
    <w:rsid w:val="006E2CCC"/>
    <w:rsid w:val="006E3C14"/>
    <w:rsid w:val="006E4A83"/>
    <w:rsid w:val="006E5D19"/>
    <w:rsid w:val="006E608C"/>
    <w:rsid w:val="006E64D3"/>
    <w:rsid w:val="006E6560"/>
    <w:rsid w:val="006E708F"/>
    <w:rsid w:val="006E762E"/>
    <w:rsid w:val="006E7D11"/>
    <w:rsid w:val="006F0AA8"/>
    <w:rsid w:val="006F3608"/>
    <w:rsid w:val="006F3F6E"/>
    <w:rsid w:val="006F5B1E"/>
    <w:rsid w:val="006F6E68"/>
    <w:rsid w:val="006F7015"/>
    <w:rsid w:val="00700405"/>
    <w:rsid w:val="00700FEF"/>
    <w:rsid w:val="00701133"/>
    <w:rsid w:val="00701CEB"/>
    <w:rsid w:val="007025AC"/>
    <w:rsid w:val="00702C18"/>
    <w:rsid w:val="00703A45"/>
    <w:rsid w:val="007044DD"/>
    <w:rsid w:val="00704678"/>
    <w:rsid w:val="007048BD"/>
    <w:rsid w:val="00705AA4"/>
    <w:rsid w:val="007066DD"/>
    <w:rsid w:val="00706FDD"/>
    <w:rsid w:val="00707498"/>
    <w:rsid w:val="0071068F"/>
    <w:rsid w:val="00710AB0"/>
    <w:rsid w:val="00710D98"/>
    <w:rsid w:val="007142F3"/>
    <w:rsid w:val="0071496F"/>
    <w:rsid w:val="00714BCE"/>
    <w:rsid w:val="00714EC5"/>
    <w:rsid w:val="0071654A"/>
    <w:rsid w:val="0071696E"/>
    <w:rsid w:val="00716EBE"/>
    <w:rsid w:val="00721C6A"/>
    <w:rsid w:val="00721FAE"/>
    <w:rsid w:val="00722241"/>
    <w:rsid w:val="0072249C"/>
    <w:rsid w:val="00722696"/>
    <w:rsid w:val="007226D7"/>
    <w:rsid w:val="007227B8"/>
    <w:rsid w:val="0072296A"/>
    <w:rsid w:val="00722ABA"/>
    <w:rsid w:val="007235AA"/>
    <w:rsid w:val="00723847"/>
    <w:rsid w:val="00724184"/>
    <w:rsid w:val="0072718A"/>
    <w:rsid w:val="007278C4"/>
    <w:rsid w:val="00727ABC"/>
    <w:rsid w:val="0073006D"/>
    <w:rsid w:val="00730235"/>
    <w:rsid w:val="007308D7"/>
    <w:rsid w:val="00730CCA"/>
    <w:rsid w:val="00730F9E"/>
    <w:rsid w:val="007310B3"/>
    <w:rsid w:val="0073140B"/>
    <w:rsid w:val="007317AE"/>
    <w:rsid w:val="007327C6"/>
    <w:rsid w:val="007336B2"/>
    <w:rsid w:val="00733769"/>
    <w:rsid w:val="00734022"/>
    <w:rsid w:val="007340BF"/>
    <w:rsid w:val="0073574B"/>
    <w:rsid w:val="00736555"/>
    <w:rsid w:val="007368FD"/>
    <w:rsid w:val="007369BF"/>
    <w:rsid w:val="00737129"/>
    <w:rsid w:val="00737CC5"/>
    <w:rsid w:val="00740188"/>
    <w:rsid w:val="00740230"/>
    <w:rsid w:val="00743AC6"/>
    <w:rsid w:val="00743EF6"/>
    <w:rsid w:val="00743F7A"/>
    <w:rsid w:val="007448DA"/>
    <w:rsid w:val="007455DD"/>
    <w:rsid w:val="00745798"/>
    <w:rsid w:val="00745CDF"/>
    <w:rsid w:val="00745F7F"/>
    <w:rsid w:val="0074656C"/>
    <w:rsid w:val="00747B3C"/>
    <w:rsid w:val="00750EED"/>
    <w:rsid w:val="0075319C"/>
    <w:rsid w:val="00753DBB"/>
    <w:rsid w:val="00755747"/>
    <w:rsid w:val="00755D6D"/>
    <w:rsid w:val="00756C91"/>
    <w:rsid w:val="00756CC2"/>
    <w:rsid w:val="00756D68"/>
    <w:rsid w:val="0075736E"/>
    <w:rsid w:val="00760208"/>
    <w:rsid w:val="00761263"/>
    <w:rsid w:val="00761E2E"/>
    <w:rsid w:val="00762636"/>
    <w:rsid w:val="00762D3E"/>
    <w:rsid w:val="00762FA1"/>
    <w:rsid w:val="007632B1"/>
    <w:rsid w:val="0076339E"/>
    <w:rsid w:val="007643B8"/>
    <w:rsid w:val="0076561F"/>
    <w:rsid w:val="007659DE"/>
    <w:rsid w:val="007662A2"/>
    <w:rsid w:val="00767785"/>
    <w:rsid w:val="007679BF"/>
    <w:rsid w:val="00767DC8"/>
    <w:rsid w:val="0077155D"/>
    <w:rsid w:val="00771D31"/>
    <w:rsid w:val="007721BC"/>
    <w:rsid w:val="00773367"/>
    <w:rsid w:val="00773DB6"/>
    <w:rsid w:val="00774240"/>
    <w:rsid w:val="00777699"/>
    <w:rsid w:val="00777B3C"/>
    <w:rsid w:val="007801F5"/>
    <w:rsid w:val="007802E1"/>
    <w:rsid w:val="00780BA3"/>
    <w:rsid w:val="00781813"/>
    <w:rsid w:val="00782345"/>
    <w:rsid w:val="00783E5C"/>
    <w:rsid w:val="00783FA7"/>
    <w:rsid w:val="0078482D"/>
    <w:rsid w:val="00784B35"/>
    <w:rsid w:val="00785728"/>
    <w:rsid w:val="00785E00"/>
    <w:rsid w:val="00787C0D"/>
    <w:rsid w:val="00787FC4"/>
    <w:rsid w:val="00790222"/>
    <w:rsid w:val="0079095B"/>
    <w:rsid w:val="00790C8D"/>
    <w:rsid w:val="007917B0"/>
    <w:rsid w:val="00791BCF"/>
    <w:rsid w:val="007928AC"/>
    <w:rsid w:val="00792B49"/>
    <w:rsid w:val="007938CF"/>
    <w:rsid w:val="00793AAB"/>
    <w:rsid w:val="00793FC8"/>
    <w:rsid w:val="00794238"/>
    <w:rsid w:val="00794A1E"/>
    <w:rsid w:val="00794AF2"/>
    <w:rsid w:val="0079712F"/>
    <w:rsid w:val="00797573"/>
    <w:rsid w:val="007A048A"/>
    <w:rsid w:val="007A106E"/>
    <w:rsid w:val="007A1859"/>
    <w:rsid w:val="007A1B99"/>
    <w:rsid w:val="007A4AEC"/>
    <w:rsid w:val="007A4D8E"/>
    <w:rsid w:val="007A4DEF"/>
    <w:rsid w:val="007A4F90"/>
    <w:rsid w:val="007A721B"/>
    <w:rsid w:val="007A7894"/>
    <w:rsid w:val="007B043D"/>
    <w:rsid w:val="007B0711"/>
    <w:rsid w:val="007B2005"/>
    <w:rsid w:val="007B282F"/>
    <w:rsid w:val="007B3424"/>
    <w:rsid w:val="007B3603"/>
    <w:rsid w:val="007B3C1E"/>
    <w:rsid w:val="007B4310"/>
    <w:rsid w:val="007B4F5B"/>
    <w:rsid w:val="007B546A"/>
    <w:rsid w:val="007B54C4"/>
    <w:rsid w:val="007B5981"/>
    <w:rsid w:val="007B6268"/>
    <w:rsid w:val="007B62F4"/>
    <w:rsid w:val="007B6E4F"/>
    <w:rsid w:val="007C03D2"/>
    <w:rsid w:val="007C0A9F"/>
    <w:rsid w:val="007C152F"/>
    <w:rsid w:val="007C1EE2"/>
    <w:rsid w:val="007C3294"/>
    <w:rsid w:val="007C35B3"/>
    <w:rsid w:val="007C465A"/>
    <w:rsid w:val="007C5E4C"/>
    <w:rsid w:val="007C5EB7"/>
    <w:rsid w:val="007C6D08"/>
    <w:rsid w:val="007C6D5E"/>
    <w:rsid w:val="007C73D0"/>
    <w:rsid w:val="007C7671"/>
    <w:rsid w:val="007C7E2E"/>
    <w:rsid w:val="007C7FFD"/>
    <w:rsid w:val="007D0869"/>
    <w:rsid w:val="007D0973"/>
    <w:rsid w:val="007D0CDC"/>
    <w:rsid w:val="007D0F4E"/>
    <w:rsid w:val="007D142E"/>
    <w:rsid w:val="007D1A3E"/>
    <w:rsid w:val="007D1D7A"/>
    <w:rsid w:val="007D3038"/>
    <w:rsid w:val="007D3418"/>
    <w:rsid w:val="007D3511"/>
    <w:rsid w:val="007D3968"/>
    <w:rsid w:val="007D3DE5"/>
    <w:rsid w:val="007D3FA5"/>
    <w:rsid w:val="007D5F71"/>
    <w:rsid w:val="007D669F"/>
    <w:rsid w:val="007D6962"/>
    <w:rsid w:val="007D70F5"/>
    <w:rsid w:val="007D7401"/>
    <w:rsid w:val="007D78F9"/>
    <w:rsid w:val="007D7D17"/>
    <w:rsid w:val="007D7F63"/>
    <w:rsid w:val="007E0732"/>
    <w:rsid w:val="007E0B9A"/>
    <w:rsid w:val="007E136B"/>
    <w:rsid w:val="007E14D5"/>
    <w:rsid w:val="007E16A0"/>
    <w:rsid w:val="007E1A35"/>
    <w:rsid w:val="007E1F75"/>
    <w:rsid w:val="007E27CB"/>
    <w:rsid w:val="007E296F"/>
    <w:rsid w:val="007E2CC5"/>
    <w:rsid w:val="007E3142"/>
    <w:rsid w:val="007E3607"/>
    <w:rsid w:val="007E46C0"/>
    <w:rsid w:val="007E4829"/>
    <w:rsid w:val="007E4D20"/>
    <w:rsid w:val="007E54FD"/>
    <w:rsid w:val="007E5C43"/>
    <w:rsid w:val="007E6C4C"/>
    <w:rsid w:val="007E7001"/>
    <w:rsid w:val="007E7359"/>
    <w:rsid w:val="007E7417"/>
    <w:rsid w:val="007E7A20"/>
    <w:rsid w:val="007F0BE4"/>
    <w:rsid w:val="007F0F60"/>
    <w:rsid w:val="007F11FB"/>
    <w:rsid w:val="007F1F2F"/>
    <w:rsid w:val="007F221F"/>
    <w:rsid w:val="007F26E5"/>
    <w:rsid w:val="007F284C"/>
    <w:rsid w:val="007F288C"/>
    <w:rsid w:val="007F2933"/>
    <w:rsid w:val="007F2AA0"/>
    <w:rsid w:val="007F3383"/>
    <w:rsid w:val="007F4351"/>
    <w:rsid w:val="007F45D1"/>
    <w:rsid w:val="007F4A1A"/>
    <w:rsid w:val="007F57F0"/>
    <w:rsid w:val="007F6E92"/>
    <w:rsid w:val="007F70E0"/>
    <w:rsid w:val="007F73C5"/>
    <w:rsid w:val="0080008C"/>
    <w:rsid w:val="00800516"/>
    <w:rsid w:val="00801D2E"/>
    <w:rsid w:val="00802B9F"/>
    <w:rsid w:val="00802E4F"/>
    <w:rsid w:val="0080364E"/>
    <w:rsid w:val="00803D15"/>
    <w:rsid w:val="00804124"/>
    <w:rsid w:val="00804562"/>
    <w:rsid w:val="008048A6"/>
    <w:rsid w:val="00806EF6"/>
    <w:rsid w:val="008070AE"/>
    <w:rsid w:val="0080784D"/>
    <w:rsid w:val="00810374"/>
    <w:rsid w:val="008109B8"/>
    <w:rsid w:val="00811AFA"/>
    <w:rsid w:val="00811F51"/>
    <w:rsid w:val="008121F9"/>
    <w:rsid w:val="008127C8"/>
    <w:rsid w:val="008139AB"/>
    <w:rsid w:val="00814382"/>
    <w:rsid w:val="008154F0"/>
    <w:rsid w:val="0081562E"/>
    <w:rsid w:val="00816794"/>
    <w:rsid w:val="00816CF5"/>
    <w:rsid w:val="0082023C"/>
    <w:rsid w:val="00820913"/>
    <w:rsid w:val="008213C4"/>
    <w:rsid w:val="00822269"/>
    <w:rsid w:val="00822D79"/>
    <w:rsid w:val="00822EC0"/>
    <w:rsid w:val="00824C8C"/>
    <w:rsid w:val="00826DC0"/>
    <w:rsid w:val="00827459"/>
    <w:rsid w:val="00827894"/>
    <w:rsid w:val="00827FCC"/>
    <w:rsid w:val="00830800"/>
    <w:rsid w:val="008320C7"/>
    <w:rsid w:val="00832C16"/>
    <w:rsid w:val="00834E89"/>
    <w:rsid w:val="00835509"/>
    <w:rsid w:val="00835529"/>
    <w:rsid w:val="00835E12"/>
    <w:rsid w:val="0083601D"/>
    <w:rsid w:val="00836957"/>
    <w:rsid w:val="008408AD"/>
    <w:rsid w:val="0084175D"/>
    <w:rsid w:val="008421DF"/>
    <w:rsid w:val="00842743"/>
    <w:rsid w:val="0084278B"/>
    <w:rsid w:val="00842E42"/>
    <w:rsid w:val="00843282"/>
    <w:rsid w:val="00843CA4"/>
    <w:rsid w:val="0084467C"/>
    <w:rsid w:val="00844CE4"/>
    <w:rsid w:val="00845BAF"/>
    <w:rsid w:val="00847256"/>
    <w:rsid w:val="00847CFC"/>
    <w:rsid w:val="00850253"/>
    <w:rsid w:val="008509A5"/>
    <w:rsid w:val="00850BA4"/>
    <w:rsid w:val="008510B3"/>
    <w:rsid w:val="0085230A"/>
    <w:rsid w:val="008525DC"/>
    <w:rsid w:val="008526D8"/>
    <w:rsid w:val="00852ED5"/>
    <w:rsid w:val="008533CE"/>
    <w:rsid w:val="0085377A"/>
    <w:rsid w:val="0085377E"/>
    <w:rsid w:val="00853D51"/>
    <w:rsid w:val="0085495B"/>
    <w:rsid w:val="0085584D"/>
    <w:rsid w:val="00856F52"/>
    <w:rsid w:val="00857166"/>
    <w:rsid w:val="008576B2"/>
    <w:rsid w:val="008601A7"/>
    <w:rsid w:val="00860501"/>
    <w:rsid w:val="00862F92"/>
    <w:rsid w:val="00863401"/>
    <w:rsid w:val="00863462"/>
    <w:rsid w:val="008635D5"/>
    <w:rsid w:val="0086498C"/>
    <w:rsid w:val="00864C2B"/>
    <w:rsid w:val="00865087"/>
    <w:rsid w:val="0086514B"/>
    <w:rsid w:val="008654AD"/>
    <w:rsid w:val="00866F65"/>
    <w:rsid w:val="00866FD2"/>
    <w:rsid w:val="0086702B"/>
    <w:rsid w:val="0086728F"/>
    <w:rsid w:val="00867314"/>
    <w:rsid w:val="00867659"/>
    <w:rsid w:val="0087106D"/>
    <w:rsid w:val="008717F2"/>
    <w:rsid w:val="0087182E"/>
    <w:rsid w:val="008719AD"/>
    <w:rsid w:val="00872610"/>
    <w:rsid w:val="00872658"/>
    <w:rsid w:val="008735E3"/>
    <w:rsid w:val="00873F0F"/>
    <w:rsid w:val="008753E8"/>
    <w:rsid w:val="00875D05"/>
    <w:rsid w:val="00875D39"/>
    <w:rsid w:val="00875EE9"/>
    <w:rsid w:val="008762CA"/>
    <w:rsid w:val="00877342"/>
    <w:rsid w:val="00877B2C"/>
    <w:rsid w:val="00880578"/>
    <w:rsid w:val="00880B6B"/>
    <w:rsid w:val="00880D45"/>
    <w:rsid w:val="0088126D"/>
    <w:rsid w:val="00881A35"/>
    <w:rsid w:val="00881F3A"/>
    <w:rsid w:val="0088271F"/>
    <w:rsid w:val="00882D71"/>
    <w:rsid w:val="00883541"/>
    <w:rsid w:val="008844CF"/>
    <w:rsid w:val="00884743"/>
    <w:rsid w:val="00884D25"/>
    <w:rsid w:val="00884DEC"/>
    <w:rsid w:val="00885879"/>
    <w:rsid w:val="00885F85"/>
    <w:rsid w:val="00886732"/>
    <w:rsid w:val="00886945"/>
    <w:rsid w:val="00886EFA"/>
    <w:rsid w:val="00890C19"/>
    <w:rsid w:val="00890FD2"/>
    <w:rsid w:val="008925A1"/>
    <w:rsid w:val="00892C12"/>
    <w:rsid w:val="008937CD"/>
    <w:rsid w:val="0089404C"/>
    <w:rsid w:val="0089457E"/>
    <w:rsid w:val="00894B2E"/>
    <w:rsid w:val="00894E2E"/>
    <w:rsid w:val="00894F49"/>
    <w:rsid w:val="00895D9F"/>
    <w:rsid w:val="008A00B6"/>
    <w:rsid w:val="008A0E1E"/>
    <w:rsid w:val="008A0F32"/>
    <w:rsid w:val="008A1BB4"/>
    <w:rsid w:val="008A2BAE"/>
    <w:rsid w:val="008A3B77"/>
    <w:rsid w:val="008A4E05"/>
    <w:rsid w:val="008A4F84"/>
    <w:rsid w:val="008A6A06"/>
    <w:rsid w:val="008A6DDA"/>
    <w:rsid w:val="008A719D"/>
    <w:rsid w:val="008A7AE7"/>
    <w:rsid w:val="008A7B58"/>
    <w:rsid w:val="008B0A49"/>
    <w:rsid w:val="008B1765"/>
    <w:rsid w:val="008B22F3"/>
    <w:rsid w:val="008B33E8"/>
    <w:rsid w:val="008B3710"/>
    <w:rsid w:val="008B3D07"/>
    <w:rsid w:val="008B42AD"/>
    <w:rsid w:val="008B4849"/>
    <w:rsid w:val="008B4A31"/>
    <w:rsid w:val="008B4B76"/>
    <w:rsid w:val="008B5449"/>
    <w:rsid w:val="008B587B"/>
    <w:rsid w:val="008B5E0F"/>
    <w:rsid w:val="008B6406"/>
    <w:rsid w:val="008B765A"/>
    <w:rsid w:val="008C0046"/>
    <w:rsid w:val="008C0506"/>
    <w:rsid w:val="008C05B1"/>
    <w:rsid w:val="008C1332"/>
    <w:rsid w:val="008C23D5"/>
    <w:rsid w:val="008C2C99"/>
    <w:rsid w:val="008C3032"/>
    <w:rsid w:val="008C3E45"/>
    <w:rsid w:val="008C43B8"/>
    <w:rsid w:val="008C4BA4"/>
    <w:rsid w:val="008C58DC"/>
    <w:rsid w:val="008C6536"/>
    <w:rsid w:val="008C6F7F"/>
    <w:rsid w:val="008D01DA"/>
    <w:rsid w:val="008D056B"/>
    <w:rsid w:val="008D07EE"/>
    <w:rsid w:val="008D0895"/>
    <w:rsid w:val="008D1BA9"/>
    <w:rsid w:val="008D237F"/>
    <w:rsid w:val="008D26DD"/>
    <w:rsid w:val="008D2A88"/>
    <w:rsid w:val="008D2C45"/>
    <w:rsid w:val="008D2E05"/>
    <w:rsid w:val="008D3134"/>
    <w:rsid w:val="008D3827"/>
    <w:rsid w:val="008D3C3C"/>
    <w:rsid w:val="008D42CB"/>
    <w:rsid w:val="008D5D25"/>
    <w:rsid w:val="008D5D59"/>
    <w:rsid w:val="008D6210"/>
    <w:rsid w:val="008D64C9"/>
    <w:rsid w:val="008D6842"/>
    <w:rsid w:val="008D73C1"/>
    <w:rsid w:val="008D7922"/>
    <w:rsid w:val="008E085C"/>
    <w:rsid w:val="008E0A11"/>
    <w:rsid w:val="008E0DF5"/>
    <w:rsid w:val="008E101C"/>
    <w:rsid w:val="008E1102"/>
    <w:rsid w:val="008E27BA"/>
    <w:rsid w:val="008E383B"/>
    <w:rsid w:val="008E3D9E"/>
    <w:rsid w:val="008E45B5"/>
    <w:rsid w:val="008E45CC"/>
    <w:rsid w:val="008E520B"/>
    <w:rsid w:val="008E5324"/>
    <w:rsid w:val="008E57BA"/>
    <w:rsid w:val="008E583A"/>
    <w:rsid w:val="008E5ABB"/>
    <w:rsid w:val="008E6217"/>
    <w:rsid w:val="008E79BA"/>
    <w:rsid w:val="008E7ABB"/>
    <w:rsid w:val="008F041C"/>
    <w:rsid w:val="008F044C"/>
    <w:rsid w:val="008F0468"/>
    <w:rsid w:val="008F04A2"/>
    <w:rsid w:val="008F0FB0"/>
    <w:rsid w:val="008F103E"/>
    <w:rsid w:val="008F1164"/>
    <w:rsid w:val="008F1185"/>
    <w:rsid w:val="008F142C"/>
    <w:rsid w:val="008F2604"/>
    <w:rsid w:val="008F26EE"/>
    <w:rsid w:val="008F27BB"/>
    <w:rsid w:val="008F2B76"/>
    <w:rsid w:val="008F2C35"/>
    <w:rsid w:val="008F3524"/>
    <w:rsid w:val="008F62D9"/>
    <w:rsid w:val="008F652F"/>
    <w:rsid w:val="008F6BF3"/>
    <w:rsid w:val="008F7930"/>
    <w:rsid w:val="008F7D40"/>
    <w:rsid w:val="0090053A"/>
    <w:rsid w:val="00900E08"/>
    <w:rsid w:val="00901D53"/>
    <w:rsid w:val="009022BB"/>
    <w:rsid w:val="0090266B"/>
    <w:rsid w:val="00902934"/>
    <w:rsid w:val="00903AB5"/>
    <w:rsid w:val="009057B1"/>
    <w:rsid w:val="00905AAD"/>
    <w:rsid w:val="00906353"/>
    <w:rsid w:val="00906E9B"/>
    <w:rsid w:val="00907B83"/>
    <w:rsid w:val="00907BDD"/>
    <w:rsid w:val="00910D28"/>
    <w:rsid w:val="00911B05"/>
    <w:rsid w:val="0091214E"/>
    <w:rsid w:val="00912482"/>
    <w:rsid w:val="00912C70"/>
    <w:rsid w:val="0091395A"/>
    <w:rsid w:val="00913B0F"/>
    <w:rsid w:val="009141AE"/>
    <w:rsid w:val="00914CC6"/>
    <w:rsid w:val="00915B6E"/>
    <w:rsid w:val="00915EC7"/>
    <w:rsid w:val="00916B54"/>
    <w:rsid w:val="00916C7F"/>
    <w:rsid w:val="00916EF1"/>
    <w:rsid w:val="009177F5"/>
    <w:rsid w:val="00920B34"/>
    <w:rsid w:val="00920E80"/>
    <w:rsid w:val="00920FCF"/>
    <w:rsid w:val="009221F2"/>
    <w:rsid w:val="009238C1"/>
    <w:rsid w:val="00924727"/>
    <w:rsid w:val="00924A7A"/>
    <w:rsid w:val="00925EE4"/>
    <w:rsid w:val="00927498"/>
    <w:rsid w:val="009278F1"/>
    <w:rsid w:val="00927D0D"/>
    <w:rsid w:val="009303D6"/>
    <w:rsid w:val="009304E5"/>
    <w:rsid w:val="00930B11"/>
    <w:rsid w:val="00931581"/>
    <w:rsid w:val="00931595"/>
    <w:rsid w:val="00932B4F"/>
    <w:rsid w:val="00932B75"/>
    <w:rsid w:val="00932CCA"/>
    <w:rsid w:val="00932F15"/>
    <w:rsid w:val="00933EC0"/>
    <w:rsid w:val="0093454A"/>
    <w:rsid w:val="00934606"/>
    <w:rsid w:val="00936FFC"/>
    <w:rsid w:val="009371C2"/>
    <w:rsid w:val="00937D8A"/>
    <w:rsid w:val="00937E6B"/>
    <w:rsid w:val="00937E8D"/>
    <w:rsid w:val="0094044B"/>
    <w:rsid w:val="009408DE"/>
    <w:rsid w:val="00940D19"/>
    <w:rsid w:val="00941056"/>
    <w:rsid w:val="009410A6"/>
    <w:rsid w:val="00941191"/>
    <w:rsid w:val="00941210"/>
    <w:rsid w:val="00941660"/>
    <w:rsid w:val="00941D50"/>
    <w:rsid w:val="009420EC"/>
    <w:rsid w:val="0094303A"/>
    <w:rsid w:val="0094310A"/>
    <w:rsid w:val="00943477"/>
    <w:rsid w:val="00943992"/>
    <w:rsid w:val="00943D4F"/>
    <w:rsid w:val="00944D08"/>
    <w:rsid w:val="009450CF"/>
    <w:rsid w:val="00946B4F"/>
    <w:rsid w:val="00947767"/>
    <w:rsid w:val="00950B9F"/>
    <w:rsid w:val="0095251E"/>
    <w:rsid w:val="00952565"/>
    <w:rsid w:val="009525C6"/>
    <w:rsid w:val="00952D45"/>
    <w:rsid w:val="00953016"/>
    <w:rsid w:val="00953CFE"/>
    <w:rsid w:val="009547E6"/>
    <w:rsid w:val="00954B5B"/>
    <w:rsid w:val="00954D91"/>
    <w:rsid w:val="00956AD1"/>
    <w:rsid w:val="00956DA2"/>
    <w:rsid w:val="00956F36"/>
    <w:rsid w:val="0095793E"/>
    <w:rsid w:val="009579D6"/>
    <w:rsid w:val="00957FDE"/>
    <w:rsid w:val="00961704"/>
    <w:rsid w:val="00961AE6"/>
    <w:rsid w:val="00961B3F"/>
    <w:rsid w:val="009622D7"/>
    <w:rsid w:val="0096308A"/>
    <w:rsid w:val="009630A0"/>
    <w:rsid w:val="00963434"/>
    <w:rsid w:val="00963561"/>
    <w:rsid w:val="009637EC"/>
    <w:rsid w:val="00963FC0"/>
    <w:rsid w:val="00965931"/>
    <w:rsid w:val="00966862"/>
    <w:rsid w:val="00967CBC"/>
    <w:rsid w:val="00967DCF"/>
    <w:rsid w:val="00970FC3"/>
    <w:rsid w:val="00971573"/>
    <w:rsid w:val="00971BFB"/>
    <w:rsid w:val="00971F5B"/>
    <w:rsid w:val="00972B6C"/>
    <w:rsid w:val="00972BF3"/>
    <w:rsid w:val="00973421"/>
    <w:rsid w:val="0097348A"/>
    <w:rsid w:val="0097357C"/>
    <w:rsid w:val="0097373E"/>
    <w:rsid w:val="00975511"/>
    <w:rsid w:val="00975843"/>
    <w:rsid w:val="009758EC"/>
    <w:rsid w:val="00975F1C"/>
    <w:rsid w:val="009766C2"/>
    <w:rsid w:val="009775E4"/>
    <w:rsid w:val="00977891"/>
    <w:rsid w:val="00981955"/>
    <w:rsid w:val="00981F1C"/>
    <w:rsid w:val="009822EB"/>
    <w:rsid w:val="00982B5A"/>
    <w:rsid w:val="00983665"/>
    <w:rsid w:val="009837A3"/>
    <w:rsid w:val="00983831"/>
    <w:rsid w:val="00983E91"/>
    <w:rsid w:val="0098405A"/>
    <w:rsid w:val="009842CA"/>
    <w:rsid w:val="00984FD2"/>
    <w:rsid w:val="00985CD7"/>
    <w:rsid w:val="00986254"/>
    <w:rsid w:val="00986473"/>
    <w:rsid w:val="00986B46"/>
    <w:rsid w:val="00986CBA"/>
    <w:rsid w:val="00987FDA"/>
    <w:rsid w:val="009907F4"/>
    <w:rsid w:val="00990929"/>
    <w:rsid w:val="009909E1"/>
    <w:rsid w:val="0099172B"/>
    <w:rsid w:val="00991A43"/>
    <w:rsid w:val="00992046"/>
    <w:rsid w:val="009925C3"/>
    <w:rsid w:val="00992A83"/>
    <w:rsid w:val="00993E54"/>
    <w:rsid w:val="0099498F"/>
    <w:rsid w:val="009959A9"/>
    <w:rsid w:val="00996DC8"/>
    <w:rsid w:val="009A02B9"/>
    <w:rsid w:val="009A0C7F"/>
    <w:rsid w:val="009A144A"/>
    <w:rsid w:val="009A14EE"/>
    <w:rsid w:val="009A2C25"/>
    <w:rsid w:val="009A30F2"/>
    <w:rsid w:val="009A4581"/>
    <w:rsid w:val="009A5698"/>
    <w:rsid w:val="009A5E57"/>
    <w:rsid w:val="009A606B"/>
    <w:rsid w:val="009A6D63"/>
    <w:rsid w:val="009B07E9"/>
    <w:rsid w:val="009B0E08"/>
    <w:rsid w:val="009B23A5"/>
    <w:rsid w:val="009B28AA"/>
    <w:rsid w:val="009B329A"/>
    <w:rsid w:val="009B344B"/>
    <w:rsid w:val="009B3811"/>
    <w:rsid w:val="009B3E1A"/>
    <w:rsid w:val="009B4C26"/>
    <w:rsid w:val="009B4E85"/>
    <w:rsid w:val="009B56F6"/>
    <w:rsid w:val="009B6AB4"/>
    <w:rsid w:val="009B6BF3"/>
    <w:rsid w:val="009B716C"/>
    <w:rsid w:val="009C0B1F"/>
    <w:rsid w:val="009C0D6E"/>
    <w:rsid w:val="009C16BF"/>
    <w:rsid w:val="009C1AE5"/>
    <w:rsid w:val="009C23EC"/>
    <w:rsid w:val="009C2E00"/>
    <w:rsid w:val="009C3F91"/>
    <w:rsid w:val="009C4337"/>
    <w:rsid w:val="009C4461"/>
    <w:rsid w:val="009C4743"/>
    <w:rsid w:val="009C5019"/>
    <w:rsid w:val="009C505D"/>
    <w:rsid w:val="009C588A"/>
    <w:rsid w:val="009C67CC"/>
    <w:rsid w:val="009D204C"/>
    <w:rsid w:val="009D284B"/>
    <w:rsid w:val="009D2D6D"/>
    <w:rsid w:val="009D353C"/>
    <w:rsid w:val="009D3EEA"/>
    <w:rsid w:val="009D4683"/>
    <w:rsid w:val="009D4FC9"/>
    <w:rsid w:val="009D59FC"/>
    <w:rsid w:val="009D61FA"/>
    <w:rsid w:val="009D6932"/>
    <w:rsid w:val="009D69EA"/>
    <w:rsid w:val="009D6D44"/>
    <w:rsid w:val="009D768D"/>
    <w:rsid w:val="009D7812"/>
    <w:rsid w:val="009D78F9"/>
    <w:rsid w:val="009E1D00"/>
    <w:rsid w:val="009E1D9E"/>
    <w:rsid w:val="009E2E49"/>
    <w:rsid w:val="009E33AB"/>
    <w:rsid w:val="009E4114"/>
    <w:rsid w:val="009E4200"/>
    <w:rsid w:val="009E45B5"/>
    <w:rsid w:val="009E5A70"/>
    <w:rsid w:val="009E5E9B"/>
    <w:rsid w:val="009E6E50"/>
    <w:rsid w:val="009E7A40"/>
    <w:rsid w:val="009F04E2"/>
    <w:rsid w:val="009F0BC6"/>
    <w:rsid w:val="009F0D58"/>
    <w:rsid w:val="009F1AD6"/>
    <w:rsid w:val="009F228C"/>
    <w:rsid w:val="009F301B"/>
    <w:rsid w:val="009F3CEF"/>
    <w:rsid w:val="009F452C"/>
    <w:rsid w:val="009F5C56"/>
    <w:rsid w:val="009F5CC8"/>
    <w:rsid w:val="009F60AB"/>
    <w:rsid w:val="009F72E2"/>
    <w:rsid w:val="009F774D"/>
    <w:rsid w:val="009F7AE6"/>
    <w:rsid w:val="00A00030"/>
    <w:rsid w:val="00A00A4C"/>
    <w:rsid w:val="00A00DA1"/>
    <w:rsid w:val="00A011A6"/>
    <w:rsid w:val="00A0131A"/>
    <w:rsid w:val="00A01420"/>
    <w:rsid w:val="00A01D75"/>
    <w:rsid w:val="00A020DE"/>
    <w:rsid w:val="00A02391"/>
    <w:rsid w:val="00A02524"/>
    <w:rsid w:val="00A03561"/>
    <w:rsid w:val="00A03ECD"/>
    <w:rsid w:val="00A044F8"/>
    <w:rsid w:val="00A04EF1"/>
    <w:rsid w:val="00A05590"/>
    <w:rsid w:val="00A056A0"/>
    <w:rsid w:val="00A05EB1"/>
    <w:rsid w:val="00A06437"/>
    <w:rsid w:val="00A06650"/>
    <w:rsid w:val="00A067C4"/>
    <w:rsid w:val="00A07227"/>
    <w:rsid w:val="00A07651"/>
    <w:rsid w:val="00A07763"/>
    <w:rsid w:val="00A07ED6"/>
    <w:rsid w:val="00A10E4E"/>
    <w:rsid w:val="00A117AD"/>
    <w:rsid w:val="00A12D8E"/>
    <w:rsid w:val="00A14262"/>
    <w:rsid w:val="00A142B7"/>
    <w:rsid w:val="00A150B9"/>
    <w:rsid w:val="00A15336"/>
    <w:rsid w:val="00A15DB9"/>
    <w:rsid w:val="00A16E3C"/>
    <w:rsid w:val="00A17343"/>
    <w:rsid w:val="00A176A1"/>
    <w:rsid w:val="00A17894"/>
    <w:rsid w:val="00A205AB"/>
    <w:rsid w:val="00A21095"/>
    <w:rsid w:val="00A2124F"/>
    <w:rsid w:val="00A21619"/>
    <w:rsid w:val="00A223A9"/>
    <w:rsid w:val="00A22955"/>
    <w:rsid w:val="00A232F7"/>
    <w:rsid w:val="00A24823"/>
    <w:rsid w:val="00A24E38"/>
    <w:rsid w:val="00A24EC5"/>
    <w:rsid w:val="00A25272"/>
    <w:rsid w:val="00A254A4"/>
    <w:rsid w:val="00A26CB3"/>
    <w:rsid w:val="00A271E0"/>
    <w:rsid w:val="00A2799D"/>
    <w:rsid w:val="00A315CE"/>
    <w:rsid w:val="00A31764"/>
    <w:rsid w:val="00A31AF8"/>
    <w:rsid w:val="00A31CCD"/>
    <w:rsid w:val="00A321FA"/>
    <w:rsid w:val="00A32261"/>
    <w:rsid w:val="00A32C8D"/>
    <w:rsid w:val="00A330E0"/>
    <w:rsid w:val="00A351F8"/>
    <w:rsid w:val="00A3607C"/>
    <w:rsid w:val="00A3654C"/>
    <w:rsid w:val="00A36B58"/>
    <w:rsid w:val="00A36C0F"/>
    <w:rsid w:val="00A3789F"/>
    <w:rsid w:val="00A40084"/>
    <w:rsid w:val="00A4134D"/>
    <w:rsid w:val="00A41BC0"/>
    <w:rsid w:val="00A42F8E"/>
    <w:rsid w:val="00A4326C"/>
    <w:rsid w:val="00A4408E"/>
    <w:rsid w:val="00A44DF9"/>
    <w:rsid w:val="00A45C9F"/>
    <w:rsid w:val="00A467E0"/>
    <w:rsid w:val="00A473A2"/>
    <w:rsid w:val="00A47ADD"/>
    <w:rsid w:val="00A47E09"/>
    <w:rsid w:val="00A47EE7"/>
    <w:rsid w:val="00A47F5E"/>
    <w:rsid w:val="00A50052"/>
    <w:rsid w:val="00A50969"/>
    <w:rsid w:val="00A50DDF"/>
    <w:rsid w:val="00A50F63"/>
    <w:rsid w:val="00A51136"/>
    <w:rsid w:val="00A5148D"/>
    <w:rsid w:val="00A519B6"/>
    <w:rsid w:val="00A51E31"/>
    <w:rsid w:val="00A523B9"/>
    <w:rsid w:val="00A52692"/>
    <w:rsid w:val="00A52E30"/>
    <w:rsid w:val="00A52EA2"/>
    <w:rsid w:val="00A53153"/>
    <w:rsid w:val="00A55202"/>
    <w:rsid w:val="00A55DA3"/>
    <w:rsid w:val="00A5651C"/>
    <w:rsid w:val="00A56820"/>
    <w:rsid w:val="00A606AF"/>
    <w:rsid w:val="00A60C9E"/>
    <w:rsid w:val="00A60FC5"/>
    <w:rsid w:val="00A61A6E"/>
    <w:rsid w:val="00A61D5C"/>
    <w:rsid w:val="00A62788"/>
    <w:rsid w:val="00A6288B"/>
    <w:rsid w:val="00A6397C"/>
    <w:rsid w:val="00A6544D"/>
    <w:rsid w:val="00A65F89"/>
    <w:rsid w:val="00A676C4"/>
    <w:rsid w:val="00A67A15"/>
    <w:rsid w:val="00A67DB8"/>
    <w:rsid w:val="00A70894"/>
    <w:rsid w:val="00A70AB0"/>
    <w:rsid w:val="00A70DAC"/>
    <w:rsid w:val="00A70EC2"/>
    <w:rsid w:val="00A71D96"/>
    <w:rsid w:val="00A7288B"/>
    <w:rsid w:val="00A72DA4"/>
    <w:rsid w:val="00A746FF"/>
    <w:rsid w:val="00A75DD1"/>
    <w:rsid w:val="00A75F11"/>
    <w:rsid w:val="00A776B8"/>
    <w:rsid w:val="00A77EC0"/>
    <w:rsid w:val="00A80020"/>
    <w:rsid w:val="00A8004B"/>
    <w:rsid w:val="00A802E6"/>
    <w:rsid w:val="00A8112A"/>
    <w:rsid w:val="00A811F1"/>
    <w:rsid w:val="00A817B0"/>
    <w:rsid w:val="00A83059"/>
    <w:rsid w:val="00A8341B"/>
    <w:rsid w:val="00A83698"/>
    <w:rsid w:val="00A83A25"/>
    <w:rsid w:val="00A83C84"/>
    <w:rsid w:val="00A84BDF"/>
    <w:rsid w:val="00A8688C"/>
    <w:rsid w:val="00A868CA"/>
    <w:rsid w:val="00A8780E"/>
    <w:rsid w:val="00A90BE1"/>
    <w:rsid w:val="00A92D12"/>
    <w:rsid w:val="00A92F63"/>
    <w:rsid w:val="00A93CEA"/>
    <w:rsid w:val="00A94D79"/>
    <w:rsid w:val="00A9502D"/>
    <w:rsid w:val="00A9522F"/>
    <w:rsid w:val="00A95989"/>
    <w:rsid w:val="00A9633C"/>
    <w:rsid w:val="00A9666A"/>
    <w:rsid w:val="00A9796B"/>
    <w:rsid w:val="00AA130F"/>
    <w:rsid w:val="00AA1DF4"/>
    <w:rsid w:val="00AA21F1"/>
    <w:rsid w:val="00AA240F"/>
    <w:rsid w:val="00AA2EE1"/>
    <w:rsid w:val="00AA2FEC"/>
    <w:rsid w:val="00AA2FEF"/>
    <w:rsid w:val="00AA32F6"/>
    <w:rsid w:val="00AA400E"/>
    <w:rsid w:val="00AA46C2"/>
    <w:rsid w:val="00AA48DA"/>
    <w:rsid w:val="00AA5223"/>
    <w:rsid w:val="00AA59D3"/>
    <w:rsid w:val="00AA5B89"/>
    <w:rsid w:val="00AA5F34"/>
    <w:rsid w:val="00AA6DEF"/>
    <w:rsid w:val="00AA746B"/>
    <w:rsid w:val="00AA74F9"/>
    <w:rsid w:val="00AA778E"/>
    <w:rsid w:val="00AA7885"/>
    <w:rsid w:val="00AB0088"/>
    <w:rsid w:val="00AB00D2"/>
    <w:rsid w:val="00AB01DC"/>
    <w:rsid w:val="00AB03F7"/>
    <w:rsid w:val="00AB097A"/>
    <w:rsid w:val="00AB0E95"/>
    <w:rsid w:val="00AB1071"/>
    <w:rsid w:val="00AB12A0"/>
    <w:rsid w:val="00AB1F48"/>
    <w:rsid w:val="00AB22E2"/>
    <w:rsid w:val="00AB2A59"/>
    <w:rsid w:val="00AB3FA9"/>
    <w:rsid w:val="00AB4133"/>
    <w:rsid w:val="00AB5EC3"/>
    <w:rsid w:val="00AB6042"/>
    <w:rsid w:val="00AB6209"/>
    <w:rsid w:val="00AB7D68"/>
    <w:rsid w:val="00AC0173"/>
    <w:rsid w:val="00AC04EC"/>
    <w:rsid w:val="00AC0C1F"/>
    <w:rsid w:val="00AC1C7A"/>
    <w:rsid w:val="00AC2075"/>
    <w:rsid w:val="00AC25D1"/>
    <w:rsid w:val="00AC274C"/>
    <w:rsid w:val="00AC2A16"/>
    <w:rsid w:val="00AC2BC9"/>
    <w:rsid w:val="00AC344E"/>
    <w:rsid w:val="00AC388D"/>
    <w:rsid w:val="00AC3FE6"/>
    <w:rsid w:val="00AC4961"/>
    <w:rsid w:val="00AC510C"/>
    <w:rsid w:val="00AC5AC5"/>
    <w:rsid w:val="00AC6042"/>
    <w:rsid w:val="00AC6842"/>
    <w:rsid w:val="00AC7CD5"/>
    <w:rsid w:val="00AD0C26"/>
    <w:rsid w:val="00AD1325"/>
    <w:rsid w:val="00AD1571"/>
    <w:rsid w:val="00AD15DD"/>
    <w:rsid w:val="00AD194A"/>
    <w:rsid w:val="00AD20F5"/>
    <w:rsid w:val="00AD45D9"/>
    <w:rsid w:val="00AD5071"/>
    <w:rsid w:val="00AD50E8"/>
    <w:rsid w:val="00AD5EF9"/>
    <w:rsid w:val="00AD7353"/>
    <w:rsid w:val="00AD7A2D"/>
    <w:rsid w:val="00AE17AC"/>
    <w:rsid w:val="00AE1DF1"/>
    <w:rsid w:val="00AE2151"/>
    <w:rsid w:val="00AE235B"/>
    <w:rsid w:val="00AE2378"/>
    <w:rsid w:val="00AE274C"/>
    <w:rsid w:val="00AE2778"/>
    <w:rsid w:val="00AE32DB"/>
    <w:rsid w:val="00AE3659"/>
    <w:rsid w:val="00AE384E"/>
    <w:rsid w:val="00AE3BC4"/>
    <w:rsid w:val="00AE3D19"/>
    <w:rsid w:val="00AE4416"/>
    <w:rsid w:val="00AE4654"/>
    <w:rsid w:val="00AE5345"/>
    <w:rsid w:val="00AE5B0F"/>
    <w:rsid w:val="00AE695E"/>
    <w:rsid w:val="00AE6DD6"/>
    <w:rsid w:val="00AE6FDC"/>
    <w:rsid w:val="00AE778A"/>
    <w:rsid w:val="00AE7D1C"/>
    <w:rsid w:val="00AF0DAA"/>
    <w:rsid w:val="00AF1AC6"/>
    <w:rsid w:val="00AF1B8B"/>
    <w:rsid w:val="00AF1D76"/>
    <w:rsid w:val="00AF23C2"/>
    <w:rsid w:val="00AF2D29"/>
    <w:rsid w:val="00AF3297"/>
    <w:rsid w:val="00AF3534"/>
    <w:rsid w:val="00AF3B73"/>
    <w:rsid w:val="00AF3D96"/>
    <w:rsid w:val="00AF445C"/>
    <w:rsid w:val="00AF4AAF"/>
    <w:rsid w:val="00AF4BD5"/>
    <w:rsid w:val="00AF4BEF"/>
    <w:rsid w:val="00AF4FFB"/>
    <w:rsid w:val="00AF5E2B"/>
    <w:rsid w:val="00AF62FE"/>
    <w:rsid w:val="00AF6633"/>
    <w:rsid w:val="00AF68F3"/>
    <w:rsid w:val="00AF6AF3"/>
    <w:rsid w:val="00AF7DB0"/>
    <w:rsid w:val="00B004FF"/>
    <w:rsid w:val="00B00B48"/>
    <w:rsid w:val="00B01196"/>
    <w:rsid w:val="00B015DA"/>
    <w:rsid w:val="00B02251"/>
    <w:rsid w:val="00B022EE"/>
    <w:rsid w:val="00B02977"/>
    <w:rsid w:val="00B02EDF"/>
    <w:rsid w:val="00B032D1"/>
    <w:rsid w:val="00B03F89"/>
    <w:rsid w:val="00B0487E"/>
    <w:rsid w:val="00B05D5E"/>
    <w:rsid w:val="00B0655A"/>
    <w:rsid w:val="00B06F56"/>
    <w:rsid w:val="00B07591"/>
    <w:rsid w:val="00B07A06"/>
    <w:rsid w:val="00B07B02"/>
    <w:rsid w:val="00B07B56"/>
    <w:rsid w:val="00B10696"/>
    <w:rsid w:val="00B11B92"/>
    <w:rsid w:val="00B11E3C"/>
    <w:rsid w:val="00B120B7"/>
    <w:rsid w:val="00B126E3"/>
    <w:rsid w:val="00B143C2"/>
    <w:rsid w:val="00B14BD9"/>
    <w:rsid w:val="00B14DD7"/>
    <w:rsid w:val="00B17407"/>
    <w:rsid w:val="00B174AF"/>
    <w:rsid w:val="00B205C8"/>
    <w:rsid w:val="00B226FE"/>
    <w:rsid w:val="00B22C3F"/>
    <w:rsid w:val="00B22D89"/>
    <w:rsid w:val="00B23E59"/>
    <w:rsid w:val="00B243D2"/>
    <w:rsid w:val="00B24A33"/>
    <w:rsid w:val="00B25270"/>
    <w:rsid w:val="00B25C4D"/>
    <w:rsid w:val="00B26074"/>
    <w:rsid w:val="00B26726"/>
    <w:rsid w:val="00B267CE"/>
    <w:rsid w:val="00B26A87"/>
    <w:rsid w:val="00B26E9F"/>
    <w:rsid w:val="00B277D9"/>
    <w:rsid w:val="00B30E13"/>
    <w:rsid w:val="00B32467"/>
    <w:rsid w:val="00B32793"/>
    <w:rsid w:val="00B32B89"/>
    <w:rsid w:val="00B33EF3"/>
    <w:rsid w:val="00B3417A"/>
    <w:rsid w:val="00B3513C"/>
    <w:rsid w:val="00B36085"/>
    <w:rsid w:val="00B36160"/>
    <w:rsid w:val="00B36254"/>
    <w:rsid w:val="00B3664F"/>
    <w:rsid w:val="00B3670F"/>
    <w:rsid w:val="00B369A3"/>
    <w:rsid w:val="00B40C6C"/>
    <w:rsid w:val="00B40D18"/>
    <w:rsid w:val="00B40EBA"/>
    <w:rsid w:val="00B40F1F"/>
    <w:rsid w:val="00B416FD"/>
    <w:rsid w:val="00B4256D"/>
    <w:rsid w:val="00B42F53"/>
    <w:rsid w:val="00B43043"/>
    <w:rsid w:val="00B430BD"/>
    <w:rsid w:val="00B4351B"/>
    <w:rsid w:val="00B45310"/>
    <w:rsid w:val="00B45A9A"/>
    <w:rsid w:val="00B45EAD"/>
    <w:rsid w:val="00B46487"/>
    <w:rsid w:val="00B46B61"/>
    <w:rsid w:val="00B46BD0"/>
    <w:rsid w:val="00B471B6"/>
    <w:rsid w:val="00B47278"/>
    <w:rsid w:val="00B47388"/>
    <w:rsid w:val="00B47F0C"/>
    <w:rsid w:val="00B5166F"/>
    <w:rsid w:val="00B51E83"/>
    <w:rsid w:val="00B52CF7"/>
    <w:rsid w:val="00B52FD4"/>
    <w:rsid w:val="00B53530"/>
    <w:rsid w:val="00B53D4B"/>
    <w:rsid w:val="00B54280"/>
    <w:rsid w:val="00B55639"/>
    <w:rsid w:val="00B55880"/>
    <w:rsid w:val="00B55CDF"/>
    <w:rsid w:val="00B57DCB"/>
    <w:rsid w:val="00B57EEA"/>
    <w:rsid w:val="00B60576"/>
    <w:rsid w:val="00B60DE2"/>
    <w:rsid w:val="00B60FBB"/>
    <w:rsid w:val="00B61118"/>
    <w:rsid w:val="00B61518"/>
    <w:rsid w:val="00B617DF"/>
    <w:rsid w:val="00B61AC8"/>
    <w:rsid w:val="00B61B99"/>
    <w:rsid w:val="00B62873"/>
    <w:rsid w:val="00B62985"/>
    <w:rsid w:val="00B62B1D"/>
    <w:rsid w:val="00B6364C"/>
    <w:rsid w:val="00B63C8C"/>
    <w:rsid w:val="00B64006"/>
    <w:rsid w:val="00B643FF"/>
    <w:rsid w:val="00B6547C"/>
    <w:rsid w:val="00B6598C"/>
    <w:rsid w:val="00B65CDC"/>
    <w:rsid w:val="00B6705C"/>
    <w:rsid w:val="00B67FB2"/>
    <w:rsid w:val="00B704EF"/>
    <w:rsid w:val="00B718DE"/>
    <w:rsid w:val="00B72C47"/>
    <w:rsid w:val="00B72E23"/>
    <w:rsid w:val="00B72F13"/>
    <w:rsid w:val="00B73779"/>
    <w:rsid w:val="00B7385D"/>
    <w:rsid w:val="00B76302"/>
    <w:rsid w:val="00B76628"/>
    <w:rsid w:val="00B76777"/>
    <w:rsid w:val="00B7682C"/>
    <w:rsid w:val="00B7791B"/>
    <w:rsid w:val="00B80076"/>
    <w:rsid w:val="00B81C28"/>
    <w:rsid w:val="00B842F9"/>
    <w:rsid w:val="00B84353"/>
    <w:rsid w:val="00B843FA"/>
    <w:rsid w:val="00B854F7"/>
    <w:rsid w:val="00B8554D"/>
    <w:rsid w:val="00B86C95"/>
    <w:rsid w:val="00B874FC"/>
    <w:rsid w:val="00B8759A"/>
    <w:rsid w:val="00B87F6E"/>
    <w:rsid w:val="00B90039"/>
    <w:rsid w:val="00B9010C"/>
    <w:rsid w:val="00B90B81"/>
    <w:rsid w:val="00B9225F"/>
    <w:rsid w:val="00B9277B"/>
    <w:rsid w:val="00B93ADB"/>
    <w:rsid w:val="00B93B81"/>
    <w:rsid w:val="00B93F3C"/>
    <w:rsid w:val="00B945EF"/>
    <w:rsid w:val="00B94F95"/>
    <w:rsid w:val="00B94FFF"/>
    <w:rsid w:val="00B96BE9"/>
    <w:rsid w:val="00B96F1F"/>
    <w:rsid w:val="00BA04AA"/>
    <w:rsid w:val="00BA1272"/>
    <w:rsid w:val="00BA1C49"/>
    <w:rsid w:val="00BA27A8"/>
    <w:rsid w:val="00BA304B"/>
    <w:rsid w:val="00BA4D2E"/>
    <w:rsid w:val="00BA5192"/>
    <w:rsid w:val="00BA5666"/>
    <w:rsid w:val="00BA5B85"/>
    <w:rsid w:val="00BA5B92"/>
    <w:rsid w:val="00BA5BB9"/>
    <w:rsid w:val="00BA5C3B"/>
    <w:rsid w:val="00BA5D95"/>
    <w:rsid w:val="00BA5DC2"/>
    <w:rsid w:val="00BA5DF9"/>
    <w:rsid w:val="00BA5EC7"/>
    <w:rsid w:val="00BA658E"/>
    <w:rsid w:val="00BA674F"/>
    <w:rsid w:val="00BA6CC6"/>
    <w:rsid w:val="00BA700A"/>
    <w:rsid w:val="00BA7739"/>
    <w:rsid w:val="00BB053C"/>
    <w:rsid w:val="00BB0D69"/>
    <w:rsid w:val="00BB176B"/>
    <w:rsid w:val="00BB1B5D"/>
    <w:rsid w:val="00BB39B3"/>
    <w:rsid w:val="00BB426D"/>
    <w:rsid w:val="00BB42AB"/>
    <w:rsid w:val="00BB51FC"/>
    <w:rsid w:val="00BB537A"/>
    <w:rsid w:val="00BB5F2A"/>
    <w:rsid w:val="00BC1381"/>
    <w:rsid w:val="00BC1818"/>
    <w:rsid w:val="00BC2B61"/>
    <w:rsid w:val="00BC2EBF"/>
    <w:rsid w:val="00BC330B"/>
    <w:rsid w:val="00BC39BC"/>
    <w:rsid w:val="00BC4804"/>
    <w:rsid w:val="00BC590D"/>
    <w:rsid w:val="00BC5CEA"/>
    <w:rsid w:val="00BC5D53"/>
    <w:rsid w:val="00BD21EE"/>
    <w:rsid w:val="00BD3E70"/>
    <w:rsid w:val="00BD3EB7"/>
    <w:rsid w:val="00BD3FA3"/>
    <w:rsid w:val="00BD45CD"/>
    <w:rsid w:val="00BD54D8"/>
    <w:rsid w:val="00BD557B"/>
    <w:rsid w:val="00BD61F6"/>
    <w:rsid w:val="00BD62D6"/>
    <w:rsid w:val="00BD70D9"/>
    <w:rsid w:val="00BD7613"/>
    <w:rsid w:val="00BE05C9"/>
    <w:rsid w:val="00BE06E9"/>
    <w:rsid w:val="00BE0B33"/>
    <w:rsid w:val="00BE20F7"/>
    <w:rsid w:val="00BE2100"/>
    <w:rsid w:val="00BE23B0"/>
    <w:rsid w:val="00BE306C"/>
    <w:rsid w:val="00BE3C46"/>
    <w:rsid w:val="00BE43EF"/>
    <w:rsid w:val="00BE50A5"/>
    <w:rsid w:val="00BE5449"/>
    <w:rsid w:val="00BE56DD"/>
    <w:rsid w:val="00BE58AD"/>
    <w:rsid w:val="00BE5A3E"/>
    <w:rsid w:val="00BE74E8"/>
    <w:rsid w:val="00BE7BA5"/>
    <w:rsid w:val="00BF0435"/>
    <w:rsid w:val="00BF0EDF"/>
    <w:rsid w:val="00BF2581"/>
    <w:rsid w:val="00BF2CA9"/>
    <w:rsid w:val="00BF3FE9"/>
    <w:rsid w:val="00BF53FB"/>
    <w:rsid w:val="00BF561E"/>
    <w:rsid w:val="00BF62C0"/>
    <w:rsid w:val="00BF62E6"/>
    <w:rsid w:val="00BF641B"/>
    <w:rsid w:val="00BF69B4"/>
    <w:rsid w:val="00BF7517"/>
    <w:rsid w:val="00BF75B4"/>
    <w:rsid w:val="00BF7F1F"/>
    <w:rsid w:val="00C0064B"/>
    <w:rsid w:val="00C00807"/>
    <w:rsid w:val="00C00E93"/>
    <w:rsid w:val="00C00FE8"/>
    <w:rsid w:val="00C01494"/>
    <w:rsid w:val="00C020CF"/>
    <w:rsid w:val="00C03E1C"/>
    <w:rsid w:val="00C0408F"/>
    <w:rsid w:val="00C045F5"/>
    <w:rsid w:val="00C049EF"/>
    <w:rsid w:val="00C0551A"/>
    <w:rsid w:val="00C05D55"/>
    <w:rsid w:val="00C07C85"/>
    <w:rsid w:val="00C07CCF"/>
    <w:rsid w:val="00C1073C"/>
    <w:rsid w:val="00C108D4"/>
    <w:rsid w:val="00C11DAD"/>
    <w:rsid w:val="00C133D4"/>
    <w:rsid w:val="00C13AF4"/>
    <w:rsid w:val="00C157E1"/>
    <w:rsid w:val="00C15C6D"/>
    <w:rsid w:val="00C161CB"/>
    <w:rsid w:val="00C16404"/>
    <w:rsid w:val="00C16E5F"/>
    <w:rsid w:val="00C17C5A"/>
    <w:rsid w:val="00C17F71"/>
    <w:rsid w:val="00C2034F"/>
    <w:rsid w:val="00C20689"/>
    <w:rsid w:val="00C21395"/>
    <w:rsid w:val="00C21626"/>
    <w:rsid w:val="00C21DB1"/>
    <w:rsid w:val="00C22AC6"/>
    <w:rsid w:val="00C22E72"/>
    <w:rsid w:val="00C22EE1"/>
    <w:rsid w:val="00C23196"/>
    <w:rsid w:val="00C236A9"/>
    <w:rsid w:val="00C25132"/>
    <w:rsid w:val="00C254DC"/>
    <w:rsid w:val="00C25665"/>
    <w:rsid w:val="00C25F86"/>
    <w:rsid w:val="00C26865"/>
    <w:rsid w:val="00C26DCF"/>
    <w:rsid w:val="00C27A9B"/>
    <w:rsid w:val="00C307FF"/>
    <w:rsid w:val="00C322AA"/>
    <w:rsid w:val="00C3257E"/>
    <w:rsid w:val="00C32EDC"/>
    <w:rsid w:val="00C33FD5"/>
    <w:rsid w:val="00C34216"/>
    <w:rsid w:val="00C3594F"/>
    <w:rsid w:val="00C362C1"/>
    <w:rsid w:val="00C376F0"/>
    <w:rsid w:val="00C37821"/>
    <w:rsid w:val="00C40C77"/>
    <w:rsid w:val="00C40CF0"/>
    <w:rsid w:val="00C40F2F"/>
    <w:rsid w:val="00C419B5"/>
    <w:rsid w:val="00C41B09"/>
    <w:rsid w:val="00C42116"/>
    <w:rsid w:val="00C43580"/>
    <w:rsid w:val="00C447ED"/>
    <w:rsid w:val="00C44894"/>
    <w:rsid w:val="00C44D8A"/>
    <w:rsid w:val="00C452D0"/>
    <w:rsid w:val="00C4664E"/>
    <w:rsid w:val="00C46A98"/>
    <w:rsid w:val="00C46ED0"/>
    <w:rsid w:val="00C47076"/>
    <w:rsid w:val="00C5071F"/>
    <w:rsid w:val="00C50C28"/>
    <w:rsid w:val="00C51218"/>
    <w:rsid w:val="00C51569"/>
    <w:rsid w:val="00C51571"/>
    <w:rsid w:val="00C53D9E"/>
    <w:rsid w:val="00C53FA9"/>
    <w:rsid w:val="00C541CC"/>
    <w:rsid w:val="00C553FA"/>
    <w:rsid w:val="00C554C0"/>
    <w:rsid w:val="00C5628D"/>
    <w:rsid w:val="00C5677F"/>
    <w:rsid w:val="00C56DEF"/>
    <w:rsid w:val="00C571F5"/>
    <w:rsid w:val="00C57B47"/>
    <w:rsid w:val="00C60D5B"/>
    <w:rsid w:val="00C62F9B"/>
    <w:rsid w:val="00C632D2"/>
    <w:rsid w:val="00C63363"/>
    <w:rsid w:val="00C6450F"/>
    <w:rsid w:val="00C6522A"/>
    <w:rsid w:val="00C654A6"/>
    <w:rsid w:val="00C6581B"/>
    <w:rsid w:val="00C65C50"/>
    <w:rsid w:val="00C66A7F"/>
    <w:rsid w:val="00C675C5"/>
    <w:rsid w:val="00C70026"/>
    <w:rsid w:val="00C71E19"/>
    <w:rsid w:val="00C71F76"/>
    <w:rsid w:val="00C71FA3"/>
    <w:rsid w:val="00C725B3"/>
    <w:rsid w:val="00C73245"/>
    <w:rsid w:val="00C7351E"/>
    <w:rsid w:val="00C74A2E"/>
    <w:rsid w:val="00C75136"/>
    <w:rsid w:val="00C7513D"/>
    <w:rsid w:val="00C7617A"/>
    <w:rsid w:val="00C77128"/>
    <w:rsid w:val="00C80981"/>
    <w:rsid w:val="00C81798"/>
    <w:rsid w:val="00C818C2"/>
    <w:rsid w:val="00C81DE5"/>
    <w:rsid w:val="00C82439"/>
    <w:rsid w:val="00C84045"/>
    <w:rsid w:val="00C84171"/>
    <w:rsid w:val="00C85069"/>
    <w:rsid w:val="00C855A8"/>
    <w:rsid w:val="00C85BA9"/>
    <w:rsid w:val="00C87B05"/>
    <w:rsid w:val="00C90933"/>
    <w:rsid w:val="00C91C6D"/>
    <w:rsid w:val="00C920CE"/>
    <w:rsid w:val="00C927D1"/>
    <w:rsid w:val="00C92B8B"/>
    <w:rsid w:val="00C92D67"/>
    <w:rsid w:val="00C92E2B"/>
    <w:rsid w:val="00C92F44"/>
    <w:rsid w:val="00C9309B"/>
    <w:rsid w:val="00C934D5"/>
    <w:rsid w:val="00C93D41"/>
    <w:rsid w:val="00C9444B"/>
    <w:rsid w:val="00C94504"/>
    <w:rsid w:val="00C9481E"/>
    <w:rsid w:val="00C95B5A"/>
    <w:rsid w:val="00C960C3"/>
    <w:rsid w:val="00C96B9D"/>
    <w:rsid w:val="00C96C8E"/>
    <w:rsid w:val="00CA0061"/>
    <w:rsid w:val="00CA0127"/>
    <w:rsid w:val="00CA0E3B"/>
    <w:rsid w:val="00CA10B3"/>
    <w:rsid w:val="00CA1C8C"/>
    <w:rsid w:val="00CA1EB3"/>
    <w:rsid w:val="00CA20EB"/>
    <w:rsid w:val="00CA21BA"/>
    <w:rsid w:val="00CA352D"/>
    <w:rsid w:val="00CA3570"/>
    <w:rsid w:val="00CA398A"/>
    <w:rsid w:val="00CA39BB"/>
    <w:rsid w:val="00CA45F0"/>
    <w:rsid w:val="00CA46D8"/>
    <w:rsid w:val="00CA5123"/>
    <w:rsid w:val="00CA581B"/>
    <w:rsid w:val="00CA6F3D"/>
    <w:rsid w:val="00CB0BA1"/>
    <w:rsid w:val="00CB0D6E"/>
    <w:rsid w:val="00CB0D97"/>
    <w:rsid w:val="00CB1EFD"/>
    <w:rsid w:val="00CB1FB5"/>
    <w:rsid w:val="00CB2101"/>
    <w:rsid w:val="00CB298E"/>
    <w:rsid w:val="00CB2BA4"/>
    <w:rsid w:val="00CB2DE0"/>
    <w:rsid w:val="00CB31F3"/>
    <w:rsid w:val="00CB44EA"/>
    <w:rsid w:val="00CB4554"/>
    <w:rsid w:val="00CB522B"/>
    <w:rsid w:val="00CB53D2"/>
    <w:rsid w:val="00CB7591"/>
    <w:rsid w:val="00CB7DBD"/>
    <w:rsid w:val="00CC0217"/>
    <w:rsid w:val="00CC025F"/>
    <w:rsid w:val="00CC0EED"/>
    <w:rsid w:val="00CC1757"/>
    <w:rsid w:val="00CC1C25"/>
    <w:rsid w:val="00CC251A"/>
    <w:rsid w:val="00CC2CE1"/>
    <w:rsid w:val="00CC36A0"/>
    <w:rsid w:val="00CC374A"/>
    <w:rsid w:val="00CC4020"/>
    <w:rsid w:val="00CC5DE5"/>
    <w:rsid w:val="00CC64E0"/>
    <w:rsid w:val="00CC6872"/>
    <w:rsid w:val="00CC6E4B"/>
    <w:rsid w:val="00CC72EB"/>
    <w:rsid w:val="00CD02FA"/>
    <w:rsid w:val="00CD0616"/>
    <w:rsid w:val="00CD0C8C"/>
    <w:rsid w:val="00CD12ED"/>
    <w:rsid w:val="00CD1C2E"/>
    <w:rsid w:val="00CD3378"/>
    <w:rsid w:val="00CD3BB6"/>
    <w:rsid w:val="00CD3F31"/>
    <w:rsid w:val="00CD3F49"/>
    <w:rsid w:val="00CD414E"/>
    <w:rsid w:val="00CD46E7"/>
    <w:rsid w:val="00CD4C5A"/>
    <w:rsid w:val="00CD53EF"/>
    <w:rsid w:val="00CD550A"/>
    <w:rsid w:val="00CD573F"/>
    <w:rsid w:val="00CD69B5"/>
    <w:rsid w:val="00CD7223"/>
    <w:rsid w:val="00CD7B38"/>
    <w:rsid w:val="00CE0698"/>
    <w:rsid w:val="00CE0A91"/>
    <w:rsid w:val="00CE211E"/>
    <w:rsid w:val="00CE2667"/>
    <w:rsid w:val="00CE4CDA"/>
    <w:rsid w:val="00CE4EC8"/>
    <w:rsid w:val="00CE5E29"/>
    <w:rsid w:val="00CE745E"/>
    <w:rsid w:val="00CF0AFA"/>
    <w:rsid w:val="00CF2985"/>
    <w:rsid w:val="00CF2E1B"/>
    <w:rsid w:val="00CF3365"/>
    <w:rsid w:val="00CF3F8F"/>
    <w:rsid w:val="00CF4667"/>
    <w:rsid w:val="00CF5243"/>
    <w:rsid w:val="00CF563E"/>
    <w:rsid w:val="00CF5DD2"/>
    <w:rsid w:val="00CF5EE4"/>
    <w:rsid w:val="00CF6D0B"/>
    <w:rsid w:val="00CF7208"/>
    <w:rsid w:val="00CF73C1"/>
    <w:rsid w:val="00D00DEA"/>
    <w:rsid w:val="00D0106D"/>
    <w:rsid w:val="00D01302"/>
    <w:rsid w:val="00D01439"/>
    <w:rsid w:val="00D015A2"/>
    <w:rsid w:val="00D02951"/>
    <w:rsid w:val="00D041B9"/>
    <w:rsid w:val="00D04336"/>
    <w:rsid w:val="00D04848"/>
    <w:rsid w:val="00D055D3"/>
    <w:rsid w:val="00D06133"/>
    <w:rsid w:val="00D104E6"/>
    <w:rsid w:val="00D10BE6"/>
    <w:rsid w:val="00D11CF4"/>
    <w:rsid w:val="00D12001"/>
    <w:rsid w:val="00D121B7"/>
    <w:rsid w:val="00D12819"/>
    <w:rsid w:val="00D12CF6"/>
    <w:rsid w:val="00D1300D"/>
    <w:rsid w:val="00D1324D"/>
    <w:rsid w:val="00D135EC"/>
    <w:rsid w:val="00D1384C"/>
    <w:rsid w:val="00D140AF"/>
    <w:rsid w:val="00D14119"/>
    <w:rsid w:val="00D148DC"/>
    <w:rsid w:val="00D1510F"/>
    <w:rsid w:val="00D156C0"/>
    <w:rsid w:val="00D156C1"/>
    <w:rsid w:val="00D15C40"/>
    <w:rsid w:val="00D15F9D"/>
    <w:rsid w:val="00D16548"/>
    <w:rsid w:val="00D166CA"/>
    <w:rsid w:val="00D168FA"/>
    <w:rsid w:val="00D16D38"/>
    <w:rsid w:val="00D17796"/>
    <w:rsid w:val="00D17986"/>
    <w:rsid w:val="00D205A8"/>
    <w:rsid w:val="00D20B0A"/>
    <w:rsid w:val="00D20E52"/>
    <w:rsid w:val="00D2112D"/>
    <w:rsid w:val="00D2255A"/>
    <w:rsid w:val="00D22E06"/>
    <w:rsid w:val="00D2383E"/>
    <w:rsid w:val="00D23EAE"/>
    <w:rsid w:val="00D24C8D"/>
    <w:rsid w:val="00D25037"/>
    <w:rsid w:val="00D2515A"/>
    <w:rsid w:val="00D25C11"/>
    <w:rsid w:val="00D25E99"/>
    <w:rsid w:val="00D26326"/>
    <w:rsid w:val="00D2707E"/>
    <w:rsid w:val="00D27643"/>
    <w:rsid w:val="00D3092A"/>
    <w:rsid w:val="00D32089"/>
    <w:rsid w:val="00D32434"/>
    <w:rsid w:val="00D32B05"/>
    <w:rsid w:val="00D3326C"/>
    <w:rsid w:val="00D33F8D"/>
    <w:rsid w:val="00D346E6"/>
    <w:rsid w:val="00D35156"/>
    <w:rsid w:val="00D357BC"/>
    <w:rsid w:val="00D35E33"/>
    <w:rsid w:val="00D366FC"/>
    <w:rsid w:val="00D36DF5"/>
    <w:rsid w:val="00D37553"/>
    <w:rsid w:val="00D37D9C"/>
    <w:rsid w:val="00D37EB1"/>
    <w:rsid w:val="00D40844"/>
    <w:rsid w:val="00D40A68"/>
    <w:rsid w:val="00D40C9D"/>
    <w:rsid w:val="00D412B3"/>
    <w:rsid w:val="00D42385"/>
    <w:rsid w:val="00D4246E"/>
    <w:rsid w:val="00D42781"/>
    <w:rsid w:val="00D42A26"/>
    <w:rsid w:val="00D43AFC"/>
    <w:rsid w:val="00D43BFE"/>
    <w:rsid w:val="00D448E3"/>
    <w:rsid w:val="00D4525D"/>
    <w:rsid w:val="00D4532C"/>
    <w:rsid w:val="00D45E38"/>
    <w:rsid w:val="00D46867"/>
    <w:rsid w:val="00D468E8"/>
    <w:rsid w:val="00D47108"/>
    <w:rsid w:val="00D47254"/>
    <w:rsid w:val="00D47C42"/>
    <w:rsid w:val="00D47F25"/>
    <w:rsid w:val="00D50089"/>
    <w:rsid w:val="00D5395F"/>
    <w:rsid w:val="00D55514"/>
    <w:rsid w:val="00D557F0"/>
    <w:rsid w:val="00D55CED"/>
    <w:rsid w:val="00D55FAB"/>
    <w:rsid w:val="00D55FC3"/>
    <w:rsid w:val="00D56038"/>
    <w:rsid w:val="00D561A0"/>
    <w:rsid w:val="00D56551"/>
    <w:rsid w:val="00D56607"/>
    <w:rsid w:val="00D567A3"/>
    <w:rsid w:val="00D56DED"/>
    <w:rsid w:val="00D57375"/>
    <w:rsid w:val="00D578B3"/>
    <w:rsid w:val="00D6043C"/>
    <w:rsid w:val="00D60AF3"/>
    <w:rsid w:val="00D6129C"/>
    <w:rsid w:val="00D618A9"/>
    <w:rsid w:val="00D61C85"/>
    <w:rsid w:val="00D62155"/>
    <w:rsid w:val="00D6252D"/>
    <w:rsid w:val="00D626A8"/>
    <w:rsid w:val="00D631B3"/>
    <w:rsid w:val="00D63615"/>
    <w:rsid w:val="00D63733"/>
    <w:rsid w:val="00D64171"/>
    <w:rsid w:val="00D6455F"/>
    <w:rsid w:val="00D64C0E"/>
    <w:rsid w:val="00D653C4"/>
    <w:rsid w:val="00D65EF3"/>
    <w:rsid w:val="00D669A2"/>
    <w:rsid w:val="00D66C57"/>
    <w:rsid w:val="00D67E27"/>
    <w:rsid w:val="00D705A4"/>
    <w:rsid w:val="00D71A3F"/>
    <w:rsid w:val="00D72982"/>
    <w:rsid w:val="00D735C9"/>
    <w:rsid w:val="00D739D5"/>
    <w:rsid w:val="00D750B8"/>
    <w:rsid w:val="00D75994"/>
    <w:rsid w:val="00D77B9B"/>
    <w:rsid w:val="00D8065A"/>
    <w:rsid w:val="00D8069A"/>
    <w:rsid w:val="00D80C92"/>
    <w:rsid w:val="00D80FCC"/>
    <w:rsid w:val="00D811EC"/>
    <w:rsid w:val="00D812BC"/>
    <w:rsid w:val="00D81CF2"/>
    <w:rsid w:val="00D821A5"/>
    <w:rsid w:val="00D821AB"/>
    <w:rsid w:val="00D8264F"/>
    <w:rsid w:val="00D82C83"/>
    <w:rsid w:val="00D8308F"/>
    <w:rsid w:val="00D83429"/>
    <w:rsid w:val="00D834F2"/>
    <w:rsid w:val="00D83AAD"/>
    <w:rsid w:val="00D845C0"/>
    <w:rsid w:val="00D8501C"/>
    <w:rsid w:val="00D851E2"/>
    <w:rsid w:val="00D85238"/>
    <w:rsid w:val="00D865BF"/>
    <w:rsid w:val="00D87098"/>
    <w:rsid w:val="00D87AD2"/>
    <w:rsid w:val="00D91B07"/>
    <w:rsid w:val="00D9273A"/>
    <w:rsid w:val="00D92EC3"/>
    <w:rsid w:val="00D930E4"/>
    <w:rsid w:val="00D93BB7"/>
    <w:rsid w:val="00D93BC4"/>
    <w:rsid w:val="00D94637"/>
    <w:rsid w:val="00D95C33"/>
    <w:rsid w:val="00D96646"/>
    <w:rsid w:val="00D969AC"/>
    <w:rsid w:val="00DA093C"/>
    <w:rsid w:val="00DA0976"/>
    <w:rsid w:val="00DA0A96"/>
    <w:rsid w:val="00DA1217"/>
    <w:rsid w:val="00DA1792"/>
    <w:rsid w:val="00DA1A18"/>
    <w:rsid w:val="00DA1B5F"/>
    <w:rsid w:val="00DA2867"/>
    <w:rsid w:val="00DA2905"/>
    <w:rsid w:val="00DA2911"/>
    <w:rsid w:val="00DA297B"/>
    <w:rsid w:val="00DA3114"/>
    <w:rsid w:val="00DA3CE8"/>
    <w:rsid w:val="00DA44B8"/>
    <w:rsid w:val="00DA47C9"/>
    <w:rsid w:val="00DA5760"/>
    <w:rsid w:val="00DA5E1C"/>
    <w:rsid w:val="00DA6020"/>
    <w:rsid w:val="00DA6400"/>
    <w:rsid w:val="00DA6505"/>
    <w:rsid w:val="00DA667A"/>
    <w:rsid w:val="00DA70B2"/>
    <w:rsid w:val="00DA7BF0"/>
    <w:rsid w:val="00DA7CEF"/>
    <w:rsid w:val="00DB0EB7"/>
    <w:rsid w:val="00DB126F"/>
    <w:rsid w:val="00DB1281"/>
    <w:rsid w:val="00DB21DF"/>
    <w:rsid w:val="00DB2868"/>
    <w:rsid w:val="00DB2A65"/>
    <w:rsid w:val="00DB2B36"/>
    <w:rsid w:val="00DB32EA"/>
    <w:rsid w:val="00DB3802"/>
    <w:rsid w:val="00DB3B99"/>
    <w:rsid w:val="00DB446D"/>
    <w:rsid w:val="00DB5A34"/>
    <w:rsid w:val="00DB5BC3"/>
    <w:rsid w:val="00DB5BEA"/>
    <w:rsid w:val="00DB685A"/>
    <w:rsid w:val="00DB6867"/>
    <w:rsid w:val="00DC05B5"/>
    <w:rsid w:val="00DC080A"/>
    <w:rsid w:val="00DC0AA1"/>
    <w:rsid w:val="00DC0CED"/>
    <w:rsid w:val="00DC0DF9"/>
    <w:rsid w:val="00DC1950"/>
    <w:rsid w:val="00DC1D7C"/>
    <w:rsid w:val="00DC20FE"/>
    <w:rsid w:val="00DC4DFC"/>
    <w:rsid w:val="00DC508D"/>
    <w:rsid w:val="00DC56B8"/>
    <w:rsid w:val="00DC6F8C"/>
    <w:rsid w:val="00DC7634"/>
    <w:rsid w:val="00DC7E0C"/>
    <w:rsid w:val="00DD0EA5"/>
    <w:rsid w:val="00DD156C"/>
    <w:rsid w:val="00DD23B2"/>
    <w:rsid w:val="00DD2BA7"/>
    <w:rsid w:val="00DD30EB"/>
    <w:rsid w:val="00DD34C3"/>
    <w:rsid w:val="00DD37B6"/>
    <w:rsid w:val="00DD4BE1"/>
    <w:rsid w:val="00DD4D1C"/>
    <w:rsid w:val="00DD5FC7"/>
    <w:rsid w:val="00DD6894"/>
    <w:rsid w:val="00DD6E1B"/>
    <w:rsid w:val="00DD710E"/>
    <w:rsid w:val="00DD7855"/>
    <w:rsid w:val="00DD7F16"/>
    <w:rsid w:val="00DD7F24"/>
    <w:rsid w:val="00DE02E3"/>
    <w:rsid w:val="00DE0554"/>
    <w:rsid w:val="00DE089F"/>
    <w:rsid w:val="00DE173C"/>
    <w:rsid w:val="00DE200C"/>
    <w:rsid w:val="00DE2A46"/>
    <w:rsid w:val="00DE2E02"/>
    <w:rsid w:val="00DE3D19"/>
    <w:rsid w:val="00DE4978"/>
    <w:rsid w:val="00DE537E"/>
    <w:rsid w:val="00DE53E2"/>
    <w:rsid w:val="00DE7955"/>
    <w:rsid w:val="00DE7C3C"/>
    <w:rsid w:val="00DE7EF4"/>
    <w:rsid w:val="00DF02FE"/>
    <w:rsid w:val="00DF0554"/>
    <w:rsid w:val="00DF11FF"/>
    <w:rsid w:val="00DF1265"/>
    <w:rsid w:val="00DF1379"/>
    <w:rsid w:val="00DF2487"/>
    <w:rsid w:val="00DF274F"/>
    <w:rsid w:val="00DF2851"/>
    <w:rsid w:val="00DF2A42"/>
    <w:rsid w:val="00DF2FE7"/>
    <w:rsid w:val="00DF31D0"/>
    <w:rsid w:val="00DF3F46"/>
    <w:rsid w:val="00DF45B1"/>
    <w:rsid w:val="00DF5215"/>
    <w:rsid w:val="00DF5F2B"/>
    <w:rsid w:val="00DF6322"/>
    <w:rsid w:val="00DF7123"/>
    <w:rsid w:val="00DF7DEB"/>
    <w:rsid w:val="00DF7EC9"/>
    <w:rsid w:val="00E01037"/>
    <w:rsid w:val="00E01495"/>
    <w:rsid w:val="00E02995"/>
    <w:rsid w:val="00E02E92"/>
    <w:rsid w:val="00E040A8"/>
    <w:rsid w:val="00E0417F"/>
    <w:rsid w:val="00E0451E"/>
    <w:rsid w:val="00E060B8"/>
    <w:rsid w:val="00E06FB6"/>
    <w:rsid w:val="00E07EB3"/>
    <w:rsid w:val="00E101D2"/>
    <w:rsid w:val="00E11122"/>
    <w:rsid w:val="00E12058"/>
    <w:rsid w:val="00E120DB"/>
    <w:rsid w:val="00E12257"/>
    <w:rsid w:val="00E12526"/>
    <w:rsid w:val="00E1269E"/>
    <w:rsid w:val="00E13506"/>
    <w:rsid w:val="00E1399E"/>
    <w:rsid w:val="00E13A10"/>
    <w:rsid w:val="00E142FE"/>
    <w:rsid w:val="00E14402"/>
    <w:rsid w:val="00E14A1C"/>
    <w:rsid w:val="00E1660E"/>
    <w:rsid w:val="00E17E6D"/>
    <w:rsid w:val="00E21625"/>
    <w:rsid w:val="00E21AED"/>
    <w:rsid w:val="00E22111"/>
    <w:rsid w:val="00E22896"/>
    <w:rsid w:val="00E231FD"/>
    <w:rsid w:val="00E236F0"/>
    <w:rsid w:val="00E23793"/>
    <w:rsid w:val="00E23E33"/>
    <w:rsid w:val="00E24142"/>
    <w:rsid w:val="00E256C2"/>
    <w:rsid w:val="00E257DB"/>
    <w:rsid w:val="00E25A92"/>
    <w:rsid w:val="00E26053"/>
    <w:rsid w:val="00E27183"/>
    <w:rsid w:val="00E275DF"/>
    <w:rsid w:val="00E277B2"/>
    <w:rsid w:val="00E27870"/>
    <w:rsid w:val="00E279B8"/>
    <w:rsid w:val="00E3048A"/>
    <w:rsid w:val="00E30723"/>
    <w:rsid w:val="00E318E0"/>
    <w:rsid w:val="00E320F9"/>
    <w:rsid w:val="00E32648"/>
    <w:rsid w:val="00E32CB7"/>
    <w:rsid w:val="00E33055"/>
    <w:rsid w:val="00E33247"/>
    <w:rsid w:val="00E344E7"/>
    <w:rsid w:val="00E34957"/>
    <w:rsid w:val="00E34EE6"/>
    <w:rsid w:val="00E35919"/>
    <w:rsid w:val="00E35B4A"/>
    <w:rsid w:val="00E35CB5"/>
    <w:rsid w:val="00E35F16"/>
    <w:rsid w:val="00E360C5"/>
    <w:rsid w:val="00E372FF"/>
    <w:rsid w:val="00E3754E"/>
    <w:rsid w:val="00E37917"/>
    <w:rsid w:val="00E37953"/>
    <w:rsid w:val="00E37AAA"/>
    <w:rsid w:val="00E37FB2"/>
    <w:rsid w:val="00E406D6"/>
    <w:rsid w:val="00E40DEA"/>
    <w:rsid w:val="00E41024"/>
    <w:rsid w:val="00E42594"/>
    <w:rsid w:val="00E42B22"/>
    <w:rsid w:val="00E43999"/>
    <w:rsid w:val="00E43EA8"/>
    <w:rsid w:val="00E44488"/>
    <w:rsid w:val="00E44CDB"/>
    <w:rsid w:val="00E47128"/>
    <w:rsid w:val="00E50DF0"/>
    <w:rsid w:val="00E510AB"/>
    <w:rsid w:val="00E51135"/>
    <w:rsid w:val="00E51AF2"/>
    <w:rsid w:val="00E520FF"/>
    <w:rsid w:val="00E52DDB"/>
    <w:rsid w:val="00E52E39"/>
    <w:rsid w:val="00E53DAC"/>
    <w:rsid w:val="00E54B94"/>
    <w:rsid w:val="00E552AA"/>
    <w:rsid w:val="00E554C0"/>
    <w:rsid w:val="00E555CF"/>
    <w:rsid w:val="00E55C73"/>
    <w:rsid w:val="00E563B9"/>
    <w:rsid w:val="00E57974"/>
    <w:rsid w:val="00E57A8F"/>
    <w:rsid w:val="00E61AD8"/>
    <w:rsid w:val="00E6207C"/>
    <w:rsid w:val="00E62AC8"/>
    <w:rsid w:val="00E62CC9"/>
    <w:rsid w:val="00E63556"/>
    <w:rsid w:val="00E637F6"/>
    <w:rsid w:val="00E6547D"/>
    <w:rsid w:val="00E65B5D"/>
    <w:rsid w:val="00E66AB7"/>
    <w:rsid w:val="00E71616"/>
    <w:rsid w:val="00E71813"/>
    <w:rsid w:val="00E71AF0"/>
    <w:rsid w:val="00E7283B"/>
    <w:rsid w:val="00E72AB5"/>
    <w:rsid w:val="00E73300"/>
    <w:rsid w:val="00E73EFA"/>
    <w:rsid w:val="00E7405D"/>
    <w:rsid w:val="00E745F9"/>
    <w:rsid w:val="00E74E1F"/>
    <w:rsid w:val="00E7557A"/>
    <w:rsid w:val="00E75A7E"/>
    <w:rsid w:val="00E77358"/>
    <w:rsid w:val="00E77970"/>
    <w:rsid w:val="00E77993"/>
    <w:rsid w:val="00E803AB"/>
    <w:rsid w:val="00E8126F"/>
    <w:rsid w:val="00E8145A"/>
    <w:rsid w:val="00E81910"/>
    <w:rsid w:val="00E81951"/>
    <w:rsid w:val="00E823DE"/>
    <w:rsid w:val="00E83017"/>
    <w:rsid w:val="00E83A76"/>
    <w:rsid w:val="00E83BEE"/>
    <w:rsid w:val="00E83D0F"/>
    <w:rsid w:val="00E84532"/>
    <w:rsid w:val="00E85456"/>
    <w:rsid w:val="00E85997"/>
    <w:rsid w:val="00E85A67"/>
    <w:rsid w:val="00E8632F"/>
    <w:rsid w:val="00E875E1"/>
    <w:rsid w:val="00E901C1"/>
    <w:rsid w:val="00E905AF"/>
    <w:rsid w:val="00E919A0"/>
    <w:rsid w:val="00E91AA2"/>
    <w:rsid w:val="00E9294A"/>
    <w:rsid w:val="00E935FD"/>
    <w:rsid w:val="00E9389B"/>
    <w:rsid w:val="00E942BC"/>
    <w:rsid w:val="00E9532E"/>
    <w:rsid w:val="00E9541C"/>
    <w:rsid w:val="00E95C26"/>
    <w:rsid w:val="00E96F58"/>
    <w:rsid w:val="00E97EA5"/>
    <w:rsid w:val="00EA0D15"/>
    <w:rsid w:val="00EA15E6"/>
    <w:rsid w:val="00EA1E1E"/>
    <w:rsid w:val="00EA26BE"/>
    <w:rsid w:val="00EA2DA4"/>
    <w:rsid w:val="00EA2F21"/>
    <w:rsid w:val="00EA38A1"/>
    <w:rsid w:val="00EA3CFD"/>
    <w:rsid w:val="00EA4248"/>
    <w:rsid w:val="00EA4281"/>
    <w:rsid w:val="00EA59F7"/>
    <w:rsid w:val="00EA68A7"/>
    <w:rsid w:val="00EA766C"/>
    <w:rsid w:val="00EA7ED0"/>
    <w:rsid w:val="00EB0406"/>
    <w:rsid w:val="00EB046B"/>
    <w:rsid w:val="00EB1047"/>
    <w:rsid w:val="00EB140B"/>
    <w:rsid w:val="00EB1AA7"/>
    <w:rsid w:val="00EB2C29"/>
    <w:rsid w:val="00EB3DF0"/>
    <w:rsid w:val="00EB40FF"/>
    <w:rsid w:val="00EB4354"/>
    <w:rsid w:val="00EB4578"/>
    <w:rsid w:val="00EB638E"/>
    <w:rsid w:val="00EB6896"/>
    <w:rsid w:val="00EB7B41"/>
    <w:rsid w:val="00EC12A2"/>
    <w:rsid w:val="00EC1462"/>
    <w:rsid w:val="00EC238C"/>
    <w:rsid w:val="00EC2A8C"/>
    <w:rsid w:val="00EC2FC4"/>
    <w:rsid w:val="00EC2FD2"/>
    <w:rsid w:val="00EC312E"/>
    <w:rsid w:val="00EC3BAD"/>
    <w:rsid w:val="00EC3CCA"/>
    <w:rsid w:val="00EC4F7E"/>
    <w:rsid w:val="00EC5583"/>
    <w:rsid w:val="00EC587B"/>
    <w:rsid w:val="00EC6166"/>
    <w:rsid w:val="00EC7018"/>
    <w:rsid w:val="00ED05A2"/>
    <w:rsid w:val="00ED09DC"/>
    <w:rsid w:val="00ED1117"/>
    <w:rsid w:val="00ED2380"/>
    <w:rsid w:val="00ED2DE7"/>
    <w:rsid w:val="00ED3448"/>
    <w:rsid w:val="00ED3809"/>
    <w:rsid w:val="00ED4893"/>
    <w:rsid w:val="00ED4966"/>
    <w:rsid w:val="00ED4BFB"/>
    <w:rsid w:val="00ED571A"/>
    <w:rsid w:val="00ED5887"/>
    <w:rsid w:val="00ED5ACC"/>
    <w:rsid w:val="00ED7155"/>
    <w:rsid w:val="00ED7689"/>
    <w:rsid w:val="00EE052A"/>
    <w:rsid w:val="00EE1FB9"/>
    <w:rsid w:val="00EE30E2"/>
    <w:rsid w:val="00EE33D9"/>
    <w:rsid w:val="00EE41DA"/>
    <w:rsid w:val="00EE47D4"/>
    <w:rsid w:val="00EE5AFB"/>
    <w:rsid w:val="00EE5B55"/>
    <w:rsid w:val="00EE705B"/>
    <w:rsid w:val="00EE71C3"/>
    <w:rsid w:val="00EF01B2"/>
    <w:rsid w:val="00EF073B"/>
    <w:rsid w:val="00EF082A"/>
    <w:rsid w:val="00EF0931"/>
    <w:rsid w:val="00EF0EB0"/>
    <w:rsid w:val="00EF1B37"/>
    <w:rsid w:val="00EF1B88"/>
    <w:rsid w:val="00EF3023"/>
    <w:rsid w:val="00EF4073"/>
    <w:rsid w:val="00EF4278"/>
    <w:rsid w:val="00EF4431"/>
    <w:rsid w:val="00EF6607"/>
    <w:rsid w:val="00F00375"/>
    <w:rsid w:val="00F00416"/>
    <w:rsid w:val="00F01042"/>
    <w:rsid w:val="00F02061"/>
    <w:rsid w:val="00F03B65"/>
    <w:rsid w:val="00F0450B"/>
    <w:rsid w:val="00F048A2"/>
    <w:rsid w:val="00F04BA9"/>
    <w:rsid w:val="00F04ED0"/>
    <w:rsid w:val="00F05014"/>
    <w:rsid w:val="00F05069"/>
    <w:rsid w:val="00F06B2B"/>
    <w:rsid w:val="00F12708"/>
    <w:rsid w:val="00F12842"/>
    <w:rsid w:val="00F12DAD"/>
    <w:rsid w:val="00F13F08"/>
    <w:rsid w:val="00F1432B"/>
    <w:rsid w:val="00F145A0"/>
    <w:rsid w:val="00F153D5"/>
    <w:rsid w:val="00F15D91"/>
    <w:rsid w:val="00F16261"/>
    <w:rsid w:val="00F16371"/>
    <w:rsid w:val="00F168E2"/>
    <w:rsid w:val="00F1702C"/>
    <w:rsid w:val="00F171D5"/>
    <w:rsid w:val="00F177C2"/>
    <w:rsid w:val="00F20046"/>
    <w:rsid w:val="00F217C5"/>
    <w:rsid w:val="00F227D0"/>
    <w:rsid w:val="00F22A16"/>
    <w:rsid w:val="00F22A89"/>
    <w:rsid w:val="00F22ADB"/>
    <w:rsid w:val="00F242B7"/>
    <w:rsid w:val="00F25A4D"/>
    <w:rsid w:val="00F2603C"/>
    <w:rsid w:val="00F26832"/>
    <w:rsid w:val="00F26F45"/>
    <w:rsid w:val="00F275A5"/>
    <w:rsid w:val="00F276DB"/>
    <w:rsid w:val="00F32D86"/>
    <w:rsid w:val="00F33525"/>
    <w:rsid w:val="00F3371D"/>
    <w:rsid w:val="00F33FC5"/>
    <w:rsid w:val="00F3555F"/>
    <w:rsid w:val="00F3639E"/>
    <w:rsid w:val="00F366A6"/>
    <w:rsid w:val="00F36D20"/>
    <w:rsid w:val="00F37094"/>
    <w:rsid w:val="00F377EF"/>
    <w:rsid w:val="00F37F94"/>
    <w:rsid w:val="00F37FD8"/>
    <w:rsid w:val="00F40E44"/>
    <w:rsid w:val="00F414DC"/>
    <w:rsid w:val="00F41829"/>
    <w:rsid w:val="00F41B77"/>
    <w:rsid w:val="00F42022"/>
    <w:rsid w:val="00F4391F"/>
    <w:rsid w:val="00F44238"/>
    <w:rsid w:val="00F44B89"/>
    <w:rsid w:val="00F44DA0"/>
    <w:rsid w:val="00F47B99"/>
    <w:rsid w:val="00F50C40"/>
    <w:rsid w:val="00F51725"/>
    <w:rsid w:val="00F51965"/>
    <w:rsid w:val="00F526A9"/>
    <w:rsid w:val="00F52A41"/>
    <w:rsid w:val="00F539ED"/>
    <w:rsid w:val="00F53A6F"/>
    <w:rsid w:val="00F54665"/>
    <w:rsid w:val="00F54742"/>
    <w:rsid w:val="00F54BEF"/>
    <w:rsid w:val="00F552B6"/>
    <w:rsid w:val="00F558C9"/>
    <w:rsid w:val="00F55C91"/>
    <w:rsid w:val="00F567BE"/>
    <w:rsid w:val="00F56B06"/>
    <w:rsid w:val="00F56E83"/>
    <w:rsid w:val="00F56FBC"/>
    <w:rsid w:val="00F574AC"/>
    <w:rsid w:val="00F57EBA"/>
    <w:rsid w:val="00F60013"/>
    <w:rsid w:val="00F60626"/>
    <w:rsid w:val="00F60F33"/>
    <w:rsid w:val="00F60FB0"/>
    <w:rsid w:val="00F61D55"/>
    <w:rsid w:val="00F62962"/>
    <w:rsid w:val="00F62A56"/>
    <w:rsid w:val="00F65506"/>
    <w:rsid w:val="00F660AD"/>
    <w:rsid w:val="00F66712"/>
    <w:rsid w:val="00F67315"/>
    <w:rsid w:val="00F676D6"/>
    <w:rsid w:val="00F676F5"/>
    <w:rsid w:val="00F6790E"/>
    <w:rsid w:val="00F70231"/>
    <w:rsid w:val="00F70261"/>
    <w:rsid w:val="00F71AC2"/>
    <w:rsid w:val="00F7238B"/>
    <w:rsid w:val="00F73E2B"/>
    <w:rsid w:val="00F740CA"/>
    <w:rsid w:val="00F74629"/>
    <w:rsid w:val="00F749F6"/>
    <w:rsid w:val="00F74BC6"/>
    <w:rsid w:val="00F74F57"/>
    <w:rsid w:val="00F75C0B"/>
    <w:rsid w:val="00F7658D"/>
    <w:rsid w:val="00F767C6"/>
    <w:rsid w:val="00F77030"/>
    <w:rsid w:val="00F77C32"/>
    <w:rsid w:val="00F809C8"/>
    <w:rsid w:val="00F82D54"/>
    <w:rsid w:val="00F82DB9"/>
    <w:rsid w:val="00F82DBF"/>
    <w:rsid w:val="00F831CD"/>
    <w:rsid w:val="00F83AF7"/>
    <w:rsid w:val="00F83C71"/>
    <w:rsid w:val="00F83E72"/>
    <w:rsid w:val="00F84A83"/>
    <w:rsid w:val="00F8506E"/>
    <w:rsid w:val="00F85109"/>
    <w:rsid w:val="00F8554A"/>
    <w:rsid w:val="00F86474"/>
    <w:rsid w:val="00F864A8"/>
    <w:rsid w:val="00F87301"/>
    <w:rsid w:val="00F87757"/>
    <w:rsid w:val="00F87D31"/>
    <w:rsid w:val="00F87E39"/>
    <w:rsid w:val="00F90416"/>
    <w:rsid w:val="00F91118"/>
    <w:rsid w:val="00F914F6"/>
    <w:rsid w:val="00F91F2C"/>
    <w:rsid w:val="00F9259B"/>
    <w:rsid w:val="00F9317A"/>
    <w:rsid w:val="00F9352D"/>
    <w:rsid w:val="00F9423C"/>
    <w:rsid w:val="00F94377"/>
    <w:rsid w:val="00F94806"/>
    <w:rsid w:val="00F9568C"/>
    <w:rsid w:val="00F95868"/>
    <w:rsid w:val="00F9612D"/>
    <w:rsid w:val="00F96287"/>
    <w:rsid w:val="00F963C5"/>
    <w:rsid w:val="00F96A33"/>
    <w:rsid w:val="00F96BC7"/>
    <w:rsid w:val="00F975DC"/>
    <w:rsid w:val="00F97608"/>
    <w:rsid w:val="00F97BD4"/>
    <w:rsid w:val="00FA005C"/>
    <w:rsid w:val="00FA2453"/>
    <w:rsid w:val="00FA255F"/>
    <w:rsid w:val="00FA2FE7"/>
    <w:rsid w:val="00FA37BE"/>
    <w:rsid w:val="00FA5CEF"/>
    <w:rsid w:val="00FA7040"/>
    <w:rsid w:val="00FA7515"/>
    <w:rsid w:val="00FA7F7E"/>
    <w:rsid w:val="00FB1200"/>
    <w:rsid w:val="00FB12B1"/>
    <w:rsid w:val="00FB1C62"/>
    <w:rsid w:val="00FB5DA6"/>
    <w:rsid w:val="00FB7126"/>
    <w:rsid w:val="00FB7CA2"/>
    <w:rsid w:val="00FB7D67"/>
    <w:rsid w:val="00FC079C"/>
    <w:rsid w:val="00FC0BA2"/>
    <w:rsid w:val="00FC11F9"/>
    <w:rsid w:val="00FC1477"/>
    <w:rsid w:val="00FC16EA"/>
    <w:rsid w:val="00FC2186"/>
    <w:rsid w:val="00FC295E"/>
    <w:rsid w:val="00FC2EAE"/>
    <w:rsid w:val="00FC35CF"/>
    <w:rsid w:val="00FC3690"/>
    <w:rsid w:val="00FC4EA7"/>
    <w:rsid w:val="00FC57B5"/>
    <w:rsid w:val="00FC5BDA"/>
    <w:rsid w:val="00FC6002"/>
    <w:rsid w:val="00FC6197"/>
    <w:rsid w:val="00FC64B8"/>
    <w:rsid w:val="00FC7BDB"/>
    <w:rsid w:val="00FD0DF6"/>
    <w:rsid w:val="00FD0E3E"/>
    <w:rsid w:val="00FD1A7F"/>
    <w:rsid w:val="00FD3286"/>
    <w:rsid w:val="00FD3856"/>
    <w:rsid w:val="00FD5DA0"/>
    <w:rsid w:val="00FD6C5E"/>
    <w:rsid w:val="00FD74BC"/>
    <w:rsid w:val="00FD7B03"/>
    <w:rsid w:val="00FE0067"/>
    <w:rsid w:val="00FE05A5"/>
    <w:rsid w:val="00FE0CD0"/>
    <w:rsid w:val="00FE0E3C"/>
    <w:rsid w:val="00FE14AF"/>
    <w:rsid w:val="00FE2677"/>
    <w:rsid w:val="00FE305A"/>
    <w:rsid w:val="00FE3E4E"/>
    <w:rsid w:val="00FE40E5"/>
    <w:rsid w:val="00FE45CF"/>
    <w:rsid w:val="00FE48DE"/>
    <w:rsid w:val="00FE4BB2"/>
    <w:rsid w:val="00FE5B25"/>
    <w:rsid w:val="00FE68D3"/>
    <w:rsid w:val="00FF1163"/>
    <w:rsid w:val="00FF24AF"/>
    <w:rsid w:val="00FF27DF"/>
    <w:rsid w:val="00FF3527"/>
    <w:rsid w:val="00FF4185"/>
    <w:rsid w:val="00FF45FF"/>
    <w:rsid w:val="00FF469E"/>
    <w:rsid w:val="00FF4F7F"/>
    <w:rsid w:val="00FF575F"/>
    <w:rsid w:val="00FF5C19"/>
    <w:rsid w:val="00FF5C59"/>
    <w:rsid w:val="00FF6E70"/>
    <w:rsid w:val="00FF71C1"/>
    <w:rsid w:val="00FF79C9"/>
    <w:rsid w:val="00FF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oNotEmbedSmartTags/>
  <w:decimalSymbol w:val=","/>
  <w:listSeparator w:val=";"/>
  <w15:chartTrackingRefBased/>
  <w15:docId w15:val="{F08C3C0B-706A-4B4D-AFCA-845F102B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2241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2F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tabs>
        <w:tab w:val="left" w:pos="2340"/>
      </w:tabs>
      <w:suppressAutoHyphens w:val="0"/>
      <w:jc w:val="center"/>
      <w:outlineLvl w:val="1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Arial"/>
      <w:b w:val="0"/>
      <w:bCs w:val="0"/>
      <w:sz w:val="20"/>
      <w:szCs w:val="20"/>
    </w:rPr>
  </w:style>
  <w:style w:type="character" w:customStyle="1" w:styleId="WW8Num2z1">
    <w:name w:val="WW8Num2z1"/>
    <w:rPr>
      <w:rFonts w:ascii="OpenSymbol" w:hAnsi="OpenSymbol" w:cs="StarSymbol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tarSymbol"/>
      <w:sz w:val="18"/>
      <w:szCs w:val="18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Times New Roman" w:hAnsi="Arial" w:cs="Arial"/>
      <w:b w:val="0"/>
      <w:bCs w:val="0"/>
      <w:color w:val="FF0000"/>
      <w:sz w:val="18"/>
      <w:szCs w:val="1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/>
      <w:b w:val="0"/>
      <w:bCs w:val="0"/>
      <w:sz w:val="18"/>
      <w:szCs w:val="18"/>
      <w:shd w:val="clear" w:color="auto" w:fill="auto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Arial" w:hAnsi="Arial" w:cs="Arial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 2" w:hAnsi="Wingdings 2" w:cs="StarSymbol"/>
      <w:b/>
      <w:color w:val="000000"/>
      <w:sz w:val="18"/>
      <w:szCs w:val="18"/>
    </w:rPr>
  </w:style>
  <w:style w:type="character" w:customStyle="1" w:styleId="WW8Num6z1">
    <w:name w:val="WW8Num6z1"/>
    <w:rPr>
      <w:rFonts w:ascii="Wingdings" w:hAnsi="Wingdings" w:cs="StarSymbol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b w:val="0"/>
      <w:bCs w:val="0"/>
      <w:color w:val="000000"/>
      <w:sz w:val="18"/>
      <w:szCs w:val="18"/>
      <w:shd w:val="clear" w:color="auto" w:fil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 2" w:hAnsi="Wingdings 2" w:cs="StarSymbol"/>
      <w:sz w:val="18"/>
      <w:szCs w:val="18"/>
    </w:rPr>
  </w:style>
  <w:style w:type="character" w:customStyle="1" w:styleId="WW8Num8z1">
    <w:name w:val="WW8Num8z1"/>
    <w:rPr>
      <w:rFonts w:ascii="Wingdings" w:hAnsi="Wingdings" w:cs="StarSymbol"/>
      <w:b w:val="0"/>
      <w:bCs w:val="0"/>
      <w:color w:val="000000"/>
      <w:sz w:val="18"/>
      <w:szCs w:val="18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 2" w:hAnsi="Wingdings 2" w:cs="StarSymbol"/>
      <w:b/>
      <w:color w:val="auto"/>
      <w:sz w:val="18"/>
      <w:szCs w:val="18"/>
      <w:shd w:val="clear" w:color="auto" w:fill="FFFF00"/>
    </w:rPr>
  </w:style>
  <w:style w:type="character" w:customStyle="1" w:styleId="WW8Num9z1">
    <w:name w:val="WW8Num9z1"/>
    <w:rPr>
      <w:rFonts w:ascii="Wingdings" w:hAnsi="Wingdings" w:cs="StarSymbol"/>
      <w:color w:val="FF0000"/>
      <w:sz w:val="18"/>
      <w:szCs w:val="18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 2" w:hAnsi="Wingdings 2" w:cs="StarSymbol"/>
      <w:b w:val="0"/>
      <w:bCs w:val="0"/>
      <w:color w:val="auto"/>
      <w:sz w:val="18"/>
      <w:szCs w:val="18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sz w:val="18"/>
      <w:szCs w:val="18"/>
      <w:shd w:val="clear" w:color="auto" w:fill="auto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ascii="Arial" w:hAnsi="Arial" w:cs="Arial"/>
      <w:color w:val="00000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eastAsia="Lucida Sans Unicode" w:hAnsi="Symbol" w:cs="Arial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/>
      <w:b/>
      <w:bCs w:val="0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Arial"/>
      <w:b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2">
    <w:name w:val="WW8Num19z2"/>
  </w:style>
  <w:style w:type="character" w:customStyle="1" w:styleId="WW8Num19z3">
    <w:name w:val="WW8Num19z3"/>
    <w:rPr>
      <w:rFonts w:ascii="Arial" w:eastAsia="Lucida Sans Unicode" w:hAnsi="Arial" w:cs="Arial"/>
      <w:sz w:val="20"/>
      <w:szCs w:val="20"/>
    </w:rPr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eastAsia="Times New Roman" w:hAnsi="Symbol" w:cs="Aria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Arial Narrow" w:hAnsi="Arial Narrow" w:cs="Arial Narrow"/>
      <w:b w:val="0"/>
      <w:sz w:val="24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Lucida Sans Unicode" w:hAnsi="Symbol" w:cs="Aria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tarSymbol"/>
      <w:sz w:val="18"/>
      <w:szCs w:val="18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eastAsia="Lucida Sans Unicode" w:hAnsi="Symbol" w:cs="Aria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  <w:b w:val="0"/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TekstdymkaZnak">
    <w:name w:val="Tekst dymka Znak"/>
    <w:rPr>
      <w:rFonts w:ascii="Tahoma" w:eastAsia="Lucida Sans Unicode" w:hAnsi="Tahoma" w:cs="Tahoma"/>
      <w:kern w:val="1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character" w:customStyle="1" w:styleId="Polewypenienia">
    <w:name w:val="Pole wypełnienia"/>
    <w:rPr>
      <w:smallCaps/>
      <w:color w:val="008080"/>
      <w:u w:val="dotted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Tekstpodstawowy2Znak">
    <w:name w:val="Tekst podstawowy 2 Znak"/>
    <w:rPr>
      <w:rFonts w:eastAsia="Lucida Sans Unicode"/>
      <w:kern w:val="1"/>
      <w:sz w:val="24"/>
      <w:szCs w:val="24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-czeinternetowe">
    <w:name w:val="WW-Łącze internetowe"/>
    <w:rPr>
      <w:color w:val="000080"/>
      <w:u w:val="single"/>
    </w:rPr>
  </w:style>
  <w:style w:type="character" w:customStyle="1" w:styleId="TekstprzypisudolnegoZnak">
    <w:name w:val="Tekst przypisu dolnego Znak"/>
    <w:rPr>
      <w:rFonts w:eastAsia="Lucida Sans Unicode"/>
      <w:kern w:val="1"/>
    </w:rPr>
  </w:style>
  <w:style w:type="character" w:customStyle="1" w:styleId="Nagwek2Znak">
    <w:name w:val="Nagłówek 2 Znak"/>
    <w:rPr>
      <w:b/>
      <w:bCs/>
      <w:sz w:val="24"/>
      <w:szCs w:val="24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</w:style>
  <w:style w:type="character" w:styleId="Odwoanieprzypisudolnego">
    <w:name w:val="footnote reference"/>
    <w:rPr>
      <w:vertAlign w:val="superscript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pPr>
      <w:widowControl/>
      <w:suppressAutoHyphens w:val="0"/>
      <w:ind w:left="720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ormalnyWeb">
    <w:name w:val="Normal (Web)"/>
    <w:basedOn w:val="Normalny"/>
    <w:uiPriority w:val="99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rFonts w:eastAsia="Andale Sans UI" w:cs="Tahoma"/>
      <w:sz w:val="20"/>
      <w:szCs w:val="20"/>
      <w:lang w:val="en-US" w:eastAsia="en-US" w:bidi="en-US"/>
    </w:rPr>
  </w:style>
  <w:style w:type="paragraph" w:customStyle="1" w:styleId="Tekstprzypisudolnego1">
    <w:name w:val="Tekst przypisu dolnego1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</w:rPr>
  </w:style>
  <w:style w:type="character" w:customStyle="1" w:styleId="czeinternetowe">
    <w:name w:val="Łącze internetowe"/>
    <w:rsid w:val="00AC3FE6"/>
    <w:rPr>
      <w:color w:val="0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F57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575F"/>
    <w:rPr>
      <w:rFonts w:eastAsia="Lucida Sans Unicode"/>
      <w:kern w:val="1"/>
      <w:lang w:eastAsia="ar-SA"/>
    </w:rPr>
  </w:style>
  <w:style w:type="character" w:styleId="Odwoanieprzypisukocowego">
    <w:name w:val="endnote reference"/>
    <w:unhideWhenUsed/>
    <w:rsid w:val="00FF575F"/>
    <w:rPr>
      <w:vertAlign w:val="superscript"/>
    </w:rPr>
  </w:style>
  <w:style w:type="paragraph" w:customStyle="1" w:styleId="western">
    <w:name w:val="western"/>
    <w:basedOn w:val="Normalny"/>
    <w:rsid w:val="0067551F"/>
    <w:pPr>
      <w:widowControl/>
      <w:suppressAutoHyphens w:val="0"/>
      <w:spacing w:before="280"/>
      <w:jc w:val="both"/>
    </w:pPr>
    <w:rPr>
      <w:rFonts w:eastAsia="Times New Roman"/>
      <w:sz w:val="16"/>
      <w:szCs w:val="16"/>
      <w:lang w:eastAsia="zh-CN"/>
    </w:rPr>
  </w:style>
  <w:style w:type="paragraph" w:customStyle="1" w:styleId="Standard">
    <w:name w:val="Standard"/>
    <w:rsid w:val="00033494"/>
    <w:pPr>
      <w:suppressAutoHyphens/>
      <w:autoSpaceDN w:val="0"/>
      <w:textAlignment w:val="baseline"/>
    </w:pPr>
    <w:rPr>
      <w:kern w:val="3"/>
      <w:lang w:eastAsia="zh-CN"/>
    </w:rPr>
  </w:style>
  <w:style w:type="character" w:styleId="Odwoaniedokomentarza">
    <w:name w:val="annotation reference"/>
    <w:uiPriority w:val="99"/>
    <w:semiHidden/>
    <w:unhideWhenUsed/>
    <w:rsid w:val="00C435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58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43580"/>
    <w:rPr>
      <w:rFonts w:eastAsia="Lucida Sans Unicode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58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43580"/>
    <w:rPr>
      <w:rFonts w:eastAsia="Lucida Sans Unicode"/>
      <w:b/>
      <w:bCs/>
      <w:kern w:val="1"/>
      <w:lang w:eastAsia="ar-SA"/>
    </w:rPr>
  </w:style>
  <w:style w:type="character" w:customStyle="1" w:styleId="apple-converted-space">
    <w:name w:val="apple-converted-space"/>
    <w:basedOn w:val="Domylnaczcionkaakapitu"/>
    <w:rsid w:val="00257932"/>
  </w:style>
  <w:style w:type="table" w:styleId="Tabela-Siatka">
    <w:name w:val="Table Grid"/>
    <w:basedOn w:val="Standardowy"/>
    <w:uiPriority w:val="39"/>
    <w:rsid w:val="008F2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EF073B"/>
    <w:pPr>
      <w:suppressAutoHyphens w:val="0"/>
    </w:pPr>
    <w:rPr>
      <w:rFonts w:eastAsia="Times New Roman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503FEC"/>
    <w:rPr>
      <w:kern w:val="1"/>
      <w:lang w:eastAsia="ar-SA"/>
    </w:rPr>
  </w:style>
  <w:style w:type="paragraph" w:customStyle="1" w:styleId="Domy">
    <w:name w:val="Domy"/>
    <w:rsid w:val="00493987"/>
    <w:pPr>
      <w:widowControl w:val="0"/>
      <w:suppressAutoHyphens/>
      <w:autoSpaceDE w:val="0"/>
      <w:autoSpaceDN w:val="0"/>
      <w:textAlignment w:val="baseline"/>
    </w:pPr>
    <w:rPr>
      <w:rFonts w:eastAsia="Arial"/>
      <w:kern w:val="3"/>
      <w:sz w:val="24"/>
      <w:szCs w:val="24"/>
      <w:lang w:val="en-US" w:eastAsia="zh-CN"/>
    </w:rPr>
  </w:style>
  <w:style w:type="character" w:customStyle="1" w:styleId="Nagwek1Znak">
    <w:name w:val="Nagłówek 1 Znak"/>
    <w:basedOn w:val="Domylnaczcionkaakapitu"/>
    <w:link w:val="Nagwek1"/>
    <w:rsid w:val="00362FE7"/>
    <w:rPr>
      <w:rFonts w:asciiTheme="majorHAnsi" w:eastAsiaTheme="majorEastAsia" w:hAnsiTheme="majorHAnsi" w:cstheme="majorBidi"/>
      <w:color w:val="2E74B5" w:themeColor="accent1" w:themeShade="BF"/>
      <w:kern w:val="1"/>
      <w:sz w:val="32"/>
      <w:szCs w:val="32"/>
      <w:lang w:eastAsia="ar-SA"/>
    </w:rPr>
  </w:style>
  <w:style w:type="paragraph" w:customStyle="1" w:styleId="nag">
    <w:name w:val="nag"/>
    <w:basedOn w:val="Normalny"/>
    <w:rsid w:val="00362FE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1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96.xml"/><Relationship Id="rId299" Type="http://schemas.openxmlformats.org/officeDocument/2006/relationships/control" Target="activeX/activeX257.xml"/><Relationship Id="rId303" Type="http://schemas.openxmlformats.org/officeDocument/2006/relationships/control" Target="activeX/activeX261.xml"/><Relationship Id="rId21" Type="http://schemas.openxmlformats.org/officeDocument/2006/relationships/control" Target="activeX/activeX9.xml"/><Relationship Id="rId42" Type="http://schemas.openxmlformats.org/officeDocument/2006/relationships/control" Target="activeX/activeX30.xml"/><Relationship Id="rId63" Type="http://schemas.openxmlformats.org/officeDocument/2006/relationships/control" Target="activeX/activeX48.xml"/><Relationship Id="rId84" Type="http://schemas.openxmlformats.org/officeDocument/2006/relationships/control" Target="activeX/activeX67.xml"/><Relationship Id="rId138" Type="http://schemas.openxmlformats.org/officeDocument/2006/relationships/control" Target="activeX/activeX112.xml"/><Relationship Id="rId159" Type="http://schemas.openxmlformats.org/officeDocument/2006/relationships/image" Target="media/image22.wmf"/><Relationship Id="rId324" Type="http://schemas.openxmlformats.org/officeDocument/2006/relationships/hyperlink" Target="https://stat.gov.pl/sygnalne/komunikaty-i-obwieszczenia/" TargetMode="External"/><Relationship Id="rId170" Type="http://schemas.openxmlformats.org/officeDocument/2006/relationships/control" Target="activeX/activeX138.xml"/><Relationship Id="rId191" Type="http://schemas.openxmlformats.org/officeDocument/2006/relationships/control" Target="activeX/activeX157.xml"/><Relationship Id="rId205" Type="http://schemas.openxmlformats.org/officeDocument/2006/relationships/control" Target="activeX/activeX169.xml"/><Relationship Id="rId226" Type="http://schemas.openxmlformats.org/officeDocument/2006/relationships/hyperlink" Target="https://rspo.men.gov.pl/" TargetMode="External"/><Relationship Id="rId247" Type="http://schemas.openxmlformats.org/officeDocument/2006/relationships/control" Target="activeX/activeX209.xml"/><Relationship Id="rId107" Type="http://schemas.openxmlformats.org/officeDocument/2006/relationships/control" Target="activeX/activeX86.xml"/><Relationship Id="rId268" Type="http://schemas.openxmlformats.org/officeDocument/2006/relationships/control" Target="activeX/activeX230.xml"/><Relationship Id="rId289" Type="http://schemas.openxmlformats.org/officeDocument/2006/relationships/control" Target="activeX/activeX247.xml"/><Relationship Id="rId11" Type="http://schemas.openxmlformats.org/officeDocument/2006/relationships/image" Target="media/image3.wmf"/><Relationship Id="rId32" Type="http://schemas.openxmlformats.org/officeDocument/2006/relationships/control" Target="activeX/activeX20.xml"/><Relationship Id="rId53" Type="http://schemas.openxmlformats.org/officeDocument/2006/relationships/control" Target="activeX/activeX38.xml"/><Relationship Id="rId74" Type="http://schemas.openxmlformats.org/officeDocument/2006/relationships/control" Target="activeX/activeX59.xml"/><Relationship Id="rId128" Type="http://schemas.openxmlformats.org/officeDocument/2006/relationships/control" Target="activeX/activeX105.xml"/><Relationship Id="rId149" Type="http://schemas.openxmlformats.org/officeDocument/2006/relationships/control" Target="activeX/activeX121.xml"/><Relationship Id="rId314" Type="http://schemas.openxmlformats.org/officeDocument/2006/relationships/control" Target="activeX/activeX272.xml"/><Relationship Id="rId5" Type="http://schemas.openxmlformats.org/officeDocument/2006/relationships/webSettings" Target="webSettings.xml"/><Relationship Id="rId95" Type="http://schemas.openxmlformats.org/officeDocument/2006/relationships/image" Target="media/image13.wmf"/><Relationship Id="rId160" Type="http://schemas.openxmlformats.org/officeDocument/2006/relationships/control" Target="activeX/activeX131.xml"/><Relationship Id="rId181" Type="http://schemas.openxmlformats.org/officeDocument/2006/relationships/control" Target="activeX/activeX147.xml"/><Relationship Id="rId216" Type="http://schemas.openxmlformats.org/officeDocument/2006/relationships/control" Target="activeX/activeX180.xml"/><Relationship Id="rId237" Type="http://schemas.openxmlformats.org/officeDocument/2006/relationships/control" Target="activeX/activeX199.xml"/><Relationship Id="rId258" Type="http://schemas.openxmlformats.org/officeDocument/2006/relationships/control" Target="activeX/activeX220.xml"/><Relationship Id="rId279" Type="http://schemas.openxmlformats.org/officeDocument/2006/relationships/control" Target="activeX/activeX239.xml"/><Relationship Id="rId22" Type="http://schemas.openxmlformats.org/officeDocument/2006/relationships/control" Target="activeX/activeX10.xml"/><Relationship Id="rId43" Type="http://schemas.openxmlformats.org/officeDocument/2006/relationships/control" Target="activeX/activeX31.xml"/><Relationship Id="rId64" Type="http://schemas.openxmlformats.org/officeDocument/2006/relationships/control" Target="activeX/activeX49.xml"/><Relationship Id="rId118" Type="http://schemas.openxmlformats.org/officeDocument/2006/relationships/control" Target="activeX/activeX97.xml"/><Relationship Id="rId139" Type="http://schemas.openxmlformats.org/officeDocument/2006/relationships/control" Target="activeX/activeX113.xml"/><Relationship Id="rId290" Type="http://schemas.openxmlformats.org/officeDocument/2006/relationships/control" Target="activeX/activeX248.xml"/><Relationship Id="rId304" Type="http://schemas.openxmlformats.org/officeDocument/2006/relationships/control" Target="activeX/activeX262.xml"/><Relationship Id="rId325" Type="http://schemas.openxmlformats.org/officeDocument/2006/relationships/control" Target="activeX/activeX282.xml"/><Relationship Id="rId85" Type="http://schemas.openxmlformats.org/officeDocument/2006/relationships/control" Target="activeX/activeX68.xml"/><Relationship Id="rId150" Type="http://schemas.openxmlformats.org/officeDocument/2006/relationships/control" Target="activeX/activeX122.xml"/><Relationship Id="rId171" Type="http://schemas.openxmlformats.org/officeDocument/2006/relationships/control" Target="activeX/activeX139.xml"/><Relationship Id="rId192" Type="http://schemas.openxmlformats.org/officeDocument/2006/relationships/control" Target="activeX/activeX158.xml"/><Relationship Id="rId206" Type="http://schemas.openxmlformats.org/officeDocument/2006/relationships/control" Target="activeX/activeX170.xml"/><Relationship Id="rId227" Type="http://schemas.openxmlformats.org/officeDocument/2006/relationships/control" Target="activeX/activeX189.xml"/><Relationship Id="rId248" Type="http://schemas.openxmlformats.org/officeDocument/2006/relationships/control" Target="activeX/activeX210.xml"/><Relationship Id="rId269" Type="http://schemas.openxmlformats.org/officeDocument/2006/relationships/control" Target="activeX/activeX231.xml"/><Relationship Id="rId12" Type="http://schemas.openxmlformats.org/officeDocument/2006/relationships/control" Target="activeX/activeX2.xml"/><Relationship Id="rId33" Type="http://schemas.openxmlformats.org/officeDocument/2006/relationships/control" Target="activeX/activeX21.xml"/><Relationship Id="rId108" Type="http://schemas.openxmlformats.org/officeDocument/2006/relationships/control" Target="activeX/activeX87.xml"/><Relationship Id="rId129" Type="http://schemas.openxmlformats.org/officeDocument/2006/relationships/image" Target="media/image17.wmf"/><Relationship Id="rId280" Type="http://schemas.openxmlformats.org/officeDocument/2006/relationships/image" Target="media/image33.wmf"/><Relationship Id="rId315" Type="http://schemas.openxmlformats.org/officeDocument/2006/relationships/control" Target="activeX/activeX273.xml"/><Relationship Id="rId54" Type="http://schemas.openxmlformats.org/officeDocument/2006/relationships/control" Target="activeX/activeX39.xml"/><Relationship Id="rId75" Type="http://schemas.openxmlformats.org/officeDocument/2006/relationships/control" Target="activeX/activeX60.xml"/><Relationship Id="rId96" Type="http://schemas.openxmlformats.org/officeDocument/2006/relationships/control" Target="activeX/activeX76.xml"/><Relationship Id="rId140" Type="http://schemas.openxmlformats.org/officeDocument/2006/relationships/control" Target="activeX/activeX114.xml"/><Relationship Id="rId161" Type="http://schemas.openxmlformats.org/officeDocument/2006/relationships/image" Target="media/image23.wmf"/><Relationship Id="rId182" Type="http://schemas.openxmlformats.org/officeDocument/2006/relationships/control" Target="activeX/activeX148.xml"/><Relationship Id="rId217" Type="http://schemas.openxmlformats.org/officeDocument/2006/relationships/image" Target="media/image30.wmf"/><Relationship Id="rId6" Type="http://schemas.openxmlformats.org/officeDocument/2006/relationships/footnotes" Target="footnotes.xml"/><Relationship Id="rId238" Type="http://schemas.openxmlformats.org/officeDocument/2006/relationships/control" Target="activeX/activeX200.xml"/><Relationship Id="rId259" Type="http://schemas.openxmlformats.org/officeDocument/2006/relationships/control" Target="activeX/activeX221.xml"/><Relationship Id="rId23" Type="http://schemas.openxmlformats.org/officeDocument/2006/relationships/control" Target="activeX/activeX11.xml"/><Relationship Id="rId119" Type="http://schemas.openxmlformats.org/officeDocument/2006/relationships/control" Target="activeX/activeX98.xml"/><Relationship Id="rId270" Type="http://schemas.openxmlformats.org/officeDocument/2006/relationships/control" Target="activeX/activeX232.xml"/><Relationship Id="rId291" Type="http://schemas.openxmlformats.org/officeDocument/2006/relationships/control" Target="activeX/activeX249.xml"/><Relationship Id="rId305" Type="http://schemas.openxmlformats.org/officeDocument/2006/relationships/control" Target="activeX/activeX263.xml"/><Relationship Id="rId326" Type="http://schemas.openxmlformats.org/officeDocument/2006/relationships/control" Target="activeX/activeX283.xml"/><Relationship Id="rId44" Type="http://schemas.openxmlformats.org/officeDocument/2006/relationships/image" Target="media/image6.wmf"/><Relationship Id="rId65" Type="http://schemas.openxmlformats.org/officeDocument/2006/relationships/control" Target="activeX/activeX50.xml"/><Relationship Id="rId86" Type="http://schemas.openxmlformats.org/officeDocument/2006/relationships/control" Target="activeX/activeX69.xml"/><Relationship Id="rId130" Type="http://schemas.openxmlformats.org/officeDocument/2006/relationships/control" Target="activeX/activeX106.xml"/><Relationship Id="rId151" Type="http://schemas.openxmlformats.org/officeDocument/2006/relationships/control" Target="activeX/activeX123.xml"/><Relationship Id="rId172" Type="http://schemas.openxmlformats.org/officeDocument/2006/relationships/control" Target="activeX/activeX140.xml"/><Relationship Id="rId193" Type="http://schemas.openxmlformats.org/officeDocument/2006/relationships/control" Target="activeX/activeX159.xml"/><Relationship Id="rId207" Type="http://schemas.openxmlformats.org/officeDocument/2006/relationships/control" Target="activeX/activeX171.xml"/><Relationship Id="rId228" Type="http://schemas.openxmlformats.org/officeDocument/2006/relationships/control" Target="activeX/activeX190.xml"/><Relationship Id="rId249" Type="http://schemas.openxmlformats.org/officeDocument/2006/relationships/control" Target="activeX/activeX211.xml"/><Relationship Id="rId13" Type="http://schemas.openxmlformats.org/officeDocument/2006/relationships/image" Target="media/image4.wmf"/><Relationship Id="rId109" Type="http://schemas.openxmlformats.org/officeDocument/2006/relationships/control" Target="activeX/activeX88.xml"/><Relationship Id="rId260" Type="http://schemas.openxmlformats.org/officeDocument/2006/relationships/control" Target="activeX/activeX222.xml"/><Relationship Id="rId281" Type="http://schemas.openxmlformats.org/officeDocument/2006/relationships/control" Target="activeX/activeX240.xml"/><Relationship Id="rId316" Type="http://schemas.openxmlformats.org/officeDocument/2006/relationships/control" Target="activeX/activeX274.xml"/><Relationship Id="rId34" Type="http://schemas.openxmlformats.org/officeDocument/2006/relationships/control" Target="activeX/activeX22.xml"/><Relationship Id="rId55" Type="http://schemas.openxmlformats.org/officeDocument/2006/relationships/control" Target="activeX/activeX40.xml"/><Relationship Id="rId76" Type="http://schemas.openxmlformats.org/officeDocument/2006/relationships/control" Target="activeX/activeX61.xml"/><Relationship Id="rId97" Type="http://schemas.openxmlformats.org/officeDocument/2006/relationships/control" Target="activeX/activeX77.xml"/><Relationship Id="rId120" Type="http://schemas.openxmlformats.org/officeDocument/2006/relationships/control" Target="activeX/activeX99.xml"/><Relationship Id="rId141" Type="http://schemas.openxmlformats.org/officeDocument/2006/relationships/control" Target="activeX/activeX115.xml"/><Relationship Id="rId7" Type="http://schemas.openxmlformats.org/officeDocument/2006/relationships/endnotes" Target="endnotes.xml"/><Relationship Id="rId162" Type="http://schemas.openxmlformats.org/officeDocument/2006/relationships/control" Target="activeX/activeX132.xml"/><Relationship Id="rId183" Type="http://schemas.openxmlformats.org/officeDocument/2006/relationships/control" Target="activeX/activeX149.xml"/><Relationship Id="rId218" Type="http://schemas.openxmlformats.org/officeDocument/2006/relationships/control" Target="activeX/activeX181.xml"/><Relationship Id="rId239" Type="http://schemas.openxmlformats.org/officeDocument/2006/relationships/control" Target="activeX/activeX201.xml"/><Relationship Id="rId250" Type="http://schemas.openxmlformats.org/officeDocument/2006/relationships/control" Target="activeX/activeX212.xml"/><Relationship Id="rId271" Type="http://schemas.openxmlformats.org/officeDocument/2006/relationships/control" Target="activeX/activeX233.xml"/><Relationship Id="rId292" Type="http://schemas.openxmlformats.org/officeDocument/2006/relationships/control" Target="activeX/activeX250.xml"/><Relationship Id="rId306" Type="http://schemas.openxmlformats.org/officeDocument/2006/relationships/control" Target="activeX/activeX264.xml"/><Relationship Id="rId24" Type="http://schemas.openxmlformats.org/officeDocument/2006/relationships/control" Target="activeX/activeX12.xml"/><Relationship Id="rId45" Type="http://schemas.openxmlformats.org/officeDocument/2006/relationships/control" Target="activeX/activeX32.xml"/><Relationship Id="rId66" Type="http://schemas.openxmlformats.org/officeDocument/2006/relationships/control" Target="activeX/activeX51.xml"/><Relationship Id="rId87" Type="http://schemas.openxmlformats.org/officeDocument/2006/relationships/control" Target="activeX/activeX70.xml"/><Relationship Id="rId110" Type="http://schemas.openxmlformats.org/officeDocument/2006/relationships/control" Target="activeX/activeX89.xml"/><Relationship Id="rId131" Type="http://schemas.openxmlformats.org/officeDocument/2006/relationships/image" Target="media/image18.wmf"/><Relationship Id="rId327" Type="http://schemas.openxmlformats.org/officeDocument/2006/relationships/control" Target="activeX/activeX284.xml"/><Relationship Id="rId152" Type="http://schemas.openxmlformats.org/officeDocument/2006/relationships/control" Target="activeX/activeX124.xml"/><Relationship Id="rId173" Type="http://schemas.openxmlformats.org/officeDocument/2006/relationships/control" Target="activeX/activeX141.xml"/><Relationship Id="rId194" Type="http://schemas.openxmlformats.org/officeDocument/2006/relationships/image" Target="media/image28.wmf"/><Relationship Id="rId208" Type="http://schemas.openxmlformats.org/officeDocument/2006/relationships/control" Target="activeX/activeX172.xml"/><Relationship Id="rId229" Type="http://schemas.openxmlformats.org/officeDocument/2006/relationships/control" Target="activeX/activeX191.xml"/><Relationship Id="rId240" Type="http://schemas.openxmlformats.org/officeDocument/2006/relationships/control" Target="activeX/activeX202.xml"/><Relationship Id="rId261" Type="http://schemas.openxmlformats.org/officeDocument/2006/relationships/control" Target="activeX/activeX223.xml"/><Relationship Id="rId14" Type="http://schemas.openxmlformats.org/officeDocument/2006/relationships/control" Target="activeX/activeX3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56" Type="http://schemas.openxmlformats.org/officeDocument/2006/relationships/control" Target="activeX/activeX41.xml"/><Relationship Id="rId77" Type="http://schemas.openxmlformats.org/officeDocument/2006/relationships/control" Target="activeX/activeX62.xml"/><Relationship Id="rId100" Type="http://schemas.openxmlformats.org/officeDocument/2006/relationships/image" Target="media/image14.wmf"/><Relationship Id="rId105" Type="http://schemas.openxmlformats.org/officeDocument/2006/relationships/control" Target="activeX/activeX84.xml"/><Relationship Id="rId126" Type="http://schemas.openxmlformats.org/officeDocument/2006/relationships/control" Target="activeX/activeX104.xml"/><Relationship Id="rId147" Type="http://schemas.openxmlformats.org/officeDocument/2006/relationships/control" Target="activeX/activeX120.xml"/><Relationship Id="rId168" Type="http://schemas.openxmlformats.org/officeDocument/2006/relationships/control" Target="activeX/activeX137.xml"/><Relationship Id="rId282" Type="http://schemas.openxmlformats.org/officeDocument/2006/relationships/image" Target="media/image34.wmf"/><Relationship Id="rId312" Type="http://schemas.openxmlformats.org/officeDocument/2006/relationships/control" Target="activeX/activeX270.xml"/><Relationship Id="rId317" Type="http://schemas.openxmlformats.org/officeDocument/2006/relationships/control" Target="activeX/activeX275.xml"/><Relationship Id="rId8" Type="http://schemas.openxmlformats.org/officeDocument/2006/relationships/image" Target="media/image1.jpeg"/><Relationship Id="rId51" Type="http://schemas.openxmlformats.org/officeDocument/2006/relationships/image" Target="media/image8.wmf"/><Relationship Id="rId72" Type="http://schemas.openxmlformats.org/officeDocument/2006/relationships/control" Target="activeX/activeX57.xml"/><Relationship Id="rId93" Type="http://schemas.openxmlformats.org/officeDocument/2006/relationships/control" Target="activeX/activeX74.xml"/><Relationship Id="rId98" Type="http://schemas.openxmlformats.org/officeDocument/2006/relationships/control" Target="activeX/activeX78.xml"/><Relationship Id="rId121" Type="http://schemas.openxmlformats.org/officeDocument/2006/relationships/image" Target="media/image15.wmf"/><Relationship Id="rId142" Type="http://schemas.openxmlformats.org/officeDocument/2006/relationships/control" Target="activeX/activeX116.xml"/><Relationship Id="rId163" Type="http://schemas.openxmlformats.org/officeDocument/2006/relationships/control" Target="activeX/activeX133.xml"/><Relationship Id="rId184" Type="http://schemas.openxmlformats.org/officeDocument/2006/relationships/control" Target="activeX/activeX150.xml"/><Relationship Id="rId189" Type="http://schemas.openxmlformats.org/officeDocument/2006/relationships/control" Target="activeX/activeX155.xml"/><Relationship Id="rId219" Type="http://schemas.openxmlformats.org/officeDocument/2006/relationships/control" Target="activeX/activeX182.xml"/><Relationship Id="rId3" Type="http://schemas.openxmlformats.org/officeDocument/2006/relationships/styles" Target="styles.xml"/><Relationship Id="rId214" Type="http://schemas.openxmlformats.org/officeDocument/2006/relationships/control" Target="activeX/activeX178.xml"/><Relationship Id="rId230" Type="http://schemas.openxmlformats.org/officeDocument/2006/relationships/control" Target="activeX/activeX192.xml"/><Relationship Id="rId235" Type="http://schemas.openxmlformats.org/officeDocument/2006/relationships/control" Target="activeX/activeX197.xml"/><Relationship Id="rId251" Type="http://schemas.openxmlformats.org/officeDocument/2006/relationships/control" Target="activeX/activeX213.xml"/><Relationship Id="rId256" Type="http://schemas.openxmlformats.org/officeDocument/2006/relationships/control" Target="activeX/activeX218.xml"/><Relationship Id="rId277" Type="http://schemas.openxmlformats.org/officeDocument/2006/relationships/control" Target="activeX/activeX238.xml"/><Relationship Id="rId298" Type="http://schemas.openxmlformats.org/officeDocument/2006/relationships/control" Target="activeX/activeX256.xml"/><Relationship Id="rId25" Type="http://schemas.openxmlformats.org/officeDocument/2006/relationships/control" Target="activeX/activeX13.xml"/><Relationship Id="rId46" Type="http://schemas.openxmlformats.org/officeDocument/2006/relationships/control" Target="activeX/activeX33.xml"/><Relationship Id="rId67" Type="http://schemas.openxmlformats.org/officeDocument/2006/relationships/control" Target="activeX/activeX52.xml"/><Relationship Id="rId116" Type="http://schemas.openxmlformats.org/officeDocument/2006/relationships/control" Target="activeX/activeX95.xml"/><Relationship Id="rId137" Type="http://schemas.openxmlformats.org/officeDocument/2006/relationships/control" Target="activeX/activeX111.xml"/><Relationship Id="rId158" Type="http://schemas.openxmlformats.org/officeDocument/2006/relationships/control" Target="activeX/activeX130.xml"/><Relationship Id="rId272" Type="http://schemas.openxmlformats.org/officeDocument/2006/relationships/control" Target="activeX/activeX234.xml"/><Relationship Id="rId293" Type="http://schemas.openxmlformats.org/officeDocument/2006/relationships/control" Target="activeX/activeX251.xml"/><Relationship Id="rId302" Type="http://schemas.openxmlformats.org/officeDocument/2006/relationships/control" Target="activeX/activeX260.xml"/><Relationship Id="rId307" Type="http://schemas.openxmlformats.org/officeDocument/2006/relationships/control" Target="activeX/activeX265.xml"/><Relationship Id="rId323" Type="http://schemas.openxmlformats.org/officeDocument/2006/relationships/control" Target="activeX/activeX281.xml"/><Relationship Id="rId328" Type="http://schemas.openxmlformats.org/officeDocument/2006/relationships/control" Target="activeX/activeX285.xml"/><Relationship Id="rId20" Type="http://schemas.openxmlformats.org/officeDocument/2006/relationships/control" Target="activeX/activeX8.xml"/><Relationship Id="rId41" Type="http://schemas.openxmlformats.org/officeDocument/2006/relationships/control" Target="activeX/activeX29.xml"/><Relationship Id="rId62" Type="http://schemas.openxmlformats.org/officeDocument/2006/relationships/control" Target="activeX/activeX47.xml"/><Relationship Id="rId83" Type="http://schemas.openxmlformats.org/officeDocument/2006/relationships/control" Target="activeX/activeX66.xml"/><Relationship Id="rId88" Type="http://schemas.openxmlformats.org/officeDocument/2006/relationships/image" Target="media/image11.wmf"/><Relationship Id="rId111" Type="http://schemas.openxmlformats.org/officeDocument/2006/relationships/control" Target="activeX/activeX90.xml"/><Relationship Id="rId132" Type="http://schemas.openxmlformats.org/officeDocument/2006/relationships/control" Target="activeX/activeX107.xml"/><Relationship Id="rId153" Type="http://schemas.openxmlformats.org/officeDocument/2006/relationships/control" Target="activeX/activeX125.xml"/><Relationship Id="rId174" Type="http://schemas.openxmlformats.org/officeDocument/2006/relationships/image" Target="media/image26.wmf"/><Relationship Id="rId179" Type="http://schemas.openxmlformats.org/officeDocument/2006/relationships/control" Target="activeX/activeX145.xml"/><Relationship Id="rId195" Type="http://schemas.openxmlformats.org/officeDocument/2006/relationships/control" Target="activeX/activeX160.xml"/><Relationship Id="rId209" Type="http://schemas.openxmlformats.org/officeDocument/2006/relationships/control" Target="activeX/activeX173.xml"/><Relationship Id="rId190" Type="http://schemas.openxmlformats.org/officeDocument/2006/relationships/control" Target="activeX/activeX156.xml"/><Relationship Id="rId204" Type="http://schemas.openxmlformats.org/officeDocument/2006/relationships/control" Target="activeX/activeX168.xml"/><Relationship Id="rId220" Type="http://schemas.openxmlformats.org/officeDocument/2006/relationships/control" Target="activeX/activeX183.xml"/><Relationship Id="rId225" Type="http://schemas.openxmlformats.org/officeDocument/2006/relationships/control" Target="activeX/activeX188.xml"/><Relationship Id="rId241" Type="http://schemas.openxmlformats.org/officeDocument/2006/relationships/control" Target="activeX/activeX203.xml"/><Relationship Id="rId246" Type="http://schemas.openxmlformats.org/officeDocument/2006/relationships/control" Target="activeX/activeX208.xml"/><Relationship Id="rId267" Type="http://schemas.openxmlformats.org/officeDocument/2006/relationships/control" Target="activeX/activeX229.xml"/><Relationship Id="rId288" Type="http://schemas.openxmlformats.org/officeDocument/2006/relationships/control" Target="activeX/activeX246.xml"/><Relationship Id="rId15" Type="http://schemas.openxmlformats.org/officeDocument/2006/relationships/control" Target="activeX/activeX4.xml"/><Relationship Id="rId36" Type="http://schemas.openxmlformats.org/officeDocument/2006/relationships/control" Target="activeX/activeX24.xml"/><Relationship Id="rId57" Type="http://schemas.openxmlformats.org/officeDocument/2006/relationships/control" Target="activeX/activeX42.xml"/><Relationship Id="rId106" Type="http://schemas.openxmlformats.org/officeDocument/2006/relationships/control" Target="activeX/activeX85.xml"/><Relationship Id="rId127" Type="http://schemas.openxmlformats.org/officeDocument/2006/relationships/image" Target="media/image16.wmf"/><Relationship Id="rId262" Type="http://schemas.openxmlformats.org/officeDocument/2006/relationships/control" Target="activeX/activeX224.xml"/><Relationship Id="rId283" Type="http://schemas.openxmlformats.org/officeDocument/2006/relationships/control" Target="activeX/activeX241.xml"/><Relationship Id="rId313" Type="http://schemas.openxmlformats.org/officeDocument/2006/relationships/control" Target="activeX/activeX271.xml"/><Relationship Id="rId318" Type="http://schemas.openxmlformats.org/officeDocument/2006/relationships/control" Target="activeX/activeX276.xml"/><Relationship Id="rId10" Type="http://schemas.openxmlformats.org/officeDocument/2006/relationships/control" Target="activeX/activeX1.xml"/><Relationship Id="rId31" Type="http://schemas.openxmlformats.org/officeDocument/2006/relationships/control" Target="activeX/activeX19.xml"/><Relationship Id="rId52" Type="http://schemas.openxmlformats.org/officeDocument/2006/relationships/control" Target="activeX/activeX37.xml"/><Relationship Id="rId73" Type="http://schemas.openxmlformats.org/officeDocument/2006/relationships/control" Target="activeX/activeX58.xml"/><Relationship Id="rId78" Type="http://schemas.openxmlformats.org/officeDocument/2006/relationships/image" Target="media/image9.wmf"/><Relationship Id="rId94" Type="http://schemas.openxmlformats.org/officeDocument/2006/relationships/control" Target="activeX/activeX75.xml"/><Relationship Id="rId99" Type="http://schemas.openxmlformats.org/officeDocument/2006/relationships/control" Target="activeX/activeX79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100.xml"/><Relationship Id="rId143" Type="http://schemas.openxmlformats.org/officeDocument/2006/relationships/control" Target="activeX/activeX117.xml"/><Relationship Id="rId148" Type="http://schemas.openxmlformats.org/officeDocument/2006/relationships/image" Target="media/image21.wmf"/><Relationship Id="rId164" Type="http://schemas.openxmlformats.org/officeDocument/2006/relationships/control" Target="activeX/activeX134.xml"/><Relationship Id="rId169" Type="http://schemas.openxmlformats.org/officeDocument/2006/relationships/image" Target="media/image25.wmf"/><Relationship Id="rId185" Type="http://schemas.openxmlformats.org/officeDocument/2006/relationships/control" Target="activeX/activeX15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control" Target="activeX/activeX146.xml"/><Relationship Id="rId210" Type="http://schemas.openxmlformats.org/officeDocument/2006/relationships/control" Target="activeX/activeX174.xml"/><Relationship Id="rId215" Type="http://schemas.openxmlformats.org/officeDocument/2006/relationships/control" Target="activeX/activeX179.xml"/><Relationship Id="rId236" Type="http://schemas.openxmlformats.org/officeDocument/2006/relationships/control" Target="activeX/activeX198.xml"/><Relationship Id="rId257" Type="http://schemas.openxmlformats.org/officeDocument/2006/relationships/control" Target="activeX/activeX219.xml"/><Relationship Id="rId278" Type="http://schemas.openxmlformats.org/officeDocument/2006/relationships/image" Target="media/image32.wmf"/><Relationship Id="rId26" Type="http://schemas.openxmlformats.org/officeDocument/2006/relationships/control" Target="activeX/activeX14.xml"/><Relationship Id="rId231" Type="http://schemas.openxmlformats.org/officeDocument/2006/relationships/control" Target="activeX/activeX193.xml"/><Relationship Id="rId252" Type="http://schemas.openxmlformats.org/officeDocument/2006/relationships/control" Target="activeX/activeX214.xml"/><Relationship Id="rId273" Type="http://schemas.openxmlformats.org/officeDocument/2006/relationships/control" Target="activeX/activeX235.xml"/><Relationship Id="rId294" Type="http://schemas.openxmlformats.org/officeDocument/2006/relationships/control" Target="activeX/activeX252.xml"/><Relationship Id="rId308" Type="http://schemas.openxmlformats.org/officeDocument/2006/relationships/control" Target="activeX/activeX266.xml"/><Relationship Id="rId329" Type="http://schemas.openxmlformats.org/officeDocument/2006/relationships/fontTable" Target="fontTable.xml"/><Relationship Id="rId47" Type="http://schemas.openxmlformats.org/officeDocument/2006/relationships/control" Target="activeX/activeX34.xml"/><Relationship Id="rId68" Type="http://schemas.openxmlformats.org/officeDocument/2006/relationships/control" Target="activeX/activeX53.xml"/><Relationship Id="rId89" Type="http://schemas.openxmlformats.org/officeDocument/2006/relationships/control" Target="activeX/activeX71.xml"/><Relationship Id="rId112" Type="http://schemas.openxmlformats.org/officeDocument/2006/relationships/control" Target="activeX/activeX91.xml"/><Relationship Id="rId133" Type="http://schemas.openxmlformats.org/officeDocument/2006/relationships/control" Target="activeX/activeX108.xml"/><Relationship Id="rId154" Type="http://schemas.openxmlformats.org/officeDocument/2006/relationships/control" Target="activeX/activeX126.xml"/><Relationship Id="rId175" Type="http://schemas.openxmlformats.org/officeDocument/2006/relationships/control" Target="activeX/activeX142.xml"/><Relationship Id="rId196" Type="http://schemas.openxmlformats.org/officeDocument/2006/relationships/image" Target="media/image29.wmf"/><Relationship Id="rId200" Type="http://schemas.openxmlformats.org/officeDocument/2006/relationships/control" Target="activeX/activeX164.xml"/><Relationship Id="rId16" Type="http://schemas.openxmlformats.org/officeDocument/2006/relationships/image" Target="media/image5.wmf"/><Relationship Id="rId221" Type="http://schemas.openxmlformats.org/officeDocument/2006/relationships/control" Target="activeX/activeX184.xml"/><Relationship Id="rId242" Type="http://schemas.openxmlformats.org/officeDocument/2006/relationships/control" Target="activeX/activeX204.xml"/><Relationship Id="rId263" Type="http://schemas.openxmlformats.org/officeDocument/2006/relationships/control" Target="activeX/activeX225.xml"/><Relationship Id="rId284" Type="http://schemas.openxmlformats.org/officeDocument/2006/relationships/control" Target="activeX/activeX242.xml"/><Relationship Id="rId319" Type="http://schemas.openxmlformats.org/officeDocument/2006/relationships/control" Target="activeX/activeX277.xml"/><Relationship Id="rId37" Type="http://schemas.openxmlformats.org/officeDocument/2006/relationships/control" Target="activeX/activeX25.xml"/><Relationship Id="rId58" Type="http://schemas.openxmlformats.org/officeDocument/2006/relationships/control" Target="activeX/activeX43.xml"/><Relationship Id="rId79" Type="http://schemas.openxmlformats.org/officeDocument/2006/relationships/control" Target="activeX/activeX63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101.xml"/><Relationship Id="rId144" Type="http://schemas.openxmlformats.org/officeDocument/2006/relationships/control" Target="activeX/activeX118.xml"/><Relationship Id="rId330" Type="http://schemas.openxmlformats.org/officeDocument/2006/relationships/theme" Target="theme/theme1.xml"/><Relationship Id="rId90" Type="http://schemas.openxmlformats.org/officeDocument/2006/relationships/control" Target="activeX/activeX72.xml"/><Relationship Id="rId165" Type="http://schemas.openxmlformats.org/officeDocument/2006/relationships/control" Target="activeX/activeX135.xml"/><Relationship Id="rId186" Type="http://schemas.openxmlformats.org/officeDocument/2006/relationships/control" Target="activeX/activeX152.xml"/><Relationship Id="rId211" Type="http://schemas.openxmlformats.org/officeDocument/2006/relationships/control" Target="activeX/activeX175.xml"/><Relationship Id="rId232" Type="http://schemas.openxmlformats.org/officeDocument/2006/relationships/control" Target="activeX/activeX194.xml"/><Relationship Id="rId253" Type="http://schemas.openxmlformats.org/officeDocument/2006/relationships/control" Target="activeX/activeX215.xml"/><Relationship Id="rId274" Type="http://schemas.openxmlformats.org/officeDocument/2006/relationships/control" Target="activeX/activeX236.xml"/><Relationship Id="rId295" Type="http://schemas.openxmlformats.org/officeDocument/2006/relationships/control" Target="activeX/activeX253.xml"/><Relationship Id="rId309" Type="http://schemas.openxmlformats.org/officeDocument/2006/relationships/control" Target="activeX/activeX267.xml"/><Relationship Id="rId27" Type="http://schemas.openxmlformats.org/officeDocument/2006/relationships/control" Target="activeX/activeX15.xml"/><Relationship Id="rId48" Type="http://schemas.openxmlformats.org/officeDocument/2006/relationships/control" Target="activeX/activeX35.xml"/><Relationship Id="rId69" Type="http://schemas.openxmlformats.org/officeDocument/2006/relationships/control" Target="activeX/activeX54.xml"/><Relationship Id="rId113" Type="http://schemas.openxmlformats.org/officeDocument/2006/relationships/control" Target="activeX/activeX92.xml"/><Relationship Id="rId134" Type="http://schemas.openxmlformats.org/officeDocument/2006/relationships/control" Target="activeX/activeX109.xml"/><Relationship Id="rId320" Type="http://schemas.openxmlformats.org/officeDocument/2006/relationships/control" Target="activeX/activeX278.xml"/><Relationship Id="rId80" Type="http://schemas.openxmlformats.org/officeDocument/2006/relationships/control" Target="activeX/activeX64.xml"/><Relationship Id="rId155" Type="http://schemas.openxmlformats.org/officeDocument/2006/relationships/control" Target="activeX/activeX127.xml"/><Relationship Id="rId176" Type="http://schemas.openxmlformats.org/officeDocument/2006/relationships/image" Target="media/image27.wmf"/><Relationship Id="rId197" Type="http://schemas.openxmlformats.org/officeDocument/2006/relationships/control" Target="activeX/activeX161.xml"/><Relationship Id="rId201" Type="http://schemas.openxmlformats.org/officeDocument/2006/relationships/control" Target="activeX/activeX165.xml"/><Relationship Id="rId222" Type="http://schemas.openxmlformats.org/officeDocument/2006/relationships/control" Target="activeX/activeX185.xml"/><Relationship Id="rId243" Type="http://schemas.openxmlformats.org/officeDocument/2006/relationships/control" Target="activeX/activeX205.xml"/><Relationship Id="rId264" Type="http://schemas.openxmlformats.org/officeDocument/2006/relationships/control" Target="activeX/activeX226.xml"/><Relationship Id="rId285" Type="http://schemas.openxmlformats.org/officeDocument/2006/relationships/control" Target="activeX/activeX243.xml"/><Relationship Id="rId17" Type="http://schemas.openxmlformats.org/officeDocument/2006/relationships/control" Target="activeX/activeX5.xml"/><Relationship Id="rId38" Type="http://schemas.openxmlformats.org/officeDocument/2006/relationships/control" Target="activeX/activeX26.xml"/><Relationship Id="rId59" Type="http://schemas.openxmlformats.org/officeDocument/2006/relationships/control" Target="activeX/activeX44.xml"/><Relationship Id="rId103" Type="http://schemas.openxmlformats.org/officeDocument/2006/relationships/control" Target="activeX/activeX82.xml"/><Relationship Id="rId124" Type="http://schemas.openxmlformats.org/officeDocument/2006/relationships/control" Target="activeX/activeX102.xml"/><Relationship Id="rId310" Type="http://schemas.openxmlformats.org/officeDocument/2006/relationships/control" Target="activeX/activeX268.xml"/><Relationship Id="rId70" Type="http://schemas.openxmlformats.org/officeDocument/2006/relationships/control" Target="activeX/activeX55.xml"/><Relationship Id="rId91" Type="http://schemas.openxmlformats.org/officeDocument/2006/relationships/control" Target="activeX/activeX73.xml"/><Relationship Id="rId145" Type="http://schemas.openxmlformats.org/officeDocument/2006/relationships/control" Target="activeX/activeX119.xml"/><Relationship Id="rId166" Type="http://schemas.openxmlformats.org/officeDocument/2006/relationships/control" Target="activeX/activeX136.xml"/><Relationship Id="rId187" Type="http://schemas.openxmlformats.org/officeDocument/2006/relationships/control" Target="activeX/activeX153.xml"/><Relationship Id="rId1" Type="http://schemas.openxmlformats.org/officeDocument/2006/relationships/customXml" Target="../customXml/item1.xml"/><Relationship Id="rId212" Type="http://schemas.openxmlformats.org/officeDocument/2006/relationships/control" Target="activeX/activeX176.xml"/><Relationship Id="rId233" Type="http://schemas.openxmlformats.org/officeDocument/2006/relationships/control" Target="activeX/activeX195.xml"/><Relationship Id="rId254" Type="http://schemas.openxmlformats.org/officeDocument/2006/relationships/control" Target="activeX/activeX216.xml"/><Relationship Id="rId28" Type="http://schemas.openxmlformats.org/officeDocument/2006/relationships/control" Target="activeX/activeX16.xml"/><Relationship Id="rId49" Type="http://schemas.openxmlformats.org/officeDocument/2006/relationships/image" Target="media/image7.wmf"/><Relationship Id="rId114" Type="http://schemas.openxmlformats.org/officeDocument/2006/relationships/control" Target="activeX/activeX93.xml"/><Relationship Id="rId275" Type="http://schemas.openxmlformats.org/officeDocument/2006/relationships/control" Target="activeX/activeX237.xml"/><Relationship Id="rId296" Type="http://schemas.openxmlformats.org/officeDocument/2006/relationships/control" Target="activeX/activeX254.xml"/><Relationship Id="rId300" Type="http://schemas.openxmlformats.org/officeDocument/2006/relationships/control" Target="activeX/activeX258.xml"/><Relationship Id="rId60" Type="http://schemas.openxmlformats.org/officeDocument/2006/relationships/control" Target="activeX/activeX45.xml"/><Relationship Id="rId81" Type="http://schemas.openxmlformats.org/officeDocument/2006/relationships/control" Target="activeX/activeX65.xml"/><Relationship Id="rId135" Type="http://schemas.openxmlformats.org/officeDocument/2006/relationships/control" Target="activeX/activeX110.xml"/><Relationship Id="rId156" Type="http://schemas.openxmlformats.org/officeDocument/2006/relationships/control" Target="activeX/activeX128.xml"/><Relationship Id="rId177" Type="http://schemas.openxmlformats.org/officeDocument/2006/relationships/control" Target="activeX/activeX143.xml"/><Relationship Id="rId198" Type="http://schemas.openxmlformats.org/officeDocument/2006/relationships/control" Target="activeX/activeX162.xml"/><Relationship Id="rId321" Type="http://schemas.openxmlformats.org/officeDocument/2006/relationships/control" Target="activeX/activeX279.xml"/><Relationship Id="rId202" Type="http://schemas.openxmlformats.org/officeDocument/2006/relationships/control" Target="activeX/activeX166.xml"/><Relationship Id="rId223" Type="http://schemas.openxmlformats.org/officeDocument/2006/relationships/control" Target="activeX/activeX186.xml"/><Relationship Id="rId244" Type="http://schemas.openxmlformats.org/officeDocument/2006/relationships/control" Target="activeX/activeX206.xml"/><Relationship Id="rId18" Type="http://schemas.openxmlformats.org/officeDocument/2006/relationships/control" Target="activeX/activeX6.xml"/><Relationship Id="rId39" Type="http://schemas.openxmlformats.org/officeDocument/2006/relationships/control" Target="activeX/activeX27.xml"/><Relationship Id="rId265" Type="http://schemas.openxmlformats.org/officeDocument/2006/relationships/control" Target="activeX/activeX227.xml"/><Relationship Id="rId286" Type="http://schemas.openxmlformats.org/officeDocument/2006/relationships/control" Target="activeX/activeX244.xml"/><Relationship Id="rId50" Type="http://schemas.openxmlformats.org/officeDocument/2006/relationships/control" Target="activeX/activeX36.xml"/><Relationship Id="rId104" Type="http://schemas.openxmlformats.org/officeDocument/2006/relationships/control" Target="activeX/activeX83.xml"/><Relationship Id="rId125" Type="http://schemas.openxmlformats.org/officeDocument/2006/relationships/control" Target="activeX/activeX103.xml"/><Relationship Id="rId146" Type="http://schemas.openxmlformats.org/officeDocument/2006/relationships/image" Target="media/image20.wmf"/><Relationship Id="rId167" Type="http://schemas.openxmlformats.org/officeDocument/2006/relationships/image" Target="media/image24.wmf"/><Relationship Id="rId188" Type="http://schemas.openxmlformats.org/officeDocument/2006/relationships/control" Target="activeX/activeX154.xml"/><Relationship Id="rId311" Type="http://schemas.openxmlformats.org/officeDocument/2006/relationships/control" Target="activeX/activeX269.xml"/><Relationship Id="rId71" Type="http://schemas.openxmlformats.org/officeDocument/2006/relationships/control" Target="activeX/activeX56.xml"/><Relationship Id="rId92" Type="http://schemas.openxmlformats.org/officeDocument/2006/relationships/image" Target="media/image12.wmf"/><Relationship Id="rId213" Type="http://schemas.openxmlformats.org/officeDocument/2006/relationships/control" Target="activeX/activeX177.xml"/><Relationship Id="rId234" Type="http://schemas.openxmlformats.org/officeDocument/2006/relationships/control" Target="activeX/activeX196.xml"/><Relationship Id="rId2" Type="http://schemas.openxmlformats.org/officeDocument/2006/relationships/numbering" Target="numbering.xml"/><Relationship Id="rId29" Type="http://schemas.openxmlformats.org/officeDocument/2006/relationships/control" Target="activeX/activeX17.xml"/><Relationship Id="rId255" Type="http://schemas.openxmlformats.org/officeDocument/2006/relationships/control" Target="activeX/activeX217.xml"/><Relationship Id="rId276" Type="http://schemas.openxmlformats.org/officeDocument/2006/relationships/image" Target="media/image31.wmf"/><Relationship Id="rId297" Type="http://schemas.openxmlformats.org/officeDocument/2006/relationships/control" Target="activeX/activeX255.xml"/><Relationship Id="rId40" Type="http://schemas.openxmlformats.org/officeDocument/2006/relationships/control" Target="activeX/activeX28.xml"/><Relationship Id="rId115" Type="http://schemas.openxmlformats.org/officeDocument/2006/relationships/control" Target="activeX/activeX94.xml"/><Relationship Id="rId136" Type="http://schemas.openxmlformats.org/officeDocument/2006/relationships/image" Target="media/image19.wmf"/><Relationship Id="rId157" Type="http://schemas.openxmlformats.org/officeDocument/2006/relationships/control" Target="activeX/activeX129.xml"/><Relationship Id="rId178" Type="http://schemas.openxmlformats.org/officeDocument/2006/relationships/control" Target="activeX/activeX144.xml"/><Relationship Id="rId301" Type="http://schemas.openxmlformats.org/officeDocument/2006/relationships/control" Target="activeX/activeX259.xml"/><Relationship Id="rId322" Type="http://schemas.openxmlformats.org/officeDocument/2006/relationships/control" Target="activeX/activeX280.xml"/><Relationship Id="rId61" Type="http://schemas.openxmlformats.org/officeDocument/2006/relationships/control" Target="activeX/activeX46.xml"/><Relationship Id="rId82" Type="http://schemas.openxmlformats.org/officeDocument/2006/relationships/image" Target="media/image10.wmf"/><Relationship Id="rId199" Type="http://schemas.openxmlformats.org/officeDocument/2006/relationships/control" Target="activeX/activeX163.xml"/><Relationship Id="rId203" Type="http://schemas.openxmlformats.org/officeDocument/2006/relationships/control" Target="activeX/activeX167.xml"/><Relationship Id="rId19" Type="http://schemas.openxmlformats.org/officeDocument/2006/relationships/control" Target="activeX/activeX7.xml"/><Relationship Id="rId224" Type="http://schemas.openxmlformats.org/officeDocument/2006/relationships/control" Target="activeX/activeX187.xml"/><Relationship Id="rId245" Type="http://schemas.openxmlformats.org/officeDocument/2006/relationships/control" Target="activeX/activeX207.xml"/><Relationship Id="rId266" Type="http://schemas.openxmlformats.org/officeDocument/2006/relationships/control" Target="activeX/activeX228.xml"/><Relationship Id="rId287" Type="http://schemas.openxmlformats.org/officeDocument/2006/relationships/control" Target="activeX/activeX24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06.xml.rels><?xml version="1.0" encoding="UTF-8" standalone="yes"?>
<Relationships xmlns="http://schemas.openxmlformats.org/package/2006/relationships"><Relationship Id="rId1" Type="http://schemas.microsoft.com/office/2006/relationships/activeXControlBinary" Target="activeX206.bin"/></Relationships>
</file>

<file path=word/activeX/_rels/activeX207.xml.rels><?xml version="1.0" encoding="UTF-8" standalone="yes"?>
<Relationships xmlns="http://schemas.openxmlformats.org/package/2006/relationships"><Relationship Id="rId1" Type="http://schemas.microsoft.com/office/2006/relationships/activeXControlBinary" Target="activeX207.bin"/></Relationships>
</file>

<file path=word/activeX/_rels/activeX208.xml.rels><?xml version="1.0" encoding="UTF-8" standalone="yes"?>
<Relationships xmlns="http://schemas.openxmlformats.org/package/2006/relationships"><Relationship Id="rId1" Type="http://schemas.microsoft.com/office/2006/relationships/activeXControlBinary" Target="activeX208.bin"/></Relationships>
</file>

<file path=word/activeX/_rels/activeX209.xml.rels><?xml version="1.0" encoding="UTF-8" standalone="yes"?>
<Relationships xmlns="http://schemas.openxmlformats.org/package/2006/relationships"><Relationship Id="rId1" Type="http://schemas.microsoft.com/office/2006/relationships/activeXControlBinary" Target="activeX20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10.xml.rels><?xml version="1.0" encoding="UTF-8" standalone="yes"?>
<Relationships xmlns="http://schemas.openxmlformats.org/package/2006/relationships"><Relationship Id="rId1" Type="http://schemas.microsoft.com/office/2006/relationships/activeXControlBinary" Target="activeX210.bin"/></Relationships>
</file>

<file path=word/activeX/_rels/activeX211.xml.rels><?xml version="1.0" encoding="UTF-8" standalone="yes"?>
<Relationships xmlns="http://schemas.openxmlformats.org/package/2006/relationships"><Relationship Id="rId1" Type="http://schemas.microsoft.com/office/2006/relationships/activeXControlBinary" Target="activeX211.bin"/></Relationships>
</file>

<file path=word/activeX/_rels/activeX212.xml.rels><?xml version="1.0" encoding="UTF-8" standalone="yes"?>
<Relationships xmlns="http://schemas.openxmlformats.org/package/2006/relationships"><Relationship Id="rId1" Type="http://schemas.microsoft.com/office/2006/relationships/activeXControlBinary" Target="activeX212.bin"/></Relationships>
</file>

<file path=word/activeX/_rels/activeX213.xml.rels><?xml version="1.0" encoding="UTF-8" standalone="yes"?>
<Relationships xmlns="http://schemas.openxmlformats.org/package/2006/relationships"><Relationship Id="rId1" Type="http://schemas.microsoft.com/office/2006/relationships/activeXControlBinary" Target="activeX213.bin"/></Relationships>
</file>

<file path=word/activeX/_rels/activeX214.xml.rels><?xml version="1.0" encoding="UTF-8" standalone="yes"?>
<Relationships xmlns="http://schemas.openxmlformats.org/package/2006/relationships"><Relationship Id="rId1" Type="http://schemas.microsoft.com/office/2006/relationships/activeXControlBinary" Target="activeX214.bin"/></Relationships>
</file>

<file path=word/activeX/_rels/activeX215.xml.rels><?xml version="1.0" encoding="UTF-8" standalone="yes"?>
<Relationships xmlns="http://schemas.openxmlformats.org/package/2006/relationships"><Relationship Id="rId1" Type="http://schemas.microsoft.com/office/2006/relationships/activeXControlBinary" Target="activeX215.bin"/></Relationships>
</file>

<file path=word/activeX/_rels/activeX216.xml.rels><?xml version="1.0" encoding="UTF-8" standalone="yes"?>
<Relationships xmlns="http://schemas.openxmlformats.org/package/2006/relationships"><Relationship Id="rId1" Type="http://schemas.microsoft.com/office/2006/relationships/activeXControlBinary" Target="activeX216.bin"/></Relationships>
</file>

<file path=word/activeX/_rels/activeX217.xml.rels><?xml version="1.0" encoding="UTF-8" standalone="yes"?>
<Relationships xmlns="http://schemas.openxmlformats.org/package/2006/relationships"><Relationship Id="rId1" Type="http://schemas.microsoft.com/office/2006/relationships/activeXControlBinary" Target="activeX217.bin"/></Relationships>
</file>

<file path=word/activeX/_rels/activeX218.xml.rels><?xml version="1.0" encoding="UTF-8" standalone="yes"?>
<Relationships xmlns="http://schemas.openxmlformats.org/package/2006/relationships"><Relationship Id="rId1" Type="http://schemas.microsoft.com/office/2006/relationships/activeXControlBinary" Target="activeX218.bin"/></Relationships>
</file>

<file path=word/activeX/_rels/activeX219.xml.rels><?xml version="1.0" encoding="UTF-8" standalone="yes"?>
<Relationships xmlns="http://schemas.openxmlformats.org/package/2006/relationships"><Relationship Id="rId1" Type="http://schemas.microsoft.com/office/2006/relationships/activeXControlBinary" Target="activeX21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20.xml.rels><?xml version="1.0" encoding="UTF-8" standalone="yes"?>
<Relationships xmlns="http://schemas.openxmlformats.org/package/2006/relationships"><Relationship Id="rId1" Type="http://schemas.microsoft.com/office/2006/relationships/activeXControlBinary" Target="activeX220.bin"/></Relationships>
</file>

<file path=word/activeX/_rels/activeX221.xml.rels><?xml version="1.0" encoding="UTF-8" standalone="yes"?>
<Relationships xmlns="http://schemas.openxmlformats.org/package/2006/relationships"><Relationship Id="rId1" Type="http://schemas.microsoft.com/office/2006/relationships/activeXControlBinary" Target="activeX221.bin"/></Relationships>
</file>

<file path=word/activeX/_rels/activeX222.xml.rels><?xml version="1.0" encoding="UTF-8" standalone="yes"?>
<Relationships xmlns="http://schemas.openxmlformats.org/package/2006/relationships"><Relationship Id="rId1" Type="http://schemas.microsoft.com/office/2006/relationships/activeXControlBinary" Target="activeX222.bin"/></Relationships>
</file>

<file path=word/activeX/_rels/activeX223.xml.rels><?xml version="1.0" encoding="UTF-8" standalone="yes"?>
<Relationships xmlns="http://schemas.openxmlformats.org/package/2006/relationships"><Relationship Id="rId1" Type="http://schemas.microsoft.com/office/2006/relationships/activeXControlBinary" Target="activeX223.bin"/></Relationships>
</file>

<file path=word/activeX/_rels/activeX224.xml.rels><?xml version="1.0" encoding="UTF-8" standalone="yes"?>
<Relationships xmlns="http://schemas.openxmlformats.org/package/2006/relationships"><Relationship Id="rId1" Type="http://schemas.microsoft.com/office/2006/relationships/activeXControlBinary" Target="activeX224.bin"/></Relationships>
</file>

<file path=word/activeX/_rels/activeX225.xml.rels><?xml version="1.0" encoding="UTF-8" standalone="yes"?>
<Relationships xmlns="http://schemas.openxmlformats.org/package/2006/relationships"><Relationship Id="rId1" Type="http://schemas.microsoft.com/office/2006/relationships/activeXControlBinary" Target="activeX225.bin"/></Relationships>
</file>

<file path=word/activeX/_rels/activeX226.xml.rels><?xml version="1.0" encoding="UTF-8" standalone="yes"?>
<Relationships xmlns="http://schemas.openxmlformats.org/package/2006/relationships"><Relationship Id="rId1" Type="http://schemas.microsoft.com/office/2006/relationships/activeXControlBinary" Target="activeX226.bin"/></Relationships>
</file>

<file path=word/activeX/_rels/activeX227.xml.rels><?xml version="1.0" encoding="UTF-8" standalone="yes"?>
<Relationships xmlns="http://schemas.openxmlformats.org/package/2006/relationships"><Relationship Id="rId1" Type="http://schemas.microsoft.com/office/2006/relationships/activeXControlBinary" Target="activeX227.bin"/></Relationships>
</file>

<file path=word/activeX/_rels/activeX228.xml.rels><?xml version="1.0" encoding="UTF-8" standalone="yes"?>
<Relationships xmlns="http://schemas.openxmlformats.org/package/2006/relationships"><Relationship Id="rId1" Type="http://schemas.microsoft.com/office/2006/relationships/activeXControlBinary" Target="activeX228.bin"/></Relationships>
</file>

<file path=word/activeX/_rels/activeX229.xml.rels><?xml version="1.0" encoding="UTF-8" standalone="yes"?>
<Relationships xmlns="http://schemas.openxmlformats.org/package/2006/relationships"><Relationship Id="rId1" Type="http://schemas.microsoft.com/office/2006/relationships/activeXControlBinary" Target="activeX229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30.xml.rels><?xml version="1.0" encoding="UTF-8" standalone="yes"?>
<Relationships xmlns="http://schemas.openxmlformats.org/package/2006/relationships"><Relationship Id="rId1" Type="http://schemas.microsoft.com/office/2006/relationships/activeXControlBinary" Target="activeX230.bin"/></Relationships>
</file>

<file path=word/activeX/_rels/activeX231.xml.rels><?xml version="1.0" encoding="UTF-8" standalone="yes"?>
<Relationships xmlns="http://schemas.openxmlformats.org/package/2006/relationships"><Relationship Id="rId1" Type="http://schemas.microsoft.com/office/2006/relationships/activeXControlBinary" Target="activeX231.bin"/></Relationships>
</file>

<file path=word/activeX/_rels/activeX232.xml.rels><?xml version="1.0" encoding="UTF-8" standalone="yes"?>
<Relationships xmlns="http://schemas.openxmlformats.org/package/2006/relationships"><Relationship Id="rId1" Type="http://schemas.microsoft.com/office/2006/relationships/activeXControlBinary" Target="activeX232.bin"/></Relationships>
</file>

<file path=word/activeX/_rels/activeX233.xml.rels><?xml version="1.0" encoding="UTF-8" standalone="yes"?>
<Relationships xmlns="http://schemas.openxmlformats.org/package/2006/relationships"><Relationship Id="rId1" Type="http://schemas.microsoft.com/office/2006/relationships/activeXControlBinary" Target="activeX233.bin"/></Relationships>
</file>

<file path=word/activeX/_rels/activeX234.xml.rels><?xml version="1.0" encoding="UTF-8" standalone="yes"?>
<Relationships xmlns="http://schemas.openxmlformats.org/package/2006/relationships"><Relationship Id="rId1" Type="http://schemas.microsoft.com/office/2006/relationships/activeXControlBinary" Target="activeX234.bin"/></Relationships>
</file>

<file path=word/activeX/_rels/activeX235.xml.rels><?xml version="1.0" encoding="UTF-8" standalone="yes"?>
<Relationships xmlns="http://schemas.openxmlformats.org/package/2006/relationships"><Relationship Id="rId1" Type="http://schemas.microsoft.com/office/2006/relationships/activeXControlBinary" Target="activeX235.bin"/></Relationships>
</file>

<file path=word/activeX/_rels/activeX236.xml.rels><?xml version="1.0" encoding="UTF-8" standalone="yes"?>
<Relationships xmlns="http://schemas.openxmlformats.org/package/2006/relationships"><Relationship Id="rId1" Type="http://schemas.microsoft.com/office/2006/relationships/activeXControlBinary" Target="activeX236.bin"/></Relationships>
</file>

<file path=word/activeX/_rels/activeX237.xml.rels><?xml version="1.0" encoding="UTF-8" standalone="yes"?>
<Relationships xmlns="http://schemas.openxmlformats.org/package/2006/relationships"><Relationship Id="rId1" Type="http://schemas.microsoft.com/office/2006/relationships/activeXControlBinary" Target="activeX237.bin"/></Relationships>
</file>

<file path=word/activeX/_rels/activeX238.xml.rels><?xml version="1.0" encoding="UTF-8" standalone="yes"?>
<Relationships xmlns="http://schemas.openxmlformats.org/package/2006/relationships"><Relationship Id="rId1" Type="http://schemas.microsoft.com/office/2006/relationships/activeXControlBinary" Target="activeX238.bin"/></Relationships>
</file>

<file path=word/activeX/_rels/activeX239.xml.rels><?xml version="1.0" encoding="UTF-8" standalone="yes"?>
<Relationships xmlns="http://schemas.openxmlformats.org/package/2006/relationships"><Relationship Id="rId1" Type="http://schemas.microsoft.com/office/2006/relationships/activeXControlBinary" Target="activeX239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40.xml.rels><?xml version="1.0" encoding="UTF-8" standalone="yes"?>
<Relationships xmlns="http://schemas.openxmlformats.org/package/2006/relationships"><Relationship Id="rId1" Type="http://schemas.microsoft.com/office/2006/relationships/activeXControlBinary" Target="activeX240.bin"/></Relationships>
</file>

<file path=word/activeX/_rels/activeX241.xml.rels><?xml version="1.0" encoding="UTF-8" standalone="yes"?>
<Relationships xmlns="http://schemas.openxmlformats.org/package/2006/relationships"><Relationship Id="rId1" Type="http://schemas.microsoft.com/office/2006/relationships/activeXControlBinary" Target="activeX241.bin"/></Relationships>
</file>

<file path=word/activeX/_rels/activeX242.xml.rels><?xml version="1.0" encoding="UTF-8" standalone="yes"?>
<Relationships xmlns="http://schemas.openxmlformats.org/package/2006/relationships"><Relationship Id="rId1" Type="http://schemas.microsoft.com/office/2006/relationships/activeXControlBinary" Target="activeX242.bin"/></Relationships>
</file>

<file path=word/activeX/_rels/activeX243.xml.rels><?xml version="1.0" encoding="UTF-8" standalone="yes"?>
<Relationships xmlns="http://schemas.openxmlformats.org/package/2006/relationships"><Relationship Id="rId1" Type="http://schemas.microsoft.com/office/2006/relationships/activeXControlBinary" Target="activeX243.bin"/></Relationships>
</file>

<file path=word/activeX/_rels/activeX244.xml.rels><?xml version="1.0" encoding="UTF-8" standalone="yes"?>
<Relationships xmlns="http://schemas.openxmlformats.org/package/2006/relationships"><Relationship Id="rId1" Type="http://schemas.microsoft.com/office/2006/relationships/activeXControlBinary" Target="activeX244.bin"/></Relationships>
</file>

<file path=word/activeX/_rels/activeX245.xml.rels><?xml version="1.0" encoding="UTF-8" standalone="yes"?>
<Relationships xmlns="http://schemas.openxmlformats.org/package/2006/relationships"><Relationship Id="rId1" Type="http://schemas.microsoft.com/office/2006/relationships/activeXControlBinary" Target="activeX245.bin"/></Relationships>
</file>

<file path=word/activeX/_rels/activeX246.xml.rels><?xml version="1.0" encoding="UTF-8" standalone="yes"?>
<Relationships xmlns="http://schemas.openxmlformats.org/package/2006/relationships"><Relationship Id="rId1" Type="http://schemas.microsoft.com/office/2006/relationships/activeXControlBinary" Target="activeX246.bin"/></Relationships>
</file>

<file path=word/activeX/_rels/activeX247.xml.rels><?xml version="1.0" encoding="UTF-8" standalone="yes"?>
<Relationships xmlns="http://schemas.openxmlformats.org/package/2006/relationships"><Relationship Id="rId1" Type="http://schemas.microsoft.com/office/2006/relationships/activeXControlBinary" Target="activeX247.bin"/></Relationships>
</file>

<file path=word/activeX/_rels/activeX248.xml.rels><?xml version="1.0" encoding="UTF-8" standalone="yes"?>
<Relationships xmlns="http://schemas.openxmlformats.org/package/2006/relationships"><Relationship Id="rId1" Type="http://schemas.microsoft.com/office/2006/relationships/activeXControlBinary" Target="activeX248.bin"/></Relationships>
</file>

<file path=word/activeX/_rels/activeX249.xml.rels><?xml version="1.0" encoding="UTF-8" standalone="yes"?>
<Relationships xmlns="http://schemas.openxmlformats.org/package/2006/relationships"><Relationship Id="rId1" Type="http://schemas.microsoft.com/office/2006/relationships/activeXControlBinary" Target="activeX249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50.xml.rels><?xml version="1.0" encoding="UTF-8" standalone="yes"?>
<Relationships xmlns="http://schemas.openxmlformats.org/package/2006/relationships"><Relationship Id="rId1" Type="http://schemas.microsoft.com/office/2006/relationships/activeXControlBinary" Target="activeX250.bin"/></Relationships>
</file>

<file path=word/activeX/_rels/activeX251.xml.rels><?xml version="1.0" encoding="UTF-8" standalone="yes"?>
<Relationships xmlns="http://schemas.openxmlformats.org/package/2006/relationships"><Relationship Id="rId1" Type="http://schemas.microsoft.com/office/2006/relationships/activeXControlBinary" Target="activeX251.bin"/></Relationships>
</file>

<file path=word/activeX/_rels/activeX252.xml.rels><?xml version="1.0" encoding="UTF-8" standalone="yes"?>
<Relationships xmlns="http://schemas.openxmlformats.org/package/2006/relationships"><Relationship Id="rId1" Type="http://schemas.microsoft.com/office/2006/relationships/activeXControlBinary" Target="activeX252.bin"/></Relationships>
</file>

<file path=word/activeX/_rels/activeX253.xml.rels><?xml version="1.0" encoding="UTF-8" standalone="yes"?>
<Relationships xmlns="http://schemas.openxmlformats.org/package/2006/relationships"><Relationship Id="rId1" Type="http://schemas.microsoft.com/office/2006/relationships/activeXControlBinary" Target="activeX253.bin"/></Relationships>
</file>

<file path=word/activeX/_rels/activeX254.xml.rels><?xml version="1.0" encoding="UTF-8" standalone="yes"?>
<Relationships xmlns="http://schemas.openxmlformats.org/package/2006/relationships"><Relationship Id="rId1" Type="http://schemas.microsoft.com/office/2006/relationships/activeXControlBinary" Target="activeX254.bin"/></Relationships>
</file>

<file path=word/activeX/_rels/activeX255.xml.rels><?xml version="1.0" encoding="UTF-8" standalone="yes"?>
<Relationships xmlns="http://schemas.openxmlformats.org/package/2006/relationships"><Relationship Id="rId1" Type="http://schemas.microsoft.com/office/2006/relationships/activeXControlBinary" Target="activeX255.bin"/></Relationships>
</file>

<file path=word/activeX/_rels/activeX256.xml.rels><?xml version="1.0" encoding="UTF-8" standalone="yes"?>
<Relationships xmlns="http://schemas.openxmlformats.org/package/2006/relationships"><Relationship Id="rId1" Type="http://schemas.microsoft.com/office/2006/relationships/activeXControlBinary" Target="activeX256.bin"/></Relationships>
</file>

<file path=word/activeX/_rels/activeX257.xml.rels><?xml version="1.0" encoding="UTF-8" standalone="yes"?>
<Relationships xmlns="http://schemas.openxmlformats.org/package/2006/relationships"><Relationship Id="rId1" Type="http://schemas.microsoft.com/office/2006/relationships/activeXControlBinary" Target="activeX257.bin"/></Relationships>
</file>

<file path=word/activeX/_rels/activeX258.xml.rels><?xml version="1.0" encoding="UTF-8" standalone="yes"?>
<Relationships xmlns="http://schemas.openxmlformats.org/package/2006/relationships"><Relationship Id="rId1" Type="http://schemas.microsoft.com/office/2006/relationships/activeXControlBinary" Target="activeX258.bin"/></Relationships>
</file>

<file path=word/activeX/_rels/activeX259.xml.rels><?xml version="1.0" encoding="UTF-8" standalone="yes"?>
<Relationships xmlns="http://schemas.openxmlformats.org/package/2006/relationships"><Relationship Id="rId1" Type="http://schemas.microsoft.com/office/2006/relationships/activeXControlBinary" Target="activeX259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60.xml.rels><?xml version="1.0" encoding="UTF-8" standalone="yes"?>
<Relationships xmlns="http://schemas.openxmlformats.org/package/2006/relationships"><Relationship Id="rId1" Type="http://schemas.microsoft.com/office/2006/relationships/activeXControlBinary" Target="activeX260.bin"/></Relationships>
</file>

<file path=word/activeX/_rels/activeX261.xml.rels><?xml version="1.0" encoding="UTF-8" standalone="yes"?>
<Relationships xmlns="http://schemas.openxmlformats.org/package/2006/relationships"><Relationship Id="rId1" Type="http://schemas.microsoft.com/office/2006/relationships/activeXControlBinary" Target="activeX261.bin"/></Relationships>
</file>

<file path=word/activeX/_rels/activeX262.xml.rels><?xml version="1.0" encoding="UTF-8" standalone="yes"?>
<Relationships xmlns="http://schemas.openxmlformats.org/package/2006/relationships"><Relationship Id="rId1" Type="http://schemas.microsoft.com/office/2006/relationships/activeXControlBinary" Target="activeX262.bin"/></Relationships>
</file>

<file path=word/activeX/_rels/activeX263.xml.rels><?xml version="1.0" encoding="UTF-8" standalone="yes"?>
<Relationships xmlns="http://schemas.openxmlformats.org/package/2006/relationships"><Relationship Id="rId1" Type="http://schemas.microsoft.com/office/2006/relationships/activeXControlBinary" Target="activeX263.bin"/></Relationships>
</file>

<file path=word/activeX/_rels/activeX264.xml.rels><?xml version="1.0" encoding="UTF-8" standalone="yes"?>
<Relationships xmlns="http://schemas.openxmlformats.org/package/2006/relationships"><Relationship Id="rId1" Type="http://schemas.microsoft.com/office/2006/relationships/activeXControlBinary" Target="activeX264.bin"/></Relationships>
</file>

<file path=word/activeX/_rels/activeX265.xml.rels><?xml version="1.0" encoding="UTF-8" standalone="yes"?>
<Relationships xmlns="http://schemas.openxmlformats.org/package/2006/relationships"><Relationship Id="rId1" Type="http://schemas.microsoft.com/office/2006/relationships/activeXControlBinary" Target="activeX265.bin"/></Relationships>
</file>

<file path=word/activeX/_rels/activeX266.xml.rels><?xml version="1.0" encoding="UTF-8" standalone="yes"?>
<Relationships xmlns="http://schemas.openxmlformats.org/package/2006/relationships"><Relationship Id="rId1" Type="http://schemas.microsoft.com/office/2006/relationships/activeXControlBinary" Target="activeX266.bin"/></Relationships>
</file>

<file path=word/activeX/_rels/activeX267.xml.rels><?xml version="1.0" encoding="UTF-8" standalone="yes"?>
<Relationships xmlns="http://schemas.openxmlformats.org/package/2006/relationships"><Relationship Id="rId1" Type="http://schemas.microsoft.com/office/2006/relationships/activeXControlBinary" Target="activeX267.bin"/></Relationships>
</file>

<file path=word/activeX/_rels/activeX268.xml.rels><?xml version="1.0" encoding="UTF-8" standalone="yes"?>
<Relationships xmlns="http://schemas.openxmlformats.org/package/2006/relationships"><Relationship Id="rId1" Type="http://schemas.microsoft.com/office/2006/relationships/activeXControlBinary" Target="activeX268.bin"/></Relationships>
</file>

<file path=word/activeX/_rels/activeX269.xml.rels><?xml version="1.0" encoding="UTF-8" standalone="yes"?>
<Relationships xmlns="http://schemas.openxmlformats.org/package/2006/relationships"><Relationship Id="rId1" Type="http://schemas.microsoft.com/office/2006/relationships/activeXControlBinary" Target="activeX269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70.xml.rels><?xml version="1.0" encoding="UTF-8" standalone="yes"?>
<Relationships xmlns="http://schemas.openxmlformats.org/package/2006/relationships"><Relationship Id="rId1" Type="http://schemas.microsoft.com/office/2006/relationships/activeXControlBinary" Target="activeX270.bin"/></Relationships>
</file>

<file path=word/activeX/_rels/activeX271.xml.rels><?xml version="1.0" encoding="UTF-8" standalone="yes"?>
<Relationships xmlns="http://schemas.openxmlformats.org/package/2006/relationships"><Relationship Id="rId1" Type="http://schemas.microsoft.com/office/2006/relationships/activeXControlBinary" Target="activeX271.bin"/></Relationships>
</file>

<file path=word/activeX/_rels/activeX272.xml.rels><?xml version="1.0" encoding="UTF-8" standalone="yes"?>
<Relationships xmlns="http://schemas.openxmlformats.org/package/2006/relationships"><Relationship Id="rId1" Type="http://schemas.microsoft.com/office/2006/relationships/activeXControlBinary" Target="activeX272.bin"/></Relationships>
</file>

<file path=word/activeX/_rels/activeX273.xml.rels><?xml version="1.0" encoding="UTF-8" standalone="yes"?>
<Relationships xmlns="http://schemas.openxmlformats.org/package/2006/relationships"><Relationship Id="rId1" Type="http://schemas.microsoft.com/office/2006/relationships/activeXControlBinary" Target="activeX273.bin"/></Relationships>
</file>

<file path=word/activeX/_rels/activeX274.xml.rels><?xml version="1.0" encoding="UTF-8" standalone="yes"?>
<Relationships xmlns="http://schemas.openxmlformats.org/package/2006/relationships"><Relationship Id="rId1" Type="http://schemas.microsoft.com/office/2006/relationships/activeXControlBinary" Target="activeX274.bin"/></Relationships>
</file>

<file path=word/activeX/_rels/activeX275.xml.rels><?xml version="1.0" encoding="UTF-8" standalone="yes"?>
<Relationships xmlns="http://schemas.openxmlformats.org/package/2006/relationships"><Relationship Id="rId1" Type="http://schemas.microsoft.com/office/2006/relationships/activeXControlBinary" Target="activeX275.bin"/></Relationships>
</file>

<file path=word/activeX/_rels/activeX276.xml.rels><?xml version="1.0" encoding="UTF-8" standalone="yes"?>
<Relationships xmlns="http://schemas.openxmlformats.org/package/2006/relationships"><Relationship Id="rId1" Type="http://schemas.microsoft.com/office/2006/relationships/activeXControlBinary" Target="activeX276.bin"/></Relationships>
</file>

<file path=word/activeX/_rels/activeX277.xml.rels><?xml version="1.0" encoding="UTF-8" standalone="yes"?>
<Relationships xmlns="http://schemas.openxmlformats.org/package/2006/relationships"><Relationship Id="rId1" Type="http://schemas.microsoft.com/office/2006/relationships/activeXControlBinary" Target="activeX277.bin"/></Relationships>
</file>

<file path=word/activeX/_rels/activeX278.xml.rels><?xml version="1.0" encoding="UTF-8" standalone="yes"?>
<Relationships xmlns="http://schemas.openxmlformats.org/package/2006/relationships"><Relationship Id="rId1" Type="http://schemas.microsoft.com/office/2006/relationships/activeXControlBinary" Target="activeX278.bin"/></Relationships>
</file>

<file path=word/activeX/_rels/activeX279.xml.rels><?xml version="1.0" encoding="UTF-8" standalone="yes"?>
<Relationships xmlns="http://schemas.openxmlformats.org/package/2006/relationships"><Relationship Id="rId1" Type="http://schemas.microsoft.com/office/2006/relationships/activeXControlBinary" Target="activeX279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80.xml.rels><?xml version="1.0" encoding="UTF-8" standalone="yes"?>
<Relationships xmlns="http://schemas.openxmlformats.org/package/2006/relationships"><Relationship Id="rId1" Type="http://schemas.microsoft.com/office/2006/relationships/activeXControlBinary" Target="activeX280.bin"/></Relationships>
</file>

<file path=word/activeX/_rels/activeX281.xml.rels><?xml version="1.0" encoding="UTF-8" standalone="yes"?>
<Relationships xmlns="http://schemas.openxmlformats.org/package/2006/relationships"><Relationship Id="rId1" Type="http://schemas.microsoft.com/office/2006/relationships/activeXControlBinary" Target="activeX281.bin"/></Relationships>
</file>

<file path=word/activeX/_rels/activeX282.xml.rels><?xml version="1.0" encoding="UTF-8" standalone="yes"?>
<Relationships xmlns="http://schemas.openxmlformats.org/package/2006/relationships"><Relationship Id="rId1" Type="http://schemas.microsoft.com/office/2006/relationships/activeXControlBinary" Target="activeX282.bin"/></Relationships>
</file>

<file path=word/activeX/_rels/activeX283.xml.rels><?xml version="1.0" encoding="UTF-8" standalone="yes"?>
<Relationships xmlns="http://schemas.openxmlformats.org/package/2006/relationships"><Relationship Id="rId1" Type="http://schemas.microsoft.com/office/2006/relationships/activeXControlBinary" Target="activeX283.bin"/></Relationships>
</file>

<file path=word/activeX/_rels/activeX284.xml.rels><?xml version="1.0" encoding="UTF-8" standalone="yes"?>
<Relationships xmlns="http://schemas.openxmlformats.org/package/2006/relationships"><Relationship Id="rId1" Type="http://schemas.microsoft.com/office/2006/relationships/activeXControlBinary" Target="activeX284.bin"/></Relationships>
</file>

<file path=word/activeX/_rels/activeX285.xml.rels><?xml version="1.0" encoding="UTF-8" standalone="yes"?>
<Relationships xmlns="http://schemas.openxmlformats.org/package/2006/relationships"><Relationship Id="rId1" Type="http://schemas.microsoft.com/office/2006/relationships/activeXControlBinary" Target="activeX285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CC607-748F-43BE-AFA6-B021E5CE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18</Pages>
  <Words>7025</Words>
  <Characters>42155</Characters>
  <Application>Microsoft Office Word</Application>
  <DocSecurity>0</DocSecurity>
  <Lines>351</Lines>
  <Paragraphs>98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49082</CharactersWithSpaces>
  <SharedDoc>false</SharedDoc>
  <HLinks>
    <vt:vector size="18" baseType="variant">
      <vt:variant>
        <vt:i4>6815868</vt:i4>
      </vt:variant>
      <vt:variant>
        <vt:i4>930</vt:i4>
      </vt:variant>
      <vt:variant>
        <vt:i4>0</vt:i4>
      </vt:variant>
      <vt:variant>
        <vt:i4>5</vt:i4>
      </vt:variant>
      <vt:variant>
        <vt:lpwstr>http://www.klasyfikacje.gofin.pl/kzis/7,0,2,rozporzadzenie-ministra-pracy-i-polityki-spolecznej-z-dnia.html</vt:lpwstr>
      </vt:variant>
      <vt:variant>
        <vt:lpwstr/>
      </vt:variant>
      <vt:variant>
        <vt:i4>917525</vt:i4>
      </vt:variant>
      <vt:variant>
        <vt:i4>927</vt:i4>
      </vt:variant>
      <vt:variant>
        <vt:i4>0</vt:i4>
      </vt:variant>
      <vt:variant>
        <vt:i4>5</vt:i4>
      </vt:variant>
      <vt:variant>
        <vt:lpwstr>https://stat.gov.pl/sygnalne/komunikaty-i-obwieszczenia/</vt:lpwstr>
      </vt:variant>
      <vt:variant>
        <vt:lpwstr/>
      </vt:variant>
      <vt:variant>
        <vt:i4>4194314</vt:i4>
      </vt:variant>
      <vt:variant>
        <vt:i4>666</vt:i4>
      </vt:variant>
      <vt:variant>
        <vt:i4>0</vt:i4>
      </vt:variant>
      <vt:variant>
        <vt:i4>5</vt:i4>
      </vt:variant>
      <vt:variant>
        <vt:lpwstr>https://rspo.men.gov.pl/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chcesz dostęp-klikaj</dc:creator>
  <cp:keywords/>
  <cp:lastModifiedBy>Izabela Polner</cp:lastModifiedBy>
  <cp:revision>17</cp:revision>
  <cp:lastPrinted>2024-08-26T05:55:00Z</cp:lastPrinted>
  <dcterms:created xsi:type="dcterms:W3CDTF">2024-08-14T10:29:00Z</dcterms:created>
  <dcterms:modified xsi:type="dcterms:W3CDTF">2024-08-26T06:05:00Z</dcterms:modified>
</cp:coreProperties>
</file>